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6178CC" w:rsidTr="006178CC">
        <w:tc>
          <w:tcPr>
            <w:tcW w:w="3119" w:type="dxa"/>
            <w:hideMark/>
          </w:tcPr>
          <w:p w:rsidR="006178CC" w:rsidRDefault="006178CC" w:rsidP="006178C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6178CC" w:rsidRDefault="006178CC" w:rsidP="006178C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6178CC" w:rsidRDefault="006178CC" w:rsidP="006178CC">
            <w:pPr>
              <w:pStyle w:val="a5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      </w:r>
          </w:p>
          <w:p w:rsidR="006178CC" w:rsidRDefault="006178CC" w:rsidP="009E6A9B">
            <w:pPr>
              <w:pStyle w:val="a5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от 1</w:t>
            </w:r>
            <w:r w:rsidR="009E6A9B">
              <w:rPr>
                <w:sz w:val="22"/>
                <w:szCs w:val="22"/>
              </w:rPr>
              <w:t>8 июня 2016</w:t>
            </w:r>
            <w:r>
              <w:rPr>
                <w:sz w:val="22"/>
                <w:szCs w:val="22"/>
              </w:rPr>
              <w:t xml:space="preserve"> года № </w:t>
            </w:r>
            <w:r w:rsidR="009E6A9B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hideMark/>
          </w:tcPr>
          <w:p w:rsidR="006178CC" w:rsidRDefault="006178CC" w:rsidP="006178CC">
            <w:pPr>
              <w:pStyle w:val="a5"/>
              <w:snapToGri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 заседании педагогического совета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      </w:r>
          </w:p>
          <w:p w:rsidR="006178CC" w:rsidRDefault="009E6A9B" w:rsidP="006178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от 18 июня 2016</w:t>
            </w:r>
            <w:r w:rsidR="006178CC">
              <w:rPr>
                <w:sz w:val="22"/>
                <w:szCs w:val="22"/>
              </w:rPr>
              <w:t xml:space="preserve"> года № 10</w:t>
            </w:r>
          </w:p>
        </w:tc>
        <w:tc>
          <w:tcPr>
            <w:tcW w:w="2947" w:type="dxa"/>
            <w:hideMark/>
          </w:tcPr>
          <w:p w:rsidR="006178CC" w:rsidRDefault="006178CC" w:rsidP="006178CC">
            <w:pPr>
              <w:pStyle w:val="a5"/>
              <w:snapToGri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Утверждён</w:t>
            </w:r>
            <w:proofErr w:type="gramEnd"/>
            <w:r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«Ладомировская средняя общеобразовательная школа Ровеньского района Белгородской области»</w:t>
            </w:r>
          </w:p>
          <w:p w:rsidR="006178CC" w:rsidRDefault="006178CC" w:rsidP="006178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24 июня 2015 года № </w:t>
            </w:r>
            <w:r w:rsidR="00B60B4A">
              <w:rPr>
                <w:sz w:val="22"/>
                <w:szCs w:val="22"/>
              </w:rPr>
              <w:t>204</w:t>
            </w:r>
          </w:p>
        </w:tc>
      </w:tr>
    </w:tbl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 xml:space="preserve">Учебный план </w:t>
      </w: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  <w:r w:rsidRPr="004B1103">
        <w:rPr>
          <w:b/>
          <w:sz w:val="32"/>
          <w:szCs w:val="32"/>
        </w:rPr>
        <w:t>среднего общего образования</w:t>
      </w:r>
      <w:r w:rsidRPr="004B1103">
        <w:rPr>
          <w:b/>
          <w:sz w:val="28"/>
          <w:szCs w:val="28"/>
        </w:rPr>
        <w:t xml:space="preserve"> </w:t>
      </w: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>Ровеньского района Белгородской области»</w:t>
      </w: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  <w:r w:rsidRPr="004B1103">
        <w:rPr>
          <w:b/>
          <w:sz w:val="32"/>
          <w:szCs w:val="32"/>
        </w:rPr>
        <w:t>на 201</w:t>
      </w:r>
      <w:r w:rsidR="009E6A9B">
        <w:rPr>
          <w:b/>
          <w:sz w:val="32"/>
          <w:szCs w:val="32"/>
        </w:rPr>
        <w:t>6</w:t>
      </w:r>
      <w:r w:rsidRPr="004B1103">
        <w:rPr>
          <w:b/>
          <w:sz w:val="32"/>
          <w:szCs w:val="32"/>
        </w:rPr>
        <w:t xml:space="preserve"> – 201</w:t>
      </w:r>
      <w:r w:rsidR="009E6A9B">
        <w:rPr>
          <w:b/>
          <w:sz w:val="32"/>
          <w:szCs w:val="32"/>
        </w:rPr>
        <w:t>7</w:t>
      </w:r>
      <w:r w:rsidRPr="004B1103">
        <w:rPr>
          <w:b/>
          <w:sz w:val="32"/>
          <w:szCs w:val="32"/>
        </w:rPr>
        <w:t xml:space="preserve"> учебный год</w:t>
      </w:r>
    </w:p>
    <w:p w:rsidR="004B1103" w:rsidRPr="004B1103" w:rsidRDefault="004B1103" w:rsidP="004B1103">
      <w:pPr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Default="004B1103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21054E" w:rsidRDefault="004B1103" w:rsidP="004B1103">
      <w:pPr>
        <w:jc w:val="center"/>
        <w:rPr>
          <w:b/>
          <w:sz w:val="28"/>
          <w:szCs w:val="28"/>
        </w:rPr>
      </w:pPr>
      <w:r w:rsidRPr="0021054E">
        <w:rPr>
          <w:b/>
          <w:sz w:val="28"/>
          <w:szCs w:val="28"/>
        </w:rPr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4B1103" w:rsidRPr="009A7A5C" w:rsidTr="00B60B4A">
        <w:trPr>
          <w:trHeight w:val="1290"/>
        </w:trPr>
        <w:tc>
          <w:tcPr>
            <w:tcW w:w="828" w:type="dxa"/>
          </w:tcPr>
          <w:p w:rsidR="004B1103" w:rsidRPr="00F63DE4" w:rsidRDefault="004B1103" w:rsidP="004B1103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4B1103" w:rsidRDefault="004B1103" w:rsidP="006178CC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 xml:space="preserve">Пояснительная записка к учебному плану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</w:t>
            </w:r>
            <w:r w:rsidRPr="00F63DE4">
              <w:rPr>
                <w:sz w:val="28"/>
                <w:szCs w:val="28"/>
              </w:rPr>
              <w:t>вская средняя общеобразовательная школа Ровеньского района Белг</w:t>
            </w:r>
            <w:bookmarkStart w:id="0" w:name="_GoBack"/>
            <w:bookmarkEnd w:id="0"/>
            <w:r w:rsidRPr="00F63DE4">
              <w:rPr>
                <w:sz w:val="28"/>
                <w:szCs w:val="28"/>
              </w:rPr>
              <w:t>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Pr="00041995">
              <w:rPr>
                <w:bCs/>
                <w:sz w:val="28"/>
                <w:szCs w:val="28"/>
              </w:rPr>
              <w:t xml:space="preserve">при реализации </w:t>
            </w:r>
            <w:r w:rsidRPr="00041995">
              <w:rPr>
                <w:sz w:val="28"/>
                <w:szCs w:val="28"/>
              </w:rPr>
              <w:t xml:space="preserve">федерального компонента государственных образовательных стандартов </w:t>
            </w:r>
            <w:r>
              <w:rPr>
                <w:bCs/>
                <w:sz w:val="28"/>
                <w:szCs w:val="28"/>
              </w:rPr>
              <w:t>среднего</w:t>
            </w:r>
            <w:r w:rsidRPr="00041995">
              <w:rPr>
                <w:bCs/>
                <w:sz w:val="28"/>
                <w:szCs w:val="28"/>
              </w:rPr>
              <w:t xml:space="preserve">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5342">
              <w:rPr>
                <w:sz w:val="28"/>
                <w:szCs w:val="28"/>
              </w:rPr>
              <w:t>на 201</w:t>
            </w:r>
            <w:r w:rsidR="009E6A9B">
              <w:rPr>
                <w:sz w:val="28"/>
                <w:szCs w:val="28"/>
              </w:rPr>
              <w:t>6</w:t>
            </w:r>
            <w:r w:rsidRPr="00135342">
              <w:rPr>
                <w:sz w:val="28"/>
                <w:szCs w:val="28"/>
              </w:rPr>
              <w:t>-201</w:t>
            </w:r>
            <w:r w:rsidR="009E6A9B">
              <w:rPr>
                <w:sz w:val="28"/>
                <w:szCs w:val="28"/>
              </w:rPr>
              <w:t>7</w:t>
            </w:r>
            <w:r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4B1103" w:rsidRPr="00E2379F" w:rsidRDefault="004B1103" w:rsidP="00B60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2379F">
              <w:rPr>
                <w:sz w:val="28"/>
                <w:szCs w:val="28"/>
              </w:rPr>
              <w:t>-</w:t>
            </w:r>
            <w:r w:rsidR="00095714">
              <w:rPr>
                <w:sz w:val="28"/>
                <w:szCs w:val="28"/>
              </w:rPr>
              <w:t>7</w:t>
            </w:r>
          </w:p>
        </w:tc>
      </w:tr>
      <w:tr w:rsidR="004B1103" w:rsidRPr="009A7A5C" w:rsidTr="00B60B4A">
        <w:trPr>
          <w:trHeight w:val="1197"/>
        </w:trPr>
        <w:tc>
          <w:tcPr>
            <w:tcW w:w="828" w:type="dxa"/>
          </w:tcPr>
          <w:p w:rsidR="004B1103" w:rsidRPr="00F63DE4" w:rsidRDefault="004B1103" w:rsidP="004B1103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4B1103" w:rsidRPr="00135342" w:rsidRDefault="004B1103" w:rsidP="004B110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>Сетка часов учебного плана</w:t>
            </w:r>
            <w:r>
              <w:rPr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Pr="00041995">
              <w:rPr>
                <w:bCs/>
                <w:sz w:val="28"/>
                <w:szCs w:val="28"/>
              </w:rPr>
              <w:t xml:space="preserve">при реализации </w:t>
            </w:r>
            <w:r w:rsidRPr="00041995">
              <w:rPr>
                <w:sz w:val="28"/>
                <w:szCs w:val="28"/>
              </w:rPr>
              <w:t xml:space="preserve">федерального компонента государственных образовательных стандартов </w:t>
            </w:r>
            <w:r>
              <w:rPr>
                <w:bCs/>
                <w:sz w:val="28"/>
                <w:szCs w:val="28"/>
              </w:rPr>
              <w:t>средне</w:t>
            </w:r>
            <w:r w:rsidRPr="00041995">
              <w:rPr>
                <w:bCs/>
                <w:sz w:val="28"/>
                <w:szCs w:val="28"/>
              </w:rPr>
              <w:t>го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9E6A9B">
              <w:rPr>
                <w:sz w:val="28"/>
                <w:szCs w:val="28"/>
              </w:rPr>
              <w:t>на 2016-2017</w:t>
            </w:r>
            <w:r w:rsidRPr="00041995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4B1103" w:rsidRPr="00E2379F" w:rsidRDefault="00095714" w:rsidP="00095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</w:t>
            </w:r>
            <w:r w:rsidR="00B71E0E">
              <w:rPr>
                <w:sz w:val="28"/>
                <w:szCs w:val="28"/>
              </w:rPr>
              <w:t>9</w:t>
            </w:r>
          </w:p>
        </w:tc>
      </w:tr>
      <w:tr w:rsidR="004B1103" w:rsidRPr="009A7A5C" w:rsidTr="00B60B4A">
        <w:trPr>
          <w:trHeight w:val="1197"/>
        </w:trPr>
        <w:tc>
          <w:tcPr>
            <w:tcW w:w="828" w:type="dxa"/>
          </w:tcPr>
          <w:p w:rsidR="004B1103" w:rsidRPr="00F63DE4" w:rsidRDefault="004B1103" w:rsidP="00B60B4A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4B1103" w:rsidRPr="00EC3ABA" w:rsidRDefault="004B1103" w:rsidP="00B60B4A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EC3ABA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4B1103" w:rsidRPr="00135342" w:rsidRDefault="004B1103" w:rsidP="00B60B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4B1103" w:rsidRPr="00E2379F" w:rsidRDefault="004B1103" w:rsidP="00B60B4A">
            <w:pPr>
              <w:jc w:val="center"/>
              <w:rPr>
                <w:sz w:val="28"/>
                <w:szCs w:val="28"/>
              </w:rPr>
            </w:pPr>
          </w:p>
        </w:tc>
      </w:tr>
    </w:tbl>
    <w:p w:rsidR="004B1103" w:rsidRPr="004B1103" w:rsidRDefault="004B1103" w:rsidP="004B1103">
      <w:pPr>
        <w:pageBreakBefore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lastRenderedPageBreak/>
        <w:t>ПОЯСНИТЕЛЬНАЯ</w:t>
      </w:r>
    </w:p>
    <w:p w:rsidR="004B1103" w:rsidRPr="004B1103" w:rsidRDefault="004B1103" w:rsidP="004B1103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t>ЗАПИСКА К УЧЕБНОМУ ПЛАНУ</w:t>
      </w:r>
    </w:p>
    <w:p w:rsidR="004B1103" w:rsidRPr="004B1103" w:rsidRDefault="004B1103" w:rsidP="004B1103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  <w:r w:rsidRPr="004B1103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</w:p>
    <w:p w:rsidR="004B1103" w:rsidRPr="004B1103" w:rsidRDefault="004B1103" w:rsidP="004B1103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при реализации </w:t>
      </w:r>
      <w:r w:rsidRPr="004B1103">
        <w:rPr>
          <w:b/>
          <w:sz w:val="28"/>
          <w:szCs w:val="28"/>
        </w:rPr>
        <w:t xml:space="preserve">федерального компонента государственных образовательных стандартов </w:t>
      </w:r>
      <w:r w:rsidRPr="004B1103">
        <w:rPr>
          <w:b/>
          <w:bCs/>
          <w:sz w:val="28"/>
          <w:szCs w:val="28"/>
        </w:rPr>
        <w:t>среднего общего образования</w:t>
      </w:r>
    </w:p>
    <w:p w:rsidR="004B1103" w:rsidRPr="004B1103" w:rsidRDefault="004B1103" w:rsidP="004B1103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pStyle w:val="21"/>
        <w:spacing w:after="0" w:line="24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4B1103">
        <w:rPr>
          <w:sz w:val="28"/>
          <w:szCs w:val="28"/>
        </w:rPr>
        <w:t xml:space="preserve">При разработке учебного плана муниципального бюджетного общеобразовательного учреждения «Ладомировская средняя общеобразовательная  школа Ровеньского района Белгородской области», реализующего программы </w:t>
      </w:r>
      <w:r>
        <w:rPr>
          <w:sz w:val="28"/>
          <w:szCs w:val="28"/>
        </w:rPr>
        <w:t xml:space="preserve">среднего </w:t>
      </w:r>
      <w:r w:rsidRPr="004B1103">
        <w:rPr>
          <w:sz w:val="28"/>
          <w:szCs w:val="28"/>
        </w:rPr>
        <w:t>общего образования, использовались следующие нормативно-правовые документы:</w:t>
      </w:r>
    </w:p>
    <w:p w:rsidR="009E6A9B" w:rsidRPr="00342F2B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18B1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342F2B">
        <w:rPr>
          <w:rFonts w:ascii="Times New Roman" w:hAnsi="Times New Roman"/>
          <w:color w:val="000000"/>
          <w:sz w:val="28"/>
          <w:szCs w:val="28"/>
        </w:rPr>
        <w:t>Конституция Российской Федерации (ст.43);</w:t>
      </w:r>
    </w:p>
    <w:p w:rsidR="009E6A9B" w:rsidRPr="00342F2B" w:rsidRDefault="009E6A9B" w:rsidP="009E6A9B">
      <w:pPr>
        <w:tabs>
          <w:tab w:val="left" w:pos="142"/>
          <w:tab w:val="left" w:pos="284"/>
        </w:tabs>
        <w:jc w:val="both"/>
        <w:rPr>
          <w:rStyle w:val="blk"/>
          <w:i/>
        </w:rPr>
      </w:pPr>
      <w:proofErr w:type="gramStart"/>
      <w:r w:rsidRPr="009E18B1">
        <w:rPr>
          <w:b/>
          <w:sz w:val="28"/>
          <w:szCs w:val="28"/>
        </w:rPr>
        <w:t xml:space="preserve">- </w:t>
      </w:r>
      <w:r w:rsidRPr="00342F2B">
        <w:rPr>
          <w:sz w:val="28"/>
          <w:szCs w:val="28"/>
        </w:rPr>
        <w:t xml:space="preserve">Федеральный  Закон от 29.12.2012 № 273-ФЗ «Об образовании в Российской Федерации» </w:t>
      </w:r>
      <w:r w:rsidRPr="00342F2B">
        <w:rPr>
          <w:rStyle w:val="blk"/>
          <w:i/>
        </w:rPr>
        <w:t xml:space="preserve">(в редакции Федеральных законов от 07.05.2013г. </w:t>
      </w:r>
      <w:hyperlink r:id="rId7" w:anchor="dst100098" w:history="1">
        <w:r w:rsidRPr="00342F2B">
          <w:rPr>
            <w:rStyle w:val="ac"/>
            <w:i/>
          </w:rPr>
          <w:t>№ 99-ФЗ</w:t>
        </w:r>
      </w:hyperlink>
      <w:r w:rsidRPr="00342F2B">
        <w:rPr>
          <w:rStyle w:val="blk"/>
          <w:i/>
        </w:rPr>
        <w:t xml:space="preserve">, от 07.06.2013г. </w:t>
      </w:r>
      <w:hyperlink r:id="rId8" w:anchor="dst100056" w:history="1">
        <w:r w:rsidRPr="00342F2B">
          <w:rPr>
            <w:rStyle w:val="ac"/>
            <w:i/>
          </w:rPr>
          <w:t>№120-ФЗ</w:t>
        </w:r>
      </w:hyperlink>
      <w:r w:rsidRPr="00342F2B">
        <w:rPr>
          <w:rStyle w:val="blk"/>
          <w:i/>
        </w:rPr>
        <w:t>,</w:t>
      </w:r>
      <w:r>
        <w:rPr>
          <w:rStyle w:val="blk"/>
          <w:i/>
        </w:rPr>
        <w:t xml:space="preserve"> </w:t>
      </w:r>
      <w:r w:rsidRPr="00342F2B">
        <w:rPr>
          <w:rStyle w:val="blk"/>
          <w:i/>
        </w:rPr>
        <w:t xml:space="preserve">от 02.07.2013г. </w:t>
      </w:r>
      <w:hyperlink r:id="rId9" w:anchor="dst100045" w:history="1">
        <w:r w:rsidRPr="00342F2B">
          <w:rPr>
            <w:rStyle w:val="ac"/>
            <w:i/>
          </w:rPr>
          <w:t>№ 170-ФЗ</w:t>
        </w:r>
      </w:hyperlink>
      <w:r w:rsidRPr="00342F2B">
        <w:rPr>
          <w:rStyle w:val="blk"/>
          <w:i/>
        </w:rPr>
        <w:t xml:space="preserve">, от 23.07.2013г. </w:t>
      </w:r>
      <w:hyperlink r:id="rId10" w:anchor="dst100110" w:history="1">
        <w:r w:rsidRPr="00342F2B">
          <w:rPr>
            <w:rStyle w:val="ac"/>
            <w:i/>
          </w:rPr>
          <w:t>№203-ФЗ</w:t>
        </w:r>
      </w:hyperlink>
      <w:r w:rsidRPr="00342F2B">
        <w:rPr>
          <w:rStyle w:val="blk"/>
          <w:i/>
        </w:rPr>
        <w:t xml:space="preserve">, от 25.11.2013г. </w:t>
      </w:r>
      <w:hyperlink r:id="rId11" w:anchor="dst101375" w:history="1">
        <w:r w:rsidRPr="00342F2B">
          <w:rPr>
            <w:rStyle w:val="ac"/>
            <w:i/>
          </w:rPr>
          <w:t>№317-ФЗ</w:t>
        </w:r>
      </w:hyperlink>
      <w:r w:rsidRPr="00342F2B">
        <w:rPr>
          <w:rStyle w:val="blk"/>
          <w:i/>
        </w:rPr>
        <w:t xml:space="preserve">, от 03.02.2014г. </w:t>
      </w:r>
      <w:hyperlink r:id="rId12" w:anchor="dst100008" w:history="1">
        <w:r w:rsidRPr="00342F2B">
          <w:rPr>
            <w:rStyle w:val="ac"/>
            <w:i/>
          </w:rPr>
          <w:t>№ 11-ФЗ</w:t>
        </w:r>
      </w:hyperlink>
      <w:r w:rsidRPr="00342F2B">
        <w:rPr>
          <w:rStyle w:val="blk"/>
          <w:i/>
        </w:rPr>
        <w:t xml:space="preserve">, от 03.02.2014г. </w:t>
      </w:r>
      <w:hyperlink r:id="rId13" w:anchor="dst100320" w:history="1">
        <w:r w:rsidRPr="00342F2B">
          <w:rPr>
            <w:rStyle w:val="ac"/>
            <w:i/>
          </w:rPr>
          <w:t>№ 15-ФЗ</w:t>
        </w:r>
      </w:hyperlink>
      <w:r w:rsidRPr="00342F2B">
        <w:rPr>
          <w:rStyle w:val="blk"/>
          <w:i/>
        </w:rPr>
        <w:t xml:space="preserve">, от 05.05.2014г.  </w:t>
      </w:r>
      <w:hyperlink r:id="rId14" w:anchor="dst100066" w:history="1">
        <w:r w:rsidRPr="00342F2B">
          <w:rPr>
            <w:rStyle w:val="ac"/>
            <w:i/>
          </w:rPr>
          <w:t>№ 84-ФЗ</w:t>
        </w:r>
      </w:hyperlink>
      <w:r w:rsidRPr="00342F2B">
        <w:rPr>
          <w:rStyle w:val="blk"/>
          <w:i/>
        </w:rPr>
        <w:t xml:space="preserve">, от 27.05.2014г. </w:t>
      </w:r>
      <w:hyperlink r:id="rId15" w:anchor="dst100009" w:history="1">
        <w:r w:rsidRPr="00342F2B">
          <w:rPr>
            <w:rStyle w:val="ac"/>
            <w:i/>
          </w:rPr>
          <w:t>№ 135-ФЗ</w:t>
        </w:r>
      </w:hyperlink>
      <w:r w:rsidRPr="00342F2B">
        <w:rPr>
          <w:rStyle w:val="blk"/>
          <w:i/>
        </w:rPr>
        <w:t xml:space="preserve">, от 04.06.2014г. </w:t>
      </w:r>
      <w:hyperlink r:id="rId16" w:anchor="dst100008" w:history="1">
        <w:r w:rsidRPr="00342F2B">
          <w:rPr>
            <w:rStyle w:val="ac"/>
            <w:i/>
          </w:rPr>
          <w:t>№148-ФЗ</w:t>
        </w:r>
      </w:hyperlink>
      <w:r w:rsidRPr="00342F2B">
        <w:rPr>
          <w:rStyle w:val="blk"/>
          <w:i/>
        </w:rPr>
        <w:t xml:space="preserve">, </w:t>
      </w:r>
      <w:r>
        <w:rPr>
          <w:rStyle w:val="blk"/>
          <w:i/>
        </w:rPr>
        <w:t>от 28.06.201г.</w:t>
      </w:r>
      <w:r w:rsidRPr="00342F2B">
        <w:rPr>
          <w:rStyle w:val="blk"/>
          <w:i/>
        </w:rPr>
        <w:t xml:space="preserve"> </w:t>
      </w:r>
      <w:hyperlink r:id="rId17" w:anchor="dst100011" w:history="1">
        <w:r w:rsidRPr="00342F2B">
          <w:rPr>
            <w:rStyle w:val="ac"/>
            <w:i/>
          </w:rPr>
          <w:t>№182-ФЗ</w:t>
        </w:r>
      </w:hyperlink>
      <w:r w:rsidRPr="00342F2B">
        <w:rPr>
          <w:rStyle w:val="blk"/>
          <w:i/>
        </w:rPr>
        <w:t>, от 21.07.2014</w:t>
      </w:r>
      <w:proofErr w:type="gramEnd"/>
      <w:r w:rsidRPr="00342F2B">
        <w:rPr>
          <w:rStyle w:val="blk"/>
          <w:i/>
        </w:rPr>
        <w:t xml:space="preserve">г. </w:t>
      </w:r>
      <w:hyperlink r:id="rId18" w:anchor="dst100871" w:history="1">
        <w:r w:rsidRPr="00342F2B">
          <w:rPr>
            <w:rStyle w:val="ac"/>
            <w:i/>
          </w:rPr>
          <w:t>№216-ФЗ</w:t>
        </w:r>
      </w:hyperlink>
      <w:r w:rsidRPr="00342F2B">
        <w:rPr>
          <w:rStyle w:val="blk"/>
          <w:i/>
        </w:rPr>
        <w:t xml:space="preserve">, от 21.07.2014г. </w:t>
      </w:r>
      <w:hyperlink r:id="rId19" w:anchor="dst100153" w:history="1">
        <w:r w:rsidRPr="00342F2B">
          <w:rPr>
            <w:rStyle w:val="ac"/>
            <w:i/>
          </w:rPr>
          <w:t>№ 256-ФЗ</w:t>
        </w:r>
      </w:hyperlink>
      <w:r w:rsidRPr="00342F2B">
        <w:rPr>
          <w:rStyle w:val="blk"/>
          <w:i/>
        </w:rPr>
        <w:t xml:space="preserve">,от 21.07.2014г. </w:t>
      </w:r>
      <w:hyperlink r:id="rId20" w:anchor="dst100008" w:history="1">
        <w:r w:rsidRPr="00342F2B">
          <w:rPr>
            <w:rStyle w:val="ac"/>
            <w:i/>
          </w:rPr>
          <w:t>№ 262-ФЗ</w:t>
        </w:r>
      </w:hyperlink>
      <w:r w:rsidRPr="00342F2B">
        <w:rPr>
          <w:rStyle w:val="blk"/>
          <w:i/>
        </w:rPr>
        <w:t>,</w:t>
      </w:r>
      <w:r>
        <w:rPr>
          <w:rStyle w:val="blk"/>
          <w:i/>
        </w:rPr>
        <w:t xml:space="preserve"> </w:t>
      </w:r>
      <w:r w:rsidRPr="00342F2B">
        <w:rPr>
          <w:rStyle w:val="blk"/>
          <w:i/>
        </w:rPr>
        <w:t xml:space="preserve">от 31.12.2014г. </w:t>
      </w:r>
      <w:hyperlink r:id="rId21" w:anchor="dst100057" w:history="1">
        <w:r w:rsidRPr="00342F2B">
          <w:rPr>
            <w:rStyle w:val="ac"/>
            <w:i/>
          </w:rPr>
          <w:t>№ 489-ФЗ</w:t>
        </w:r>
      </w:hyperlink>
      <w:r w:rsidRPr="00342F2B">
        <w:rPr>
          <w:rStyle w:val="blk"/>
          <w:i/>
        </w:rPr>
        <w:t xml:space="preserve">, от 31.12.2014г. </w:t>
      </w:r>
      <w:hyperlink r:id="rId22" w:anchor="dst100026" w:history="1">
        <w:r w:rsidRPr="00342F2B">
          <w:rPr>
            <w:rStyle w:val="ac"/>
            <w:i/>
          </w:rPr>
          <w:t>№ 500-ФЗ</w:t>
        </w:r>
      </w:hyperlink>
      <w:r w:rsidRPr="00342F2B">
        <w:rPr>
          <w:rStyle w:val="blk"/>
          <w:i/>
        </w:rPr>
        <w:t xml:space="preserve">,от 31.12.2014г. </w:t>
      </w:r>
      <w:hyperlink r:id="rId23" w:anchor="dst100103" w:history="1">
        <w:r w:rsidRPr="00342F2B">
          <w:rPr>
            <w:rStyle w:val="ac"/>
            <w:i/>
          </w:rPr>
          <w:t>№ 519-ФЗ</w:t>
        </w:r>
      </w:hyperlink>
      <w:r w:rsidRPr="00342F2B">
        <w:rPr>
          <w:rStyle w:val="blk"/>
          <w:i/>
        </w:rPr>
        <w:t xml:space="preserve">, от 29.06.2015г. </w:t>
      </w:r>
      <w:hyperlink r:id="rId24" w:anchor="dst100223" w:history="1">
        <w:r w:rsidRPr="00342F2B">
          <w:rPr>
            <w:rStyle w:val="ac"/>
            <w:i/>
          </w:rPr>
          <w:t>№160-ФЗ</w:t>
        </w:r>
      </w:hyperlink>
      <w:r w:rsidRPr="00342F2B">
        <w:rPr>
          <w:rStyle w:val="blk"/>
          <w:i/>
        </w:rPr>
        <w:t>,</w:t>
      </w:r>
      <w:r>
        <w:rPr>
          <w:rStyle w:val="blk"/>
          <w:i/>
        </w:rPr>
        <w:t xml:space="preserve"> </w:t>
      </w:r>
      <w:r w:rsidRPr="00342F2B">
        <w:rPr>
          <w:rStyle w:val="blk"/>
          <w:i/>
        </w:rPr>
        <w:t xml:space="preserve">от 29.06.2015г. </w:t>
      </w:r>
      <w:hyperlink r:id="rId25" w:anchor="dst100008" w:history="1">
        <w:r w:rsidRPr="00342F2B">
          <w:rPr>
            <w:rStyle w:val="ac"/>
            <w:i/>
          </w:rPr>
          <w:t>№ 198-ФЗ</w:t>
        </w:r>
      </w:hyperlink>
      <w:r w:rsidRPr="00342F2B">
        <w:rPr>
          <w:rStyle w:val="blk"/>
          <w:i/>
        </w:rPr>
        <w:t xml:space="preserve">,от 13.07.2015г. </w:t>
      </w:r>
      <w:hyperlink r:id="rId26" w:anchor="dst100290" w:history="1">
        <w:r w:rsidRPr="00342F2B">
          <w:rPr>
            <w:rStyle w:val="ac"/>
            <w:i/>
          </w:rPr>
          <w:t>№ 213-ФЗ</w:t>
        </w:r>
      </w:hyperlink>
      <w:r w:rsidRPr="00342F2B">
        <w:rPr>
          <w:rStyle w:val="blk"/>
          <w:i/>
        </w:rPr>
        <w:t xml:space="preserve">, от 13.07.2015г. </w:t>
      </w:r>
      <w:hyperlink r:id="rId27" w:anchor="dst100008" w:history="1">
        <w:r w:rsidRPr="00342F2B">
          <w:rPr>
            <w:rStyle w:val="ac"/>
            <w:i/>
          </w:rPr>
          <w:t>№ 238-ФЗ</w:t>
        </w:r>
      </w:hyperlink>
      <w:r w:rsidRPr="00342F2B">
        <w:rPr>
          <w:rStyle w:val="blk"/>
          <w:i/>
        </w:rPr>
        <w:t xml:space="preserve">, от 14.12.2015г. </w:t>
      </w:r>
      <w:hyperlink r:id="rId28" w:anchor="dst100016" w:history="1">
        <w:r w:rsidRPr="00342F2B">
          <w:rPr>
            <w:rStyle w:val="ac"/>
            <w:i/>
          </w:rPr>
          <w:t>№ 370-ФЗ</w:t>
        </w:r>
      </w:hyperlink>
      <w:proofErr w:type="gramStart"/>
      <w:r>
        <w:t xml:space="preserve"> </w:t>
      </w:r>
      <w:r w:rsidRPr="00342F2B">
        <w:rPr>
          <w:rStyle w:val="blk"/>
          <w:i/>
        </w:rPr>
        <w:t>,</w:t>
      </w:r>
      <w:proofErr w:type="gramEnd"/>
      <w:r w:rsidRPr="00342F2B">
        <w:rPr>
          <w:rStyle w:val="blk"/>
          <w:i/>
        </w:rPr>
        <w:t xml:space="preserve">от 29.12.2015г. </w:t>
      </w:r>
      <w:hyperlink r:id="rId29" w:anchor="dst100128" w:history="1">
        <w:r w:rsidRPr="00342F2B">
          <w:rPr>
            <w:rStyle w:val="ac"/>
            <w:i/>
          </w:rPr>
          <w:t>№ 388-ФЗ</w:t>
        </w:r>
      </w:hyperlink>
      <w:r w:rsidRPr="00342F2B">
        <w:rPr>
          <w:rStyle w:val="blk"/>
          <w:i/>
        </w:rPr>
        <w:t xml:space="preserve">, от 29.12.2015г. </w:t>
      </w:r>
      <w:hyperlink r:id="rId30" w:anchor="dst100033" w:history="1">
        <w:r w:rsidRPr="00342F2B">
          <w:rPr>
            <w:rStyle w:val="ac"/>
            <w:i/>
          </w:rPr>
          <w:t>№ 389-ФЗ</w:t>
        </w:r>
      </w:hyperlink>
      <w:r w:rsidRPr="00342F2B">
        <w:rPr>
          <w:rStyle w:val="blk"/>
          <w:i/>
        </w:rPr>
        <w:t xml:space="preserve">, от 29.12.2015г. </w:t>
      </w:r>
      <w:hyperlink r:id="rId31" w:anchor="dst100101" w:history="1">
        <w:r w:rsidRPr="00342F2B">
          <w:rPr>
            <w:rStyle w:val="ac"/>
            <w:i/>
          </w:rPr>
          <w:t>№ 404-ФЗ</w:t>
        </w:r>
      </w:hyperlink>
      <w:r w:rsidRPr="00342F2B">
        <w:rPr>
          <w:rStyle w:val="blk"/>
          <w:i/>
        </w:rPr>
        <w:t xml:space="preserve">,от 30.12.2015г. </w:t>
      </w:r>
      <w:hyperlink r:id="rId32" w:anchor="dst100008" w:history="1">
        <w:r w:rsidRPr="00342F2B">
          <w:rPr>
            <w:rStyle w:val="ac"/>
            <w:i/>
          </w:rPr>
          <w:t>№458-ФЗ</w:t>
        </w:r>
      </w:hyperlink>
      <w:r w:rsidRPr="00342F2B">
        <w:rPr>
          <w:rStyle w:val="blk"/>
          <w:i/>
        </w:rPr>
        <w:t xml:space="preserve">,от 02.03.2016г. </w:t>
      </w:r>
      <w:hyperlink r:id="rId33" w:anchor="dst100008" w:history="1">
        <w:r w:rsidRPr="00342F2B">
          <w:rPr>
            <w:rStyle w:val="ac"/>
            <w:i/>
          </w:rPr>
          <w:t>№ 46-ФЗ</w:t>
        </w:r>
      </w:hyperlink>
      <w:r w:rsidRPr="00342F2B">
        <w:rPr>
          <w:rStyle w:val="blk"/>
          <w:i/>
        </w:rPr>
        <w:t xml:space="preserve">, с изменениями, внесенными Федеральными законами от 04.06.2014г. </w:t>
      </w:r>
      <w:hyperlink r:id="rId34" w:anchor="dst100334" w:history="1">
        <w:r w:rsidRPr="00342F2B">
          <w:rPr>
            <w:rStyle w:val="ac"/>
            <w:i/>
          </w:rPr>
          <w:t>№145-ФЗ</w:t>
        </w:r>
      </w:hyperlink>
      <w:r w:rsidRPr="00342F2B">
        <w:rPr>
          <w:rStyle w:val="blk"/>
          <w:i/>
        </w:rPr>
        <w:t xml:space="preserve">,от 06.04.201г.  </w:t>
      </w:r>
      <w:hyperlink r:id="rId35" w:anchor="dst100032" w:history="1">
        <w:r w:rsidRPr="00342F2B">
          <w:rPr>
            <w:rStyle w:val="ac"/>
            <w:i/>
          </w:rPr>
          <w:t>№ 68-ФЗ</w:t>
        </w:r>
      </w:hyperlink>
      <w:r w:rsidRPr="00342F2B">
        <w:rPr>
          <w:rStyle w:val="blk"/>
          <w:i/>
        </w:rPr>
        <w:t>).</w:t>
      </w:r>
    </w:p>
    <w:p w:rsidR="009E6A9B" w:rsidRPr="00342F2B" w:rsidRDefault="009E6A9B" w:rsidP="009E6A9B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42F2B">
        <w:rPr>
          <w:bCs/>
          <w:sz w:val="28"/>
          <w:szCs w:val="28"/>
        </w:rPr>
        <w:t xml:space="preserve">Порядок 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 </w:t>
      </w:r>
      <w:r w:rsidRPr="00342F2B">
        <w:rPr>
          <w:bCs/>
          <w:i/>
        </w:rPr>
        <w:t xml:space="preserve">(утвержден приказом </w:t>
      </w:r>
      <w:proofErr w:type="spellStart"/>
      <w:r w:rsidRPr="00342F2B">
        <w:rPr>
          <w:bCs/>
          <w:i/>
        </w:rPr>
        <w:t>Минобрнауки</w:t>
      </w:r>
      <w:proofErr w:type="spellEnd"/>
      <w:r w:rsidRPr="00342F2B">
        <w:rPr>
          <w:bCs/>
          <w:i/>
        </w:rPr>
        <w:t xml:space="preserve"> РФ от 30 августа 2013 года №1015, с изменениями от 17 июля 2015 года №734);</w:t>
      </w:r>
    </w:p>
    <w:p w:rsidR="009E6A9B" w:rsidRPr="00342F2B" w:rsidRDefault="009E6A9B" w:rsidP="009E6A9B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42F2B">
        <w:rPr>
          <w:bCs/>
          <w:sz w:val="28"/>
          <w:szCs w:val="28"/>
        </w:rPr>
        <w:t xml:space="preserve">Санитарно-эпидемиологические требования к условиям и организации обучения в общеобразовательных учреждениях </w:t>
      </w:r>
      <w:proofErr w:type="spellStart"/>
      <w:r>
        <w:rPr>
          <w:bCs/>
          <w:sz w:val="28"/>
          <w:szCs w:val="28"/>
        </w:rPr>
        <w:t>СанПиН</w:t>
      </w:r>
      <w:proofErr w:type="spellEnd"/>
      <w:r>
        <w:rPr>
          <w:bCs/>
          <w:sz w:val="28"/>
          <w:szCs w:val="28"/>
        </w:rPr>
        <w:t xml:space="preserve"> 2.4.2.</w:t>
      </w:r>
      <w:r w:rsidRPr="00342F2B">
        <w:rPr>
          <w:bCs/>
          <w:sz w:val="28"/>
          <w:szCs w:val="28"/>
        </w:rPr>
        <w:t>2821-10</w:t>
      </w:r>
      <w:r>
        <w:rPr>
          <w:bCs/>
          <w:sz w:val="28"/>
          <w:szCs w:val="28"/>
        </w:rPr>
        <w:t xml:space="preserve"> </w:t>
      </w:r>
      <w:r w:rsidRPr="00342F2B">
        <w:rPr>
          <w:bCs/>
          <w:i/>
        </w:rPr>
        <w:t>(утверждены Постановлением Главного государственного санитарного врача РФ от 29 декабря 2010 года №189,  с изменениями от 29.06.2011 г. № 85, от 25.12.2013 № 72, от 24.11.2015 № 81)</w:t>
      </w:r>
      <w:r w:rsidRPr="00342F2B">
        <w:rPr>
          <w:bCs/>
          <w:sz w:val="28"/>
          <w:szCs w:val="28"/>
        </w:rPr>
        <w:t>;</w:t>
      </w:r>
    </w:p>
    <w:p w:rsidR="009E6A9B" w:rsidRPr="0079348F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79348F">
        <w:rPr>
          <w:rFonts w:ascii="Times New Roman" w:hAnsi="Times New Roman"/>
          <w:b/>
          <w:sz w:val="28"/>
          <w:szCs w:val="28"/>
        </w:rPr>
        <w:t xml:space="preserve">- </w:t>
      </w:r>
      <w:r w:rsidRPr="0079348F">
        <w:rPr>
          <w:rFonts w:ascii="Times New Roman" w:hAnsi="Times New Roman"/>
          <w:color w:val="000000"/>
          <w:sz w:val="28"/>
          <w:szCs w:val="28"/>
        </w:rPr>
        <w:t xml:space="preserve">Федеральная целевая программа развития образования на 2016-2020 годы </w:t>
      </w:r>
      <w:r w:rsidRPr="0079348F">
        <w:rPr>
          <w:rFonts w:ascii="Times New Roman" w:hAnsi="Times New Roman"/>
          <w:i/>
          <w:color w:val="000000"/>
        </w:rPr>
        <w:t>(утверждена Постановлением Правительства Российской Федерации от 23 мая 2015 года №497);</w:t>
      </w:r>
    </w:p>
    <w:p w:rsidR="009E6A9B" w:rsidRDefault="009E6A9B" w:rsidP="009E6A9B">
      <w:pPr>
        <w:jc w:val="both"/>
        <w:rPr>
          <w:i/>
          <w:color w:val="000000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Pr="00B16C19">
        <w:rPr>
          <w:color w:val="000000"/>
          <w:sz w:val="28"/>
          <w:szCs w:val="28"/>
        </w:rPr>
        <w:t>Стратеги</w:t>
      </w:r>
      <w:r>
        <w:rPr>
          <w:color w:val="000000"/>
          <w:sz w:val="28"/>
          <w:szCs w:val="28"/>
        </w:rPr>
        <w:t>я</w:t>
      </w:r>
      <w:r w:rsidRPr="00B16C19">
        <w:rPr>
          <w:color w:val="000000"/>
          <w:sz w:val="28"/>
          <w:szCs w:val="28"/>
        </w:rPr>
        <w:t xml:space="preserve"> развития воспитания в Российской Федерации на период до 2025 года</w:t>
      </w:r>
      <w:r w:rsidRPr="00B16C19">
        <w:rPr>
          <w:rFonts w:ascii="Arial" w:hAnsi="Arial" w:cs="Arial"/>
          <w:sz w:val="35"/>
          <w:szCs w:val="35"/>
        </w:rPr>
        <w:t xml:space="preserve"> </w:t>
      </w:r>
      <w:r w:rsidRPr="0099675D">
        <w:rPr>
          <w:i/>
          <w:color w:val="000000"/>
        </w:rPr>
        <w:t xml:space="preserve"> </w:t>
      </w:r>
      <w:r>
        <w:rPr>
          <w:i/>
          <w:color w:val="000000"/>
        </w:rPr>
        <w:t>(утверждена  Распоряжением Правительства РФ от 29.</w:t>
      </w:r>
      <w:proofErr w:type="gramEnd"/>
      <w:r>
        <w:rPr>
          <w:i/>
          <w:color w:val="000000"/>
        </w:rPr>
        <w:t xml:space="preserve"> </w:t>
      </w:r>
      <w:proofErr w:type="gramStart"/>
      <w:r>
        <w:rPr>
          <w:i/>
          <w:color w:val="000000"/>
        </w:rPr>
        <w:t>Мая 2015 года №996-р);</w:t>
      </w:r>
      <w:proofErr w:type="gramEnd"/>
    </w:p>
    <w:p w:rsidR="009E6A9B" w:rsidRDefault="009E6A9B" w:rsidP="009E6A9B">
      <w:pPr>
        <w:jc w:val="both"/>
        <w:rPr>
          <w:i/>
          <w:color w:val="000000"/>
        </w:rPr>
      </w:pPr>
      <w:r>
        <w:rPr>
          <w:i/>
          <w:color w:val="000000"/>
        </w:rPr>
        <w:t>-</w:t>
      </w:r>
      <w:r>
        <w:rPr>
          <w:color w:val="000000"/>
          <w:sz w:val="28"/>
          <w:szCs w:val="28"/>
        </w:rPr>
        <w:t>Концепция преподавания русского языка и литературы в Российской Федерации</w:t>
      </w:r>
      <w:r>
        <w:rPr>
          <w:i/>
          <w:color w:val="000000"/>
        </w:rPr>
        <w:t xml:space="preserve"> (утверждена  Распоряжением Правительства РФ от 9. апреля 2016 года №637-р);</w:t>
      </w:r>
    </w:p>
    <w:p w:rsidR="009E6A9B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342F2B">
        <w:rPr>
          <w:rFonts w:ascii="Times New Roman" w:hAnsi="Times New Roman"/>
          <w:color w:val="000000"/>
          <w:sz w:val="28"/>
          <w:szCs w:val="28"/>
        </w:rPr>
        <w:t>- Концепци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Федеральной целевой программы «Русский язык» на 2016-2020 годы </w:t>
      </w:r>
      <w:r w:rsidRPr="0099675D">
        <w:rPr>
          <w:rFonts w:ascii="Times New Roman" w:hAnsi="Times New Roman"/>
          <w:i/>
          <w:color w:val="000000"/>
        </w:rPr>
        <w:t xml:space="preserve">(утверждена  распоряжением Правительства Российской Федерации  от 20 декабря </w:t>
      </w:r>
      <w:smartTag w:uri="urn:schemas-microsoft-com:office:smarttags" w:element="metricconverter">
        <w:smartTagPr>
          <w:attr w:name="ProductID" w:val="2014 г"/>
        </w:smartTagPr>
        <w:r w:rsidRPr="0099675D">
          <w:rPr>
            <w:rFonts w:ascii="Times New Roman" w:hAnsi="Times New Roman"/>
            <w:i/>
            <w:color w:val="000000"/>
          </w:rPr>
          <w:t>2014 г</w:t>
        </w:r>
      </w:smartTag>
      <w:r w:rsidRPr="0099675D">
        <w:rPr>
          <w:rFonts w:ascii="Times New Roman" w:hAnsi="Times New Roman"/>
          <w:i/>
          <w:color w:val="000000"/>
        </w:rPr>
        <w:t xml:space="preserve">. </w:t>
      </w:r>
      <w:r>
        <w:rPr>
          <w:rFonts w:ascii="Times New Roman" w:hAnsi="Times New Roman"/>
          <w:i/>
          <w:color w:val="000000"/>
        </w:rPr>
        <w:t>№</w:t>
      </w:r>
      <w:r w:rsidRPr="0099675D">
        <w:rPr>
          <w:rFonts w:ascii="Times New Roman" w:hAnsi="Times New Roman"/>
          <w:i/>
          <w:color w:val="000000"/>
        </w:rPr>
        <w:t xml:space="preserve"> 2647-р);</w:t>
      </w:r>
    </w:p>
    <w:p w:rsidR="009E6A9B" w:rsidRPr="008E3CF0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8E3CF0">
        <w:rPr>
          <w:rFonts w:ascii="Times New Roman" w:hAnsi="Times New Roman"/>
          <w:sz w:val="28"/>
          <w:szCs w:val="28"/>
        </w:rPr>
        <w:t>- Концепции преподавания русского языка и литературы в Российской Федерации</w:t>
      </w:r>
      <w:r w:rsidRPr="008E3CF0">
        <w:rPr>
          <w:rFonts w:ascii="Times New Roman" w:hAnsi="Times New Roman"/>
        </w:rPr>
        <w:t xml:space="preserve"> </w:t>
      </w:r>
      <w:r w:rsidRPr="008E3CF0">
        <w:rPr>
          <w:rFonts w:ascii="Times New Roman" w:hAnsi="Times New Roman"/>
          <w:i/>
        </w:rPr>
        <w:t xml:space="preserve">(утверждена распоряжением Правительства </w:t>
      </w:r>
      <w:r w:rsidRPr="008E3CF0">
        <w:rPr>
          <w:rFonts w:ascii="Times New Roman" w:hAnsi="Times New Roman"/>
          <w:i/>
          <w:color w:val="000000"/>
        </w:rPr>
        <w:t xml:space="preserve">Российской Федерации  </w:t>
      </w:r>
      <w:r>
        <w:rPr>
          <w:rFonts w:ascii="Times New Roman" w:hAnsi="Times New Roman"/>
          <w:i/>
        </w:rPr>
        <w:t>от 09.04.2016 №</w:t>
      </w:r>
      <w:r w:rsidRPr="008E3CF0">
        <w:rPr>
          <w:rFonts w:ascii="Times New Roman" w:hAnsi="Times New Roman"/>
          <w:i/>
        </w:rPr>
        <w:t xml:space="preserve"> 637-р);</w:t>
      </w:r>
    </w:p>
    <w:p w:rsidR="009E6A9B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- </w:t>
      </w:r>
      <w:r w:rsidRPr="00342F2B">
        <w:rPr>
          <w:rFonts w:ascii="Times New Roman" w:hAnsi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целев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«Русский язык» на 2016-2020 годы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3640">
        <w:rPr>
          <w:rFonts w:ascii="Times New Roman" w:hAnsi="Times New Roman"/>
          <w:i/>
          <w:color w:val="000000"/>
        </w:rPr>
        <w:t>(утверждена Постановлением правительства Российской Федерации от 20 мая 2015 года №481, в редакции изменений  от 02 апреля 2016 года № 264);</w:t>
      </w:r>
    </w:p>
    <w:p w:rsidR="009E6A9B" w:rsidRPr="007B5C21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u w:val="single"/>
        </w:rPr>
      </w:pPr>
      <w:r w:rsidRPr="00133925">
        <w:rPr>
          <w:rFonts w:ascii="Times New Roman" w:hAnsi="Times New Roman"/>
          <w:color w:val="000000"/>
          <w:sz w:val="28"/>
          <w:szCs w:val="28"/>
        </w:rPr>
        <w:lastRenderedPageBreak/>
        <w:t xml:space="preserve">- Концепция </w:t>
      </w:r>
      <w:r>
        <w:rPr>
          <w:rFonts w:ascii="Times New Roman" w:hAnsi="Times New Roman"/>
          <w:color w:val="000000"/>
          <w:sz w:val="28"/>
          <w:szCs w:val="28"/>
        </w:rPr>
        <w:t xml:space="preserve">нового учебно-методического комплекса по отечественной истории </w:t>
      </w:r>
      <w:r w:rsidRPr="007B5C21">
        <w:rPr>
          <w:rFonts w:ascii="Times New Roman" w:hAnsi="Times New Roman"/>
          <w:color w:val="000000"/>
          <w:sz w:val="28"/>
          <w:szCs w:val="28"/>
          <w:u w:val="single"/>
        </w:rPr>
        <w:t>(</w:t>
      </w:r>
      <w:hyperlink r:id="rId36" w:history="1">
        <w:r w:rsidRPr="007B5C21">
          <w:rPr>
            <w:rFonts w:ascii="Times New Roman" w:hAnsi="Times New Roman"/>
            <w:bCs/>
            <w:i/>
            <w:u w:val="single"/>
            <w:lang w:val="en-US"/>
          </w:rPr>
          <w:t>http</w:t>
        </w:r>
      </w:hyperlink>
      <w:hyperlink r:id="rId37" w:history="1">
        <w:r w:rsidRPr="007B5C21">
          <w:rPr>
            <w:rFonts w:ascii="Times New Roman" w:hAnsi="Times New Roman"/>
            <w:bCs/>
            <w:i/>
            <w:u w:val="single"/>
          </w:rPr>
          <w:t>://</w:t>
        </w:r>
      </w:hyperlink>
      <w:hyperlink r:id="rId38" w:history="1">
        <w:r w:rsidRPr="007B5C21">
          <w:rPr>
            <w:rFonts w:ascii="Times New Roman" w:hAnsi="Times New Roman"/>
            <w:bCs/>
            <w:i/>
            <w:u w:val="single"/>
            <w:lang w:val="en-US"/>
          </w:rPr>
          <w:t>rushistory</w:t>
        </w:r>
      </w:hyperlink>
      <w:hyperlink r:id="rId39" w:history="1">
        <w:r w:rsidRPr="007B5C21">
          <w:rPr>
            <w:rFonts w:ascii="Times New Roman" w:hAnsi="Times New Roman"/>
            <w:bCs/>
            <w:i/>
            <w:u w:val="single"/>
          </w:rPr>
          <w:t>.</w:t>
        </w:r>
      </w:hyperlink>
      <w:hyperlink r:id="rId40" w:history="1">
        <w:r w:rsidRPr="007B5C21">
          <w:rPr>
            <w:rFonts w:ascii="Times New Roman" w:hAnsi="Times New Roman"/>
            <w:bCs/>
            <w:i/>
            <w:u w:val="single"/>
            <w:lang w:val="en-US"/>
          </w:rPr>
          <w:t>org</w:t>
        </w:r>
      </w:hyperlink>
      <w:hyperlink r:id="rId41" w:history="1">
        <w:r w:rsidRPr="007B5C21">
          <w:rPr>
            <w:rFonts w:ascii="Times New Roman" w:hAnsi="Times New Roman"/>
            <w:bCs/>
            <w:i/>
            <w:u w:val="single"/>
          </w:rPr>
          <w:t>/?</w:t>
        </w:r>
      </w:hyperlink>
      <w:hyperlink r:id="rId42" w:history="1">
        <w:r w:rsidRPr="007B5C21">
          <w:rPr>
            <w:rFonts w:ascii="Times New Roman" w:hAnsi="Times New Roman"/>
            <w:bCs/>
            <w:i/>
            <w:u w:val="single"/>
            <w:lang w:val="en-US"/>
          </w:rPr>
          <w:t>page</w:t>
        </w:r>
      </w:hyperlink>
      <w:hyperlink r:id="rId43" w:history="1">
        <w:r w:rsidRPr="007B5C21">
          <w:rPr>
            <w:rFonts w:ascii="Times New Roman" w:hAnsi="Times New Roman"/>
            <w:bCs/>
            <w:i/>
            <w:u w:val="single"/>
          </w:rPr>
          <w:t>_</w:t>
        </w:r>
      </w:hyperlink>
      <w:hyperlink r:id="rId44" w:history="1">
        <w:r w:rsidRPr="007B5C21">
          <w:rPr>
            <w:rFonts w:ascii="Times New Roman" w:hAnsi="Times New Roman"/>
            <w:bCs/>
            <w:i/>
            <w:u w:val="single"/>
            <w:lang w:val="en-US"/>
          </w:rPr>
          <w:t>id</w:t>
        </w:r>
      </w:hyperlink>
      <w:hyperlink r:id="rId45" w:history="1">
        <w:r w:rsidRPr="007B5C21">
          <w:rPr>
            <w:rFonts w:ascii="Times New Roman" w:hAnsi="Times New Roman"/>
            <w:bCs/>
            <w:i/>
            <w:u w:val="single"/>
          </w:rPr>
          <w:t>=1800</w:t>
        </w:r>
      </w:hyperlink>
      <w:r w:rsidRPr="007B5C21">
        <w:rPr>
          <w:rFonts w:ascii="Times New Roman" w:hAnsi="Times New Roman"/>
          <w:i/>
          <w:u w:val="single"/>
        </w:rPr>
        <w:t>)</w:t>
      </w:r>
      <w:r>
        <w:rPr>
          <w:rFonts w:ascii="Times New Roman" w:hAnsi="Times New Roman"/>
          <w:i/>
          <w:u w:val="single"/>
        </w:rPr>
        <w:t>;</w:t>
      </w:r>
    </w:p>
    <w:p w:rsidR="009E6A9B" w:rsidRPr="00FF0F55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18B1">
        <w:rPr>
          <w:rFonts w:ascii="Times New Roman" w:hAnsi="Times New Roman"/>
          <w:b/>
          <w:color w:val="000000"/>
          <w:sz w:val="28"/>
          <w:szCs w:val="28"/>
        </w:rPr>
        <w:t>-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Концепци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развития математического образования в Российской Федерации </w:t>
      </w:r>
      <w:r w:rsidRPr="00332513">
        <w:rPr>
          <w:rFonts w:ascii="Times New Roman" w:hAnsi="Times New Roman"/>
          <w:color w:val="000000"/>
        </w:rPr>
        <w:t>(утверждена распоряжением Правительства России от 24 декабря 2013 года № 2506-р);</w:t>
      </w:r>
    </w:p>
    <w:p w:rsidR="009E6A9B" w:rsidRPr="00FF0F55" w:rsidRDefault="009E6A9B" w:rsidP="009E6A9B">
      <w:pPr>
        <w:jc w:val="both"/>
        <w:rPr>
          <w:i/>
        </w:rPr>
      </w:pPr>
      <w:r w:rsidRPr="009E18B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С</w:t>
      </w:r>
      <w:r>
        <w:rPr>
          <w:sz w:val="28"/>
          <w:szCs w:val="28"/>
        </w:rPr>
        <w:t xml:space="preserve">тратегия </w:t>
      </w:r>
      <w:r w:rsidRPr="00FF0F55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физической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2020 года</w:t>
      </w:r>
      <w:r>
        <w:rPr>
          <w:sz w:val="28"/>
          <w:szCs w:val="28"/>
        </w:rPr>
        <w:t xml:space="preserve"> </w:t>
      </w:r>
      <w:r w:rsidRPr="00FF0F55">
        <w:rPr>
          <w:i/>
        </w:rPr>
        <w:t>(утверждена Распоряжение Правительства  Российской федерации от  7 августа 2009 года №1101-р);</w:t>
      </w:r>
    </w:p>
    <w:p w:rsidR="009E6A9B" w:rsidRPr="00483640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9E18B1">
        <w:rPr>
          <w:rFonts w:ascii="Times New Roman" w:hAnsi="Times New Roman"/>
          <w:b/>
          <w:sz w:val="28"/>
          <w:szCs w:val="28"/>
        </w:rPr>
        <w:t>-</w:t>
      </w:r>
      <w:r w:rsidRPr="00342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342F2B">
        <w:rPr>
          <w:rFonts w:ascii="Times New Roman" w:hAnsi="Times New Roman"/>
          <w:sz w:val="28"/>
          <w:szCs w:val="28"/>
        </w:rPr>
        <w:t>едеральны</w:t>
      </w:r>
      <w:r>
        <w:rPr>
          <w:rFonts w:ascii="Times New Roman" w:hAnsi="Times New Roman"/>
          <w:sz w:val="28"/>
          <w:szCs w:val="28"/>
        </w:rPr>
        <w:t>й</w:t>
      </w:r>
      <w:r w:rsidRPr="00342F2B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342F2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342F2B">
        <w:rPr>
          <w:rFonts w:ascii="Times New Roman" w:hAnsi="Times New Roman"/>
          <w:sz w:val="28"/>
          <w:szCs w:val="28"/>
        </w:rPr>
        <w:t xml:space="preserve"> учебников, рекоменд</w:t>
      </w:r>
      <w:r>
        <w:rPr>
          <w:rFonts w:ascii="Times New Roman" w:hAnsi="Times New Roman"/>
          <w:sz w:val="28"/>
          <w:szCs w:val="28"/>
        </w:rPr>
        <w:t>уемых</w:t>
      </w:r>
      <w:r w:rsidRPr="00342F2B">
        <w:rPr>
          <w:rFonts w:ascii="Times New Roman" w:hAnsi="Times New Roman"/>
          <w:sz w:val="28"/>
          <w:szCs w:val="28"/>
        </w:rPr>
        <w:t xml:space="preserve"> к использованию</w:t>
      </w:r>
      <w:r>
        <w:rPr>
          <w:rFonts w:ascii="Times New Roman" w:hAnsi="Times New Roman"/>
          <w:sz w:val="28"/>
          <w:szCs w:val="28"/>
        </w:rPr>
        <w:t xml:space="preserve"> при реализации имеющих государственную аккредитацию</w:t>
      </w:r>
      <w:r w:rsidRPr="00342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образовательных программ начального общего, основного общего, среднего общего образования </w:t>
      </w:r>
      <w:r w:rsidRPr="00483640">
        <w:rPr>
          <w:rFonts w:ascii="Times New Roman" w:hAnsi="Times New Roman"/>
          <w:i/>
        </w:rPr>
        <w:t xml:space="preserve">(утвержден приказом </w:t>
      </w:r>
      <w:r>
        <w:rPr>
          <w:rFonts w:ascii="Times New Roman" w:hAnsi="Times New Roman"/>
          <w:i/>
        </w:rPr>
        <w:t>М</w:t>
      </w:r>
      <w:r w:rsidRPr="00483640">
        <w:rPr>
          <w:rFonts w:ascii="Times New Roman" w:hAnsi="Times New Roman"/>
          <w:i/>
        </w:rPr>
        <w:t>инистерства образования и науки РФ от 31.03.2014</w:t>
      </w:r>
      <w:r>
        <w:rPr>
          <w:rFonts w:ascii="Times New Roman" w:hAnsi="Times New Roman"/>
          <w:i/>
        </w:rPr>
        <w:t>г.</w:t>
      </w:r>
      <w:r w:rsidRPr="00483640">
        <w:rPr>
          <w:rFonts w:ascii="Times New Roman" w:hAnsi="Times New Roman"/>
          <w:i/>
        </w:rPr>
        <w:t xml:space="preserve"> № 253</w:t>
      </w:r>
      <w:r w:rsidRPr="00342F2B">
        <w:rPr>
          <w:rFonts w:ascii="Times New Roman" w:hAnsi="Times New Roman"/>
          <w:sz w:val="28"/>
          <w:szCs w:val="28"/>
        </w:rPr>
        <w:t xml:space="preserve"> </w:t>
      </w:r>
      <w:r w:rsidRPr="00483640">
        <w:rPr>
          <w:rFonts w:ascii="Times New Roman" w:hAnsi="Times New Roman"/>
          <w:i/>
          <w:color w:val="000000"/>
        </w:rPr>
        <w:t>с изменениями, внесенными</w:t>
      </w:r>
      <w:r>
        <w:rPr>
          <w:rFonts w:ascii="Times New Roman" w:hAnsi="Times New Roman"/>
          <w:i/>
          <w:color w:val="000000"/>
        </w:rPr>
        <w:t xml:space="preserve"> </w:t>
      </w:r>
      <w:hyperlink r:id="rId46" w:history="1">
        <w:r w:rsidRPr="00483640">
          <w:rPr>
            <w:rFonts w:ascii="Times New Roman" w:hAnsi="Times New Roman"/>
            <w:i/>
            <w:color w:val="000000"/>
          </w:rPr>
          <w:t>приказ</w:t>
        </w:r>
        <w:r>
          <w:rPr>
            <w:rFonts w:ascii="Times New Roman" w:hAnsi="Times New Roman"/>
            <w:i/>
            <w:color w:val="000000"/>
          </w:rPr>
          <w:t>ами</w:t>
        </w:r>
        <w:r w:rsidRPr="00483640">
          <w:rPr>
            <w:rFonts w:ascii="Times New Roman" w:hAnsi="Times New Roman"/>
            <w:i/>
            <w:color w:val="000000"/>
          </w:rPr>
          <w:t xml:space="preserve"> от </w:t>
        </w:r>
        <w:r>
          <w:rPr>
            <w:rFonts w:ascii="Times New Roman" w:hAnsi="Times New Roman"/>
            <w:i/>
            <w:color w:val="000000"/>
          </w:rPr>
          <w:t>08.06.</w:t>
        </w:r>
        <w:r w:rsidRPr="00483640">
          <w:rPr>
            <w:rFonts w:ascii="Times New Roman" w:hAnsi="Times New Roman"/>
            <w:i/>
            <w:color w:val="000000"/>
          </w:rPr>
          <w:t>2015 г</w:t>
        </w:r>
        <w:r>
          <w:rPr>
            <w:rFonts w:ascii="Times New Roman" w:hAnsi="Times New Roman"/>
            <w:i/>
            <w:color w:val="000000"/>
          </w:rPr>
          <w:t>.№</w:t>
        </w:r>
        <w:r w:rsidRPr="00483640">
          <w:rPr>
            <w:rFonts w:ascii="Times New Roman" w:hAnsi="Times New Roman"/>
            <w:i/>
            <w:color w:val="000000"/>
          </w:rPr>
          <w:t>576</w:t>
        </w:r>
      </w:hyperlink>
      <w:r w:rsidRPr="00483640">
        <w:rPr>
          <w:rFonts w:ascii="Times New Roman" w:hAnsi="Times New Roman"/>
          <w:i/>
          <w:color w:val="000000"/>
        </w:rPr>
        <w:t>; </w:t>
      </w:r>
      <w:hyperlink r:id="rId47" w:history="1">
        <w:r w:rsidRPr="00483640">
          <w:rPr>
            <w:rFonts w:ascii="Times New Roman" w:hAnsi="Times New Roman"/>
            <w:i/>
            <w:color w:val="000000"/>
          </w:rPr>
          <w:t xml:space="preserve"> от 28</w:t>
        </w:r>
        <w:r>
          <w:rPr>
            <w:rFonts w:ascii="Times New Roman" w:hAnsi="Times New Roman"/>
            <w:i/>
            <w:color w:val="000000"/>
          </w:rPr>
          <w:t>.</w:t>
        </w:r>
        <w:r w:rsidRPr="00483640">
          <w:rPr>
            <w:rFonts w:ascii="Times New Roman" w:hAnsi="Times New Roman"/>
            <w:i/>
            <w:color w:val="000000"/>
          </w:rPr>
          <w:t xml:space="preserve"> </w:t>
        </w:r>
        <w:r>
          <w:rPr>
            <w:rFonts w:ascii="Times New Roman" w:hAnsi="Times New Roman"/>
            <w:i/>
            <w:color w:val="000000"/>
          </w:rPr>
          <w:t>12.</w:t>
        </w:r>
        <w:r w:rsidRPr="00483640">
          <w:rPr>
            <w:rFonts w:ascii="Times New Roman" w:hAnsi="Times New Roman"/>
            <w:i/>
            <w:color w:val="000000"/>
          </w:rPr>
          <w:t>2015 г</w:t>
        </w:r>
        <w:r>
          <w:rPr>
            <w:rFonts w:ascii="Times New Roman" w:hAnsi="Times New Roman"/>
            <w:i/>
            <w:color w:val="000000"/>
          </w:rPr>
          <w:t>.</w:t>
        </w:r>
        <w:r w:rsidRPr="00483640">
          <w:rPr>
            <w:rFonts w:ascii="Times New Roman" w:hAnsi="Times New Roman"/>
            <w:i/>
            <w:color w:val="000000"/>
          </w:rPr>
          <w:t xml:space="preserve"> </w:t>
        </w:r>
        <w:r>
          <w:rPr>
            <w:rFonts w:ascii="Times New Roman" w:hAnsi="Times New Roman"/>
            <w:i/>
            <w:color w:val="000000"/>
          </w:rPr>
          <w:t>№</w:t>
        </w:r>
        <w:r w:rsidRPr="00483640">
          <w:rPr>
            <w:rFonts w:ascii="Times New Roman" w:hAnsi="Times New Roman"/>
            <w:i/>
            <w:color w:val="000000"/>
          </w:rPr>
          <w:t>1529</w:t>
        </w:r>
      </w:hyperlink>
      <w:r w:rsidRPr="00483640">
        <w:rPr>
          <w:rFonts w:ascii="Times New Roman" w:hAnsi="Times New Roman"/>
          <w:i/>
          <w:color w:val="000000"/>
        </w:rPr>
        <w:t xml:space="preserve">; </w:t>
      </w:r>
      <w:hyperlink r:id="rId48" w:history="1">
        <w:r w:rsidRPr="00483640">
          <w:rPr>
            <w:rFonts w:ascii="Times New Roman" w:hAnsi="Times New Roman"/>
            <w:i/>
            <w:color w:val="000000"/>
          </w:rPr>
          <w:t xml:space="preserve"> о</w:t>
        </w:r>
        <w:r>
          <w:rPr>
            <w:rFonts w:ascii="Times New Roman" w:hAnsi="Times New Roman"/>
            <w:i/>
            <w:color w:val="000000"/>
          </w:rPr>
          <w:t>т 21.04.</w:t>
        </w:r>
        <w:r w:rsidRPr="00483640">
          <w:rPr>
            <w:rFonts w:ascii="Times New Roman" w:hAnsi="Times New Roman"/>
            <w:i/>
            <w:color w:val="000000"/>
          </w:rPr>
          <w:t>2016 г</w:t>
        </w:r>
        <w:r>
          <w:rPr>
            <w:rFonts w:ascii="Times New Roman" w:hAnsi="Times New Roman"/>
            <w:i/>
            <w:color w:val="000000"/>
          </w:rPr>
          <w:t>.</w:t>
        </w:r>
        <w:r w:rsidRPr="00483640">
          <w:rPr>
            <w:rFonts w:ascii="Times New Roman" w:hAnsi="Times New Roman"/>
            <w:i/>
            <w:color w:val="000000"/>
          </w:rPr>
          <w:t xml:space="preserve"> </w:t>
        </w:r>
        <w:r>
          <w:rPr>
            <w:rFonts w:ascii="Times New Roman" w:hAnsi="Times New Roman"/>
            <w:i/>
            <w:color w:val="000000"/>
          </w:rPr>
          <w:t>№</w:t>
        </w:r>
        <w:r w:rsidRPr="00483640">
          <w:rPr>
            <w:rFonts w:ascii="Times New Roman" w:hAnsi="Times New Roman"/>
            <w:i/>
            <w:color w:val="000000"/>
          </w:rPr>
          <w:t>459</w:t>
        </w:r>
      </w:hyperlink>
      <w:r>
        <w:rPr>
          <w:rFonts w:ascii="Times New Roman" w:hAnsi="Times New Roman"/>
          <w:i/>
          <w:color w:val="000000"/>
        </w:rPr>
        <w:t xml:space="preserve">); </w:t>
      </w:r>
    </w:p>
    <w:p w:rsidR="009E6A9B" w:rsidRPr="000A0528" w:rsidRDefault="009E6A9B" w:rsidP="009E6A9B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342F2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342F2B">
        <w:rPr>
          <w:rFonts w:ascii="Times New Roman" w:hAnsi="Times New Roman"/>
          <w:sz w:val="28"/>
          <w:szCs w:val="28"/>
        </w:rPr>
        <w:t>ереч</w:t>
      </w:r>
      <w:r>
        <w:rPr>
          <w:rFonts w:ascii="Times New Roman" w:hAnsi="Times New Roman"/>
          <w:sz w:val="28"/>
          <w:szCs w:val="28"/>
        </w:rPr>
        <w:t>е</w:t>
      </w:r>
      <w:r w:rsidRPr="00342F2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342F2B">
        <w:rPr>
          <w:rFonts w:ascii="Times New Roman" w:hAnsi="Times New Roman"/>
          <w:sz w:val="28"/>
          <w:szCs w:val="28"/>
        </w:rPr>
        <w:t xml:space="preserve">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</w:t>
      </w:r>
      <w:r w:rsidRPr="00A82DA0">
        <w:rPr>
          <w:rFonts w:ascii="Times New Roman" w:hAnsi="Times New Roman"/>
          <w:i/>
        </w:rPr>
        <w:t>(утвержден приказом Министерства образования и науки РФ от 14.12.2009 г. № 729, в редакции приказов от 13.01.2011 № 2, от 16.01.2012 №16)</w:t>
      </w:r>
      <w:r>
        <w:rPr>
          <w:rFonts w:ascii="Times New Roman" w:hAnsi="Times New Roman"/>
          <w:i/>
        </w:rPr>
        <w:t>.</w:t>
      </w:r>
    </w:p>
    <w:p w:rsidR="009E6A9B" w:rsidRDefault="009E6A9B" w:rsidP="009E6A9B">
      <w:pPr>
        <w:pStyle w:val="formattext"/>
        <w:spacing w:before="0" w:beforeAutospacing="0" w:after="0" w:afterAutospacing="0"/>
        <w:jc w:val="both"/>
        <w:rPr>
          <w:i/>
          <w:sz w:val="22"/>
          <w:szCs w:val="22"/>
        </w:rPr>
      </w:pPr>
      <w:r w:rsidRPr="009E18B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8604D">
        <w:rPr>
          <w:bCs/>
          <w:sz w:val="28"/>
          <w:szCs w:val="28"/>
        </w:rPr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 </w:t>
      </w:r>
      <w:r w:rsidRPr="0088604D">
        <w:rPr>
          <w:bCs/>
          <w:i/>
          <w:sz w:val="22"/>
          <w:szCs w:val="22"/>
        </w:rPr>
        <w:t xml:space="preserve">(утвержден приказом Минобразования РФ от 05.03.2004г. № 1089, в редакции </w:t>
      </w:r>
      <w:hyperlink r:id="rId49" w:history="1">
        <w:r w:rsidRPr="0088604D">
          <w:rPr>
            <w:rStyle w:val="ac"/>
            <w:i/>
            <w:sz w:val="22"/>
            <w:szCs w:val="22"/>
          </w:rPr>
          <w:t>приказов от 03.06. 2008 г. №164</w:t>
        </w:r>
      </w:hyperlink>
      <w:r w:rsidRPr="0088604D">
        <w:rPr>
          <w:i/>
          <w:sz w:val="22"/>
          <w:szCs w:val="22"/>
        </w:rPr>
        <w:t xml:space="preserve">; </w:t>
      </w:r>
      <w:hyperlink r:id="rId50" w:history="1">
        <w:r w:rsidRPr="0088604D">
          <w:rPr>
            <w:rStyle w:val="ac"/>
            <w:i/>
            <w:sz w:val="22"/>
            <w:szCs w:val="22"/>
          </w:rPr>
          <w:t xml:space="preserve"> от 31.08. 2009 г. № 320</w:t>
        </w:r>
      </w:hyperlink>
      <w:r w:rsidRPr="0088604D">
        <w:rPr>
          <w:i/>
          <w:sz w:val="22"/>
          <w:szCs w:val="22"/>
        </w:rPr>
        <w:t>;</w:t>
      </w:r>
      <w:hyperlink r:id="rId51" w:history="1">
        <w:r w:rsidRPr="0088604D">
          <w:rPr>
            <w:rStyle w:val="ac"/>
            <w:i/>
            <w:sz w:val="22"/>
            <w:szCs w:val="22"/>
          </w:rPr>
          <w:t xml:space="preserve"> от 19 .10.2009 г. № 427</w:t>
        </w:r>
      </w:hyperlink>
      <w:r w:rsidRPr="0088604D">
        <w:rPr>
          <w:i/>
          <w:sz w:val="22"/>
          <w:szCs w:val="22"/>
        </w:rPr>
        <w:t xml:space="preserve">; </w:t>
      </w:r>
      <w:hyperlink r:id="rId52" w:history="1">
        <w:r w:rsidRPr="0088604D">
          <w:rPr>
            <w:rStyle w:val="ac"/>
            <w:i/>
            <w:sz w:val="22"/>
            <w:szCs w:val="22"/>
          </w:rPr>
          <w:t xml:space="preserve"> от 10.11 2011 г. № 2643</w:t>
        </w:r>
      </w:hyperlink>
      <w:r w:rsidRPr="0088604D">
        <w:rPr>
          <w:i/>
          <w:sz w:val="22"/>
          <w:szCs w:val="22"/>
        </w:rPr>
        <w:t xml:space="preserve">, </w:t>
      </w:r>
      <w:hyperlink r:id="rId53" w:history="1">
        <w:r w:rsidRPr="0088604D">
          <w:rPr>
            <w:rStyle w:val="ac"/>
            <w:i/>
            <w:sz w:val="22"/>
            <w:szCs w:val="22"/>
          </w:rPr>
          <w:t>от 24.01. 2012 г. № 39</w:t>
        </w:r>
      </w:hyperlink>
      <w:r w:rsidRPr="0088604D">
        <w:rPr>
          <w:i/>
          <w:sz w:val="22"/>
          <w:szCs w:val="22"/>
        </w:rPr>
        <w:t>;</w:t>
      </w:r>
      <w:hyperlink r:id="rId54" w:history="1">
        <w:r w:rsidRPr="0088604D">
          <w:rPr>
            <w:rStyle w:val="ac"/>
            <w:i/>
            <w:sz w:val="22"/>
            <w:szCs w:val="22"/>
          </w:rPr>
          <w:t xml:space="preserve"> от 31.01.2012 г. № 69</w:t>
        </w:r>
      </w:hyperlink>
      <w:r w:rsidRPr="0088604D">
        <w:rPr>
          <w:i/>
          <w:sz w:val="22"/>
          <w:szCs w:val="22"/>
        </w:rPr>
        <w:t xml:space="preserve">; </w:t>
      </w:r>
      <w:hyperlink r:id="rId55" w:history="1">
        <w:r w:rsidRPr="0088604D">
          <w:rPr>
            <w:rStyle w:val="ac"/>
            <w:i/>
            <w:sz w:val="22"/>
            <w:szCs w:val="22"/>
          </w:rPr>
          <w:t xml:space="preserve"> от 23.06. 2015 года № 609</w:t>
        </w:r>
      </w:hyperlink>
      <w:r w:rsidRPr="0088604D">
        <w:rPr>
          <w:i/>
          <w:sz w:val="22"/>
          <w:szCs w:val="22"/>
        </w:rPr>
        <w:t xml:space="preserve">). </w:t>
      </w:r>
    </w:p>
    <w:p w:rsidR="009E6A9B" w:rsidRDefault="009E6A9B" w:rsidP="009E6A9B">
      <w:pPr>
        <w:pStyle w:val="formattext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  <w:sz w:val="22"/>
          <w:szCs w:val="22"/>
        </w:rPr>
        <w:t xml:space="preserve">- </w:t>
      </w:r>
      <w:r w:rsidRPr="00A82DA0">
        <w:rPr>
          <w:bCs/>
          <w:sz w:val="28"/>
          <w:szCs w:val="28"/>
        </w:rPr>
        <w:t xml:space="preserve">Федеральный базисный учебный план </w:t>
      </w:r>
      <w:r w:rsidRPr="0088604D">
        <w:rPr>
          <w:bCs/>
          <w:sz w:val="28"/>
          <w:szCs w:val="28"/>
        </w:rPr>
        <w:t>и примерные учебные планы  для образовательных учреждений Российской Федерации, реализующих программы общего образования</w:t>
      </w:r>
      <w:r w:rsidRPr="0088604D">
        <w:rPr>
          <w:bCs/>
          <w:i/>
          <w:sz w:val="28"/>
          <w:szCs w:val="28"/>
        </w:rPr>
        <w:t xml:space="preserve"> (</w:t>
      </w:r>
      <w:r w:rsidRPr="0088604D">
        <w:rPr>
          <w:bCs/>
          <w:i/>
        </w:rPr>
        <w:t xml:space="preserve">утвержден приказом Минобразования РФ от 09.03.2004г. №1312, в редакции приказов от  </w:t>
      </w:r>
      <w:r w:rsidRPr="0088604D">
        <w:rPr>
          <w:i/>
        </w:rPr>
        <w:t>20 августа 2008 г</w:t>
      </w:r>
      <w:r>
        <w:rPr>
          <w:i/>
        </w:rPr>
        <w:t>. №241</w:t>
      </w:r>
      <w:r w:rsidRPr="0088604D">
        <w:rPr>
          <w:i/>
        </w:rPr>
        <w:t>., от 30 августа 2010 г.</w:t>
      </w:r>
      <w:r>
        <w:rPr>
          <w:i/>
        </w:rPr>
        <w:t>№889</w:t>
      </w:r>
      <w:r w:rsidRPr="0088604D">
        <w:rPr>
          <w:i/>
        </w:rPr>
        <w:t>, от 3 июня 2011 г.</w:t>
      </w:r>
      <w:r>
        <w:rPr>
          <w:i/>
        </w:rPr>
        <w:t>№1994</w:t>
      </w:r>
      <w:r w:rsidRPr="0088604D">
        <w:rPr>
          <w:i/>
        </w:rPr>
        <w:t>, 1 февраля 2012 г</w:t>
      </w:r>
      <w:r>
        <w:rPr>
          <w:i/>
        </w:rPr>
        <w:t>. №74).</w:t>
      </w:r>
      <w:proofErr w:type="gramEnd"/>
    </w:p>
    <w:p w:rsidR="004B1103" w:rsidRPr="004B1103" w:rsidRDefault="004B1103" w:rsidP="004B1103">
      <w:pPr>
        <w:pStyle w:val="20"/>
        <w:spacing w:after="0" w:line="240" w:lineRule="auto"/>
        <w:ind w:right="2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1103">
        <w:rPr>
          <w:rFonts w:ascii="Times New Roman" w:hAnsi="Times New Roman" w:cs="Times New Roman"/>
          <w:b/>
          <w:sz w:val="28"/>
          <w:szCs w:val="28"/>
          <w:u w:val="single"/>
        </w:rPr>
        <w:t>Регионального уровня:</w:t>
      </w:r>
    </w:p>
    <w:p w:rsidR="009E6A9B" w:rsidRPr="00B16C19" w:rsidRDefault="009E6A9B" w:rsidP="009E6A9B">
      <w:pPr>
        <w:pStyle w:val="ad"/>
        <w:numPr>
          <w:ilvl w:val="0"/>
          <w:numId w:val="3"/>
        </w:numPr>
        <w:tabs>
          <w:tab w:val="clear" w:pos="154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9E18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42F2B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Белгородской области «Об образовании в Белгородской области» </w:t>
      </w:r>
      <w:r w:rsidRPr="00B16C19">
        <w:rPr>
          <w:rFonts w:ascii="Times New Roman" w:hAnsi="Times New Roman"/>
          <w:i/>
          <w:color w:val="000000"/>
        </w:rPr>
        <w:t>(принят Белгородской облас</w:t>
      </w:r>
      <w:r>
        <w:rPr>
          <w:rFonts w:ascii="Times New Roman" w:hAnsi="Times New Roman"/>
          <w:i/>
          <w:color w:val="000000"/>
        </w:rPr>
        <w:t>тной Думой от 31.10.2014 № 314).</w:t>
      </w:r>
    </w:p>
    <w:p w:rsidR="009E6A9B" w:rsidRDefault="009E6A9B" w:rsidP="009E6A9B">
      <w:pPr>
        <w:pStyle w:val="formattext"/>
        <w:numPr>
          <w:ilvl w:val="0"/>
          <w:numId w:val="3"/>
        </w:numPr>
        <w:tabs>
          <w:tab w:val="clear" w:pos="1545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</w:rPr>
      </w:pPr>
      <w:r w:rsidRPr="009E18B1">
        <w:rPr>
          <w:b/>
          <w:color w:val="000000"/>
          <w:sz w:val="28"/>
          <w:szCs w:val="28"/>
        </w:rPr>
        <w:t>-</w:t>
      </w:r>
      <w:r w:rsidRPr="00342F2B">
        <w:rPr>
          <w:color w:val="000000"/>
          <w:sz w:val="28"/>
          <w:szCs w:val="28"/>
        </w:rPr>
        <w:t>Стратеги</w:t>
      </w:r>
      <w:r>
        <w:rPr>
          <w:color w:val="000000"/>
          <w:sz w:val="28"/>
          <w:szCs w:val="28"/>
        </w:rPr>
        <w:t>я</w:t>
      </w:r>
      <w:r w:rsidRPr="00342F2B">
        <w:rPr>
          <w:color w:val="000000"/>
          <w:sz w:val="28"/>
          <w:szCs w:val="28"/>
        </w:rPr>
        <w:t xml:space="preserve"> развития дошкольного, общего и дополнительного образования Белгородской области на 2013-2020гг</w:t>
      </w:r>
      <w:proofErr w:type="gramStart"/>
      <w:r w:rsidRPr="00342F2B">
        <w:rPr>
          <w:color w:val="000000"/>
          <w:sz w:val="28"/>
          <w:szCs w:val="28"/>
        </w:rPr>
        <w:t>.</w:t>
      </w:r>
      <w:r w:rsidRPr="00B16C19">
        <w:rPr>
          <w:i/>
          <w:color w:val="000000"/>
        </w:rPr>
        <w:t>(</w:t>
      </w:r>
      <w:proofErr w:type="gramEnd"/>
      <w:r w:rsidRPr="00B16C19">
        <w:rPr>
          <w:i/>
          <w:color w:val="000000"/>
        </w:rPr>
        <w:t>утверждена Постановлением Правительства Белгородской области от 28 октября 2013 года № 431-ПП)</w:t>
      </w:r>
      <w:r>
        <w:rPr>
          <w:b/>
          <w:color w:val="000000"/>
          <w:sz w:val="28"/>
          <w:szCs w:val="28"/>
        </w:rPr>
        <w:t>.</w:t>
      </w:r>
    </w:p>
    <w:p w:rsidR="004B1103" w:rsidRPr="004B1103" w:rsidRDefault="004B1103" w:rsidP="009E6A9B">
      <w:pPr>
        <w:pStyle w:val="20"/>
        <w:numPr>
          <w:ilvl w:val="0"/>
          <w:numId w:val="3"/>
        </w:numPr>
        <w:shd w:val="clear" w:color="auto" w:fill="FFFFFF"/>
        <w:tabs>
          <w:tab w:val="clear" w:pos="1545"/>
          <w:tab w:val="num" w:pos="0"/>
        </w:tabs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 xml:space="preserve">Закон Белгородской области от 3 июля 2006 года №57 «Об установлении регионального компонента государственных образовательных стандартов общего образования в Белгородской области» </w:t>
      </w:r>
      <w:r w:rsidRPr="009E6A9B">
        <w:rPr>
          <w:rFonts w:ascii="Times New Roman" w:hAnsi="Times New Roman" w:cs="Times New Roman"/>
          <w:i/>
          <w:sz w:val="24"/>
          <w:szCs w:val="24"/>
        </w:rPr>
        <w:t>(с внесенными изменениями от 4 июня 2009 года №282,  от 03.05.2011 года № 34, принятыми Белгородской областной Думой 28.04.2011 года).</w:t>
      </w:r>
    </w:p>
    <w:p w:rsidR="004B1103" w:rsidRPr="004B1103" w:rsidRDefault="004B1103" w:rsidP="004B1103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</w:rPr>
        <w:t>Закон Белгородской области от 04 июня 2009 года №282 «О внесении изменений в 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4B1103" w:rsidRPr="004B1103" w:rsidRDefault="004B1103" w:rsidP="004B1103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Постановление правительства Белгородской области от 30 декабря 2013 №528-пп «Об утверждении государственной программы Белгородской области «Развитие образования Белгородской области на 2014-2020 годы»»;</w:t>
      </w:r>
    </w:p>
    <w:p w:rsidR="004B1103" w:rsidRPr="004B1103" w:rsidRDefault="004B1103" w:rsidP="004B1103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lastRenderedPageBreak/>
        <w:t xml:space="preserve">Приказ управления образования и науки Белгородской области от 26 апреля 2006 года №656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 </w:t>
      </w:r>
    </w:p>
    <w:p w:rsidR="004B1103" w:rsidRPr="004B1103" w:rsidRDefault="004B1103" w:rsidP="004B1103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Приказ департамента образования, культуры и молодёжной политики Белгородской области от 23 апреля 2012 года №1380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</w:t>
      </w:r>
    </w:p>
    <w:p w:rsidR="004B1103" w:rsidRDefault="004B1103" w:rsidP="004B1103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Методические письма ОГАОУ ДПО «Белгородский институт развития образования» о преподавании предметов в 201</w:t>
      </w:r>
      <w:r w:rsidR="009E6A9B">
        <w:rPr>
          <w:color w:val="000000"/>
          <w:sz w:val="28"/>
          <w:szCs w:val="28"/>
        </w:rPr>
        <w:t>6 – 2017</w:t>
      </w:r>
      <w:r>
        <w:rPr>
          <w:color w:val="000000"/>
          <w:sz w:val="28"/>
          <w:szCs w:val="28"/>
        </w:rPr>
        <w:t xml:space="preserve"> учебном году.</w:t>
      </w:r>
    </w:p>
    <w:p w:rsidR="00C524CB" w:rsidRPr="00036CFC" w:rsidRDefault="00C524CB" w:rsidP="00C524CB">
      <w:pPr>
        <w:tabs>
          <w:tab w:val="left" w:pos="360"/>
        </w:tabs>
        <w:ind w:firstLine="360"/>
        <w:jc w:val="both"/>
        <w:rPr>
          <w:b/>
          <w:sz w:val="28"/>
          <w:szCs w:val="28"/>
          <w:u w:val="single"/>
        </w:rPr>
      </w:pPr>
      <w:r w:rsidRPr="00036CFC">
        <w:rPr>
          <w:b/>
          <w:sz w:val="28"/>
          <w:szCs w:val="28"/>
          <w:u w:val="single"/>
        </w:rPr>
        <w:t>Муниципального уровня</w:t>
      </w:r>
    </w:p>
    <w:p w:rsidR="00C524CB" w:rsidRPr="00C524CB" w:rsidRDefault="00C524CB" w:rsidP="00C524CB">
      <w:pPr>
        <w:pStyle w:val="af"/>
        <w:widowControl w:val="0"/>
        <w:numPr>
          <w:ilvl w:val="0"/>
          <w:numId w:val="2"/>
        </w:numPr>
        <w:shd w:val="clear" w:color="auto" w:fill="FFFFFF"/>
        <w:tabs>
          <w:tab w:val="clear" w:pos="870"/>
          <w:tab w:val="num" w:pos="142"/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264"/>
        <w:rPr>
          <w:sz w:val="28"/>
          <w:szCs w:val="28"/>
          <w:lang w:val="ru-RU"/>
        </w:rPr>
      </w:pPr>
      <w:r w:rsidRPr="00C524CB">
        <w:rPr>
          <w:sz w:val="28"/>
          <w:szCs w:val="28"/>
          <w:lang w:val="ru-RU"/>
        </w:rPr>
        <w:t xml:space="preserve">Письмо управления образования администрации Ровеньского района от 29 июня 2016 года № 2977 «О направлении информационных материалов для организации образовательной деятельности в </w:t>
      </w:r>
      <w:r w:rsidRPr="00C524CB">
        <w:rPr>
          <w:bCs/>
          <w:sz w:val="28"/>
          <w:szCs w:val="28"/>
          <w:lang w:val="ru-RU"/>
        </w:rPr>
        <w:t xml:space="preserve"> 2016-2017 учебном году</w:t>
      </w:r>
      <w:r w:rsidRPr="00C524CB">
        <w:rPr>
          <w:sz w:val="28"/>
          <w:szCs w:val="28"/>
          <w:lang w:val="ru-RU"/>
        </w:rPr>
        <w:t>»</w:t>
      </w:r>
    </w:p>
    <w:p w:rsidR="004B1103" w:rsidRPr="008E415C" w:rsidRDefault="004B1103" w:rsidP="008E415C">
      <w:pPr>
        <w:shd w:val="clear" w:color="auto" w:fill="FFFFFF"/>
        <w:ind w:firstLine="284"/>
        <w:jc w:val="both"/>
      </w:pPr>
      <w:r w:rsidRPr="008E415C">
        <w:rPr>
          <w:b/>
          <w:sz w:val="28"/>
          <w:szCs w:val="28"/>
          <w:u w:val="single"/>
        </w:rPr>
        <w:t>Школьного уровня</w:t>
      </w:r>
    </w:p>
    <w:p w:rsidR="004B1103" w:rsidRPr="004B1103" w:rsidRDefault="004B1103" w:rsidP="004B1103">
      <w:pPr>
        <w:numPr>
          <w:ilvl w:val="0"/>
          <w:numId w:val="1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Устав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области»; </w:t>
      </w:r>
    </w:p>
    <w:p w:rsidR="004B1103" w:rsidRPr="00041257" w:rsidRDefault="004B1103" w:rsidP="004B1103">
      <w:pPr>
        <w:numPr>
          <w:ilvl w:val="0"/>
          <w:numId w:val="1"/>
        </w:numPr>
        <w:tabs>
          <w:tab w:val="left" w:pos="360"/>
        </w:tabs>
        <w:ind w:left="0" w:firstLine="426"/>
        <w:jc w:val="both"/>
        <w:rPr>
          <w:b/>
          <w:bCs/>
          <w:i/>
          <w:iCs/>
          <w:sz w:val="28"/>
          <w:szCs w:val="28"/>
        </w:rPr>
      </w:pPr>
      <w:r w:rsidRPr="00041257">
        <w:rPr>
          <w:sz w:val="28"/>
          <w:szCs w:val="28"/>
        </w:rPr>
        <w:t xml:space="preserve">Образовательная программа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 </w:t>
      </w:r>
      <w:r w:rsidR="00041257">
        <w:rPr>
          <w:sz w:val="28"/>
          <w:szCs w:val="28"/>
        </w:rPr>
        <w:t>среднего общего образования.</w:t>
      </w:r>
    </w:p>
    <w:p w:rsidR="009E6A9B" w:rsidRPr="005602B2" w:rsidRDefault="009E6A9B" w:rsidP="009E6A9B">
      <w:pPr>
        <w:autoSpaceDN w:val="0"/>
        <w:adjustRightInd w:val="0"/>
        <w:ind w:firstLine="708"/>
        <w:jc w:val="both"/>
        <w:rPr>
          <w:rFonts w:eastAsia="TimesNewRomanPS-BoldMT"/>
          <w:bCs/>
          <w:i/>
          <w:color w:val="000000"/>
        </w:rPr>
      </w:pPr>
      <w:r w:rsidRPr="005602B2">
        <w:rPr>
          <w:rFonts w:eastAsia="TimesNewRomanPS-BoldMT"/>
          <w:bCs/>
          <w:color w:val="000000"/>
          <w:sz w:val="28"/>
          <w:szCs w:val="28"/>
        </w:rPr>
        <w:t xml:space="preserve">Среднее общее образование направлено на дальнейшее становление 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деятельности на основе индивидуализации и профессиональной ориентации содержания среднего  общего образования подготовку обучающегося к жизни в обществе, самостоятельному жизненному выбору, продолжению образования и началу профессиональной деятельности </w:t>
      </w:r>
      <w:r w:rsidRPr="005602B2">
        <w:rPr>
          <w:rFonts w:eastAsia="TimesNewRomanPS-BoldMT"/>
          <w:bCs/>
          <w:i/>
          <w:color w:val="000000"/>
        </w:rPr>
        <w:t>(п.3 ст. 66 Федерального закона от 29 декабря 2012 года №273-ФЗ «Об образовании в Российской Федерации»)</w:t>
      </w:r>
    </w:p>
    <w:p w:rsidR="009E6A9B" w:rsidRDefault="009E6A9B" w:rsidP="009E6A9B">
      <w:pPr>
        <w:autoSpaceDN w:val="0"/>
        <w:adjustRightInd w:val="0"/>
        <w:ind w:firstLine="708"/>
        <w:jc w:val="both"/>
        <w:rPr>
          <w:i/>
        </w:rPr>
      </w:pPr>
      <w:proofErr w:type="gramStart"/>
      <w:r w:rsidRPr="005602B2">
        <w:rPr>
          <w:color w:val="000000"/>
          <w:sz w:val="28"/>
          <w:szCs w:val="28"/>
        </w:rPr>
        <w:t xml:space="preserve">На уровне среднего общего образования в 2016-2017 учебном году продолжится реализация федерального компонента государственного образовательного стандарта среднего общего образования </w:t>
      </w:r>
      <w:r w:rsidRPr="005602B2">
        <w:rPr>
          <w:bCs/>
          <w:i/>
          <w:color w:val="000000"/>
        </w:rPr>
        <w:t xml:space="preserve">(утвержден приказом Минобразования РФ от 05.03.2004г. № 1089, в редакции </w:t>
      </w:r>
      <w:hyperlink r:id="rId56" w:history="1">
        <w:r w:rsidRPr="005602B2">
          <w:rPr>
            <w:rStyle w:val="ac"/>
            <w:i/>
            <w:color w:val="000000"/>
          </w:rPr>
          <w:t>приказов от 03.06. 2008 г. №164</w:t>
        </w:r>
      </w:hyperlink>
      <w:r w:rsidRPr="005602B2">
        <w:rPr>
          <w:i/>
          <w:color w:val="000000"/>
        </w:rPr>
        <w:t xml:space="preserve">; </w:t>
      </w:r>
      <w:hyperlink r:id="rId57" w:history="1">
        <w:r w:rsidRPr="005602B2">
          <w:rPr>
            <w:rStyle w:val="ac"/>
            <w:i/>
            <w:color w:val="000000"/>
          </w:rPr>
          <w:t xml:space="preserve"> от 31.08. 2009 г. № 320</w:t>
        </w:r>
      </w:hyperlink>
      <w:r w:rsidRPr="005602B2">
        <w:rPr>
          <w:i/>
          <w:color w:val="000000"/>
        </w:rPr>
        <w:t>;</w:t>
      </w:r>
      <w:hyperlink r:id="rId58" w:history="1">
        <w:r w:rsidRPr="005602B2">
          <w:rPr>
            <w:rStyle w:val="ac"/>
            <w:i/>
            <w:color w:val="000000"/>
          </w:rPr>
          <w:t xml:space="preserve"> от 19 .10.2009 г. № 427</w:t>
        </w:r>
      </w:hyperlink>
      <w:r w:rsidRPr="005602B2">
        <w:rPr>
          <w:i/>
          <w:color w:val="000000"/>
        </w:rPr>
        <w:t xml:space="preserve">; </w:t>
      </w:r>
      <w:hyperlink r:id="rId59" w:history="1">
        <w:r w:rsidRPr="005602B2">
          <w:rPr>
            <w:rStyle w:val="ac"/>
            <w:i/>
            <w:color w:val="000000"/>
          </w:rPr>
          <w:t xml:space="preserve"> от 10.11 2011 г. № 2643</w:t>
        </w:r>
      </w:hyperlink>
      <w:r w:rsidRPr="005602B2">
        <w:rPr>
          <w:i/>
          <w:color w:val="000000"/>
        </w:rPr>
        <w:t xml:space="preserve">, </w:t>
      </w:r>
      <w:hyperlink r:id="rId60" w:history="1">
        <w:r w:rsidRPr="005602B2">
          <w:rPr>
            <w:rStyle w:val="ac"/>
            <w:i/>
            <w:color w:val="000000"/>
          </w:rPr>
          <w:t>от 24.01. 2012 г. № 39</w:t>
        </w:r>
      </w:hyperlink>
      <w:r w:rsidRPr="005602B2">
        <w:rPr>
          <w:i/>
        </w:rPr>
        <w:t>;</w:t>
      </w:r>
      <w:proofErr w:type="gramEnd"/>
      <w:r w:rsidR="009E067B">
        <w:fldChar w:fldCharType="begin"/>
      </w:r>
      <w:r>
        <w:instrText>HYPERLINK "http://docs.cntd.ru/document/902341649"</w:instrText>
      </w:r>
      <w:r w:rsidR="009E067B">
        <w:fldChar w:fldCharType="separate"/>
      </w:r>
      <w:r w:rsidRPr="005602B2">
        <w:rPr>
          <w:rStyle w:val="ac"/>
          <w:i/>
        </w:rPr>
        <w:t xml:space="preserve"> от 31.01.2012 г. № 69</w:t>
      </w:r>
      <w:r w:rsidR="009E067B">
        <w:fldChar w:fldCharType="end"/>
      </w:r>
      <w:r w:rsidRPr="005602B2">
        <w:rPr>
          <w:i/>
        </w:rPr>
        <w:t xml:space="preserve">; </w:t>
      </w:r>
      <w:hyperlink r:id="rId61" w:history="1">
        <w:r w:rsidRPr="005602B2">
          <w:rPr>
            <w:rStyle w:val="ac"/>
            <w:i/>
          </w:rPr>
          <w:t xml:space="preserve"> от 23.06. 2015 года № 609</w:t>
        </w:r>
      </w:hyperlink>
      <w:r w:rsidRPr="005602B2">
        <w:rPr>
          <w:i/>
        </w:rPr>
        <w:t>).</w:t>
      </w:r>
    </w:p>
    <w:p w:rsidR="009E6A9B" w:rsidRDefault="009E6A9B" w:rsidP="004B1103">
      <w:pPr>
        <w:pStyle w:val="a3"/>
        <w:ind w:firstLine="425"/>
        <w:rPr>
          <w:rFonts w:eastAsia="TimesNewRomanPS-BoldMT"/>
          <w:bCs/>
          <w:color w:val="000000"/>
        </w:rPr>
      </w:pPr>
      <w:r w:rsidRPr="00EB6F5E">
        <w:rPr>
          <w:rFonts w:eastAsia="TimesNewRomanPS-BoldMT"/>
          <w:bCs/>
          <w:color w:val="000000"/>
        </w:rPr>
        <w:t xml:space="preserve">Учебный план уровня среднего общего образования формируется на основе </w:t>
      </w:r>
      <w:r w:rsidRPr="00EB6F5E">
        <w:rPr>
          <w:rFonts w:eastAsia="TimesNewRomanPS-BoldMT"/>
          <w:bCs/>
          <w:color w:val="000000"/>
          <w:u w:val="single"/>
        </w:rPr>
        <w:t>Базисного учебного плана</w:t>
      </w:r>
      <w:r w:rsidRPr="00EB6F5E">
        <w:rPr>
          <w:rFonts w:eastAsia="TimesNewRomanPS-BoldMT"/>
          <w:bCs/>
          <w:i/>
          <w:color w:val="000000"/>
        </w:rPr>
        <w:t xml:space="preserve"> (утвержден приказом </w:t>
      </w:r>
      <w:proofErr w:type="spellStart"/>
      <w:r w:rsidRPr="00EB6F5E">
        <w:rPr>
          <w:rFonts w:eastAsia="TimesNewRomanPS-BoldMT"/>
          <w:bCs/>
          <w:i/>
          <w:color w:val="000000"/>
        </w:rPr>
        <w:t>Минобрнауки</w:t>
      </w:r>
      <w:proofErr w:type="spellEnd"/>
      <w:r w:rsidRPr="00EB6F5E">
        <w:rPr>
          <w:rFonts w:eastAsia="TimesNewRomanPS-BoldMT"/>
          <w:bCs/>
          <w:i/>
          <w:color w:val="000000"/>
        </w:rPr>
        <w:t xml:space="preserve"> России от 09.03.2004г. №1312),</w:t>
      </w:r>
      <w:r w:rsidRPr="00EB6F5E">
        <w:rPr>
          <w:rFonts w:eastAsia="TimesNewRomanPS-BoldMT"/>
          <w:bCs/>
          <w:color w:val="000000"/>
        </w:rPr>
        <w:t xml:space="preserve"> в основе которого - идея двухуровневого (базового и профильного) федерального компонента государственного стандарта. </w:t>
      </w:r>
    </w:p>
    <w:p w:rsidR="004B1103" w:rsidRPr="004B1103" w:rsidRDefault="004B1103" w:rsidP="004B1103">
      <w:pPr>
        <w:pStyle w:val="a3"/>
        <w:ind w:firstLine="425"/>
      </w:pPr>
      <w:r w:rsidRPr="004B1103">
        <w:t xml:space="preserve">Для достижения названных задач в старшей школе осуществляется профильная подготовка обучаемых. На основании проведённого </w:t>
      </w:r>
      <w:r w:rsidRPr="004B1103">
        <w:lastRenderedPageBreak/>
        <w:t>анкетирования обучающихся школы и их родителей, учитывая социальный заказ, в 201</w:t>
      </w:r>
      <w:r w:rsidR="009E6A9B">
        <w:t>6</w:t>
      </w:r>
      <w:r w:rsidR="00E34CDF">
        <w:t>-201</w:t>
      </w:r>
      <w:r w:rsidR="009E6A9B">
        <w:t>7</w:t>
      </w:r>
      <w:r w:rsidRPr="004B1103">
        <w:t xml:space="preserve"> учебном году в 10</w:t>
      </w:r>
      <w:r w:rsidR="00E34CDF">
        <w:t xml:space="preserve"> классе </w:t>
      </w:r>
      <w:r w:rsidR="00E34CDF" w:rsidRPr="004B1103">
        <w:t xml:space="preserve">реализуется </w:t>
      </w:r>
      <w:r w:rsidR="00E34CDF">
        <w:t>физико-</w:t>
      </w:r>
      <w:r w:rsidR="009E6A9B">
        <w:t>математи</w:t>
      </w:r>
      <w:r w:rsidR="00E34CDF" w:rsidRPr="004B1103">
        <w:t>ческий профиль обучения</w:t>
      </w:r>
      <w:r w:rsidR="00E34CDF">
        <w:t>, в 11 классе</w:t>
      </w:r>
      <w:r w:rsidRPr="004B1103">
        <w:t xml:space="preserve"> реализуется </w:t>
      </w:r>
      <w:r w:rsidR="009E6A9B">
        <w:t>физико-хими</w:t>
      </w:r>
      <w:r w:rsidR="009E6A9B" w:rsidRPr="004B1103">
        <w:t xml:space="preserve">ческий </w:t>
      </w:r>
      <w:r w:rsidRPr="004B1103">
        <w:t>профиль обучения.</w:t>
      </w:r>
    </w:p>
    <w:p w:rsidR="004B1103" w:rsidRPr="004B1103" w:rsidRDefault="004B1103" w:rsidP="004B1103">
      <w:pPr>
        <w:pStyle w:val="a3"/>
        <w:ind w:firstLine="425"/>
      </w:pPr>
      <w:r w:rsidRPr="004B1103">
        <w:t>При формировании учебного плана в 10</w:t>
      </w:r>
      <w:r w:rsidR="00E34CDF">
        <w:t xml:space="preserve"> классе</w:t>
      </w:r>
      <w:r w:rsidR="00E34CDF" w:rsidRPr="00E34CDF">
        <w:t xml:space="preserve"> </w:t>
      </w:r>
      <w:r w:rsidR="00E34CDF" w:rsidRPr="004B1103">
        <w:t xml:space="preserve">за основу был взят примерный план </w:t>
      </w:r>
      <w:r w:rsidR="00E34CDF">
        <w:t>физико-</w:t>
      </w:r>
      <w:r w:rsidR="009E6A9B">
        <w:t>математ</w:t>
      </w:r>
      <w:r w:rsidR="00E34CDF">
        <w:t>ического</w:t>
      </w:r>
      <w:r w:rsidR="00E34CDF" w:rsidRPr="004B1103">
        <w:t xml:space="preserve"> профиля</w:t>
      </w:r>
      <w:r w:rsidR="00E34CDF">
        <w:t>, в</w:t>
      </w:r>
      <w:r w:rsidRPr="004B1103">
        <w:t xml:space="preserve"> 11 класс</w:t>
      </w:r>
      <w:r w:rsidR="00E34CDF">
        <w:t>е</w:t>
      </w:r>
      <w:r w:rsidRPr="004B1103">
        <w:t xml:space="preserve"> за основу был взят примерный план </w:t>
      </w:r>
      <w:r w:rsidR="009E6A9B">
        <w:t>физико-химического</w:t>
      </w:r>
      <w:r w:rsidR="009E6A9B" w:rsidRPr="004B1103">
        <w:t xml:space="preserve"> </w:t>
      </w:r>
      <w:r w:rsidR="00E34CDF">
        <w:t xml:space="preserve">профиля, </w:t>
      </w:r>
      <w:proofErr w:type="gramStart"/>
      <w:r w:rsidR="00E34CDF">
        <w:t>которые</w:t>
      </w:r>
      <w:proofErr w:type="gramEnd"/>
      <w:r w:rsidRPr="004B1103">
        <w:t xml:space="preserve"> предполага</w:t>
      </w:r>
      <w:r w:rsidR="00E34CDF">
        <w:t>ю</w:t>
      </w:r>
      <w:r w:rsidRPr="004B1103">
        <w:t>т наличие трёх основных компонентов:</w:t>
      </w:r>
    </w:p>
    <w:p w:rsidR="004B1103" w:rsidRPr="004B1103" w:rsidRDefault="004B1103" w:rsidP="004B1103">
      <w:pPr>
        <w:pStyle w:val="a3"/>
        <w:numPr>
          <w:ilvl w:val="0"/>
          <w:numId w:val="4"/>
        </w:numPr>
        <w:tabs>
          <w:tab w:val="left" w:pos="0"/>
        </w:tabs>
        <w:ind w:left="0" w:firstLine="426"/>
      </w:pPr>
      <w:r w:rsidRPr="004B1103">
        <w:t>базовых общеобразовательных предметов, направленных на завершение общеобразовательной подготовки обучающихся;</w:t>
      </w:r>
    </w:p>
    <w:p w:rsidR="004B1103" w:rsidRPr="004B1103" w:rsidRDefault="004B1103" w:rsidP="004B1103">
      <w:pPr>
        <w:pStyle w:val="a3"/>
        <w:numPr>
          <w:ilvl w:val="0"/>
          <w:numId w:val="4"/>
        </w:numPr>
        <w:tabs>
          <w:tab w:val="left" w:pos="0"/>
        </w:tabs>
        <w:ind w:left="0" w:firstLine="426"/>
      </w:pPr>
      <w:r w:rsidRPr="004B1103">
        <w:t>профильных</w:t>
      </w:r>
      <w:r w:rsidRPr="004B1103">
        <w:rPr>
          <w:b/>
        </w:rPr>
        <w:t xml:space="preserve"> </w:t>
      </w:r>
      <w:r w:rsidRPr="004B1103">
        <w:t>общеобразовательных учебных предметов, определяющих специализацию профиля;</w:t>
      </w:r>
    </w:p>
    <w:p w:rsidR="004B1103" w:rsidRPr="004B1103" w:rsidRDefault="004B1103" w:rsidP="004B1103">
      <w:pPr>
        <w:pStyle w:val="a3"/>
        <w:numPr>
          <w:ilvl w:val="0"/>
          <w:numId w:val="4"/>
        </w:numPr>
        <w:tabs>
          <w:tab w:val="left" w:pos="0"/>
        </w:tabs>
        <w:ind w:left="0" w:firstLine="426"/>
      </w:pPr>
      <w:r w:rsidRPr="004B1103">
        <w:t>элективных</w:t>
      </w:r>
      <w:r w:rsidRPr="004B1103">
        <w:rPr>
          <w:b/>
        </w:rPr>
        <w:t xml:space="preserve"> </w:t>
      </w:r>
      <w:r w:rsidRPr="004B1103">
        <w:t>учебных предметов, удовлетворяющих познавательные интересы школьников.</w:t>
      </w:r>
    </w:p>
    <w:p w:rsidR="00E34CDF" w:rsidRPr="004B1103" w:rsidRDefault="00E34CDF" w:rsidP="00E34CDF">
      <w:pPr>
        <w:pStyle w:val="a3"/>
        <w:ind w:firstLine="426"/>
      </w:pPr>
      <w:proofErr w:type="gramStart"/>
      <w:r w:rsidRPr="004B1103">
        <w:t>Обязательными базовыми общеобразовательными предметами в 1</w:t>
      </w:r>
      <w:r w:rsidR="00A970B5">
        <w:t>0</w:t>
      </w:r>
      <w:r w:rsidRPr="004B1103">
        <w:t xml:space="preserve"> </w:t>
      </w:r>
      <w:r>
        <w:t>классе</w:t>
      </w:r>
      <w:r w:rsidRPr="004B1103">
        <w:t xml:space="preserve"> являются «Русский язык», «Литература», «</w:t>
      </w:r>
      <w:r w:rsidR="006178CC">
        <w:t>Иностранный язык (</w:t>
      </w:r>
      <w:r w:rsidRPr="004B1103">
        <w:t>Английский язык</w:t>
      </w:r>
      <w:r w:rsidR="006178CC">
        <w:t>)</w:t>
      </w:r>
      <w:r w:rsidRPr="004B1103">
        <w:t xml:space="preserve">», </w:t>
      </w:r>
      <w:r w:rsidR="007D47E7">
        <w:t>«</w:t>
      </w:r>
      <w:r w:rsidRPr="004B1103">
        <w:t>История», «Обществознание</w:t>
      </w:r>
      <w:r>
        <w:t xml:space="preserve"> (включая экономику и право)</w:t>
      </w:r>
      <w:r w:rsidRPr="004B1103">
        <w:t>», «Биология», «География», «Физическая культура», «Основы безопасности жизнедеятельности», направленные на завершение общеобразовательной подготовки обучающихся.</w:t>
      </w:r>
      <w:proofErr w:type="gramEnd"/>
    </w:p>
    <w:p w:rsidR="00E34CDF" w:rsidRPr="004B1103" w:rsidRDefault="00E34CDF" w:rsidP="00E34CDF">
      <w:pPr>
        <w:ind w:firstLine="426"/>
        <w:jc w:val="both"/>
        <w:rPr>
          <w:sz w:val="28"/>
          <w:szCs w:val="28"/>
        </w:rPr>
      </w:pPr>
      <w:proofErr w:type="gramStart"/>
      <w:r w:rsidRPr="004B1103">
        <w:rPr>
          <w:sz w:val="28"/>
          <w:szCs w:val="28"/>
        </w:rPr>
        <w:t xml:space="preserve">В учебный план в соответствии с выбором учащихся включены профильные общеобразовательные предметы (из вариативной части федерального компонента) в целях осуществления расширенной </w:t>
      </w:r>
      <w:r w:rsidR="006178CC">
        <w:rPr>
          <w:sz w:val="28"/>
          <w:szCs w:val="28"/>
        </w:rPr>
        <w:t>физико-</w:t>
      </w:r>
      <w:r w:rsidR="00A970B5">
        <w:rPr>
          <w:sz w:val="28"/>
          <w:szCs w:val="28"/>
        </w:rPr>
        <w:t>математи</w:t>
      </w:r>
      <w:r w:rsidR="006178CC">
        <w:rPr>
          <w:sz w:val="28"/>
          <w:szCs w:val="28"/>
        </w:rPr>
        <w:t>ческой</w:t>
      </w:r>
      <w:r w:rsidRPr="004B1103">
        <w:rPr>
          <w:sz w:val="28"/>
          <w:szCs w:val="28"/>
        </w:rPr>
        <w:t xml:space="preserve"> подготовки обучающихся</w:t>
      </w:r>
      <w:r w:rsidR="00A970B5">
        <w:rPr>
          <w:sz w:val="28"/>
          <w:szCs w:val="28"/>
        </w:rPr>
        <w:t>, а также с учетом того, что п</w:t>
      </w:r>
      <w:r w:rsidR="00A970B5" w:rsidRPr="00870B64">
        <w:rPr>
          <w:rFonts w:eastAsia="TimesNewRomanPS-BoldMT"/>
          <w:bCs/>
          <w:color w:val="000000"/>
          <w:sz w:val="28"/>
          <w:szCs w:val="28"/>
          <w:lang w:eastAsia="en-US"/>
        </w:rPr>
        <w:t>ри профильном обучении обучающийся выбирает</w:t>
      </w:r>
      <w:r w:rsidR="00A970B5" w:rsidRPr="00870B64">
        <w:rPr>
          <w:rFonts w:eastAsia="TimesNewRomanPS-BoldMT"/>
          <w:bCs/>
          <w:color w:val="000000"/>
          <w:lang w:eastAsia="en-US"/>
        </w:rPr>
        <w:t> </w:t>
      </w:r>
      <w:r w:rsidR="00A970B5" w:rsidRPr="008A30AE">
        <w:rPr>
          <w:rFonts w:eastAsia="TimesNewRomanPS-BoldMT"/>
          <w:bCs/>
          <w:color w:val="000000"/>
          <w:sz w:val="28"/>
          <w:szCs w:val="28"/>
          <w:lang w:eastAsia="en-US"/>
        </w:rPr>
        <w:t>не менее двух</w:t>
      </w:r>
      <w:r w:rsidR="00A970B5" w:rsidRPr="008A30AE">
        <w:rPr>
          <w:rFonts w:eastAsia="TimesNewRomanPS-BoldMT"/>
          <w:bCs/>
          <w:color w:val="000000"/>
          <w:lang w:eastAsia="en-US"/>
        </w:rPr>
        <w:t> </w:t>
      </w:r>
      <w:r w:rsidR="00A970B5" w:rsidRPr="008A30AE">
        <w:rPr>
          <w:rFonts w:eastAsia="TimesNewRomanPS-BoldMT"/>
          <w:bCs/>
          <w:color w:val="000000"/>
          <w:sz w:val="28"/>
          <w:szCs w:val="28"/>
          <w:lang w:eastAsia="en-US"/>
        </w:rPr>
        <w:t>учебных предметов на профильном уровне</w:t>
      </w:r>
      <w:r w:rsidR="00A970B5">
        <w:rPr>
          <w:rFonts w:eastAsia="TimesNewRomanPS-BoldMT"/>
          <w:b/>
          <w:bCs/>
          <w:i/>
          <w:color w:val="000000"/>
          <w:sz w:val="28"/>
          <w:szCs w:val="28"/>
          <w:lang w:eastAsia="en-US"/>
        </w:rPr>
        <w:t xml:space="preserve"> </w:t>
      </w:r>
      <w:r w:rsidR="00A970B5" w:rsidRPr="00DB35EF">
        <w:rPr>
          <w:rFonts w:eastAsia="TimesNewRomanPS-BoldMT"/>
          <w:bCs/>
          <w:i/>
          <w:color w:val="000000"/>
          <w:lang w:eastAsia="en-US"/>
        </w:rPr>
        <w:t>(ФБУП в редакции  </w:t>
      </w:r>
      <w:hyperlink r:id="rId62" w:history="1">
        <w:r w:rsidR="00A970B5" w:rsidRPr="00DB35EF">
          <w:rPr>
            <w:rFonts w:eastAsia="TimesNewRomanPS-BoldMT"/>
            <w:bCs/>
            <w:i/>
            <w:color w:val="000000"/>
            <w:lang w:eastAsia="en-US"/>
          </w:rPr>
          <w:t xml:space="preserve">приказа </w:t>
        </w:r>
        <w:proofErr w:type="spellStart"/>
        <w:r w:rsidR="00A970B5" w:rsidRPr="00DB35EF">
          <w:rPr>
            <w:rFonts w:eastAsia="TimesNewRomanPS-BoldMT"/>
            <w:bCs/>
            <w:i/>
            <w:color w:val="000000"/>
            <w:lang w:eastAsia="en-US"/>
          </w:rPr>
          <w:t>Минобрнауки</w:t>
        </w:r>
        <w:proofErr w:type="spellEnd"/>
        <w:r w:rsidR="00A970B5" w:rsidRPr="00DB35EF">
          <w:rPr>
            <w:rFonts w:eastAsia="TimesNewRomanPS-BoldMT"/>
            <w:bCs/>
            <w:i/>
            <w:color w:val="000000"/>
            <w:lang w:eastAsia="en-US"/>
          </w:rPr>
          <w:t xml:space="preserve"> России от 20 августа 2008 года № 241</w:t>
        </w:r>
      </w:hyperlink>
      <w:r w:rsidR="00A970B5" w:rsidRPr="00DB35EF">
        <w:rPr>
          <w:rFonts w:eastAsia="TimesNewRomanPS-BoldMT"/>
          <w:bCs/>
          <w:i/>
          <w:color w:val="000000"/>
          <w:lang w:eastAsia="en-US"/>
        </w:rPr>
        <w:t>)</w:t>
      </w:r>
      <w:r w:rsidRPr="004B1103">
        <w:rPr>
          <w:sz w:val="28"/>
          <w:szCs w:val="28"/>
        </w:rPr>
        <w:t>:</w:t>
      </w:r>
      <w:proofErr w:type="gramEnd"/>
    </w:p>
    <w:p w:rsidR="00E34CDF" w:rsidRPr="004B1103" w:rsidRDefault="00E34CDF" w:rsidP="00E34CDF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</w:t>
      </w:r>
      <w:r w:rsidR="00A970B5">
        <w:rPr>
          <w:sz w:val="28"/>
          <w:szCs w:val="28"/>
        </w:rPr>
        <w:t>Математика (а</w:t>
      </w:r>
      <w:r w:rsidRPr="004B1103">
        <w:rPr>
          <w:sz w:val="28"/>
          <w:szCs w:val="28"/>
        </w:rPr>
        <w:t>лгебра и начала математического анализа</w:t>
      </w:r>
      <w:r w:rsidR="00A970B5">
        <w:rPr>
          <w:sz w:val="28"/>
          <w:szCs w:val="28"/>
        </w:rPr>
        <w:t>)</w:t>
      </w:r>
      <w:r w:rsidRPr="004B1103">
        <w:rPr>
          <w:sz w:val="28"/>
          <w:szCs w:val="28"/>
        </w:rPr>
        <w:t>»- 4 часа;</w:t>
      </w:r>
    </w:p>
    <w:p w:rsidR="00E34CDF" w:rsidRPr="004B1103" w:rsidRDefault="00E34CDF" w:rsidP="00E34CDF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</w:t>
      </w:r>
      <w:r w:rsidR="00A970B5">
        <w:rPr>
          <w:sz w:val="28"/>
          <w:szCs w:val="28"/>
        </w:rPr>
        <w:t>Математика (г</w:t>
      </w:r>
      <w:r w:rsidRPr="004B1103">
        <w:rPr>
          <w:sz w:val="28"/>
          <w:szCs w:val="28"/>
        </w:rPr>
        <w:t>еометрия</w:t>
      </w:r>
      <w:r w:rsidR="00A970B5">
        <w:rPr>
          <w:sz w:val="28"/>
          <w:szCs w:val="28"/>
        </w:rPr>
        <w:t>)</w:t>
      </w:r>
      <w:r w:rsidRPr="004B1103">
        <w:rPr>
          <w:sz w:val="28"/>
          <w:szCs w:val="28"/>
        </w:rPr>
        <w:t>» – 2 часа;</w:t>
      </w:r>
    </w:p>
    <w:p w:rsidR="00E34CDF" w:rsidRPr="004B1103" w:rsidRDefault="00E34CDF" w:rsidP="00A970B5">
      <w:pPr>
        <w:tabs>
          <w:tab w:val="left" w:pos="900"/>
        </w:tabs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«</w:t>
      </w:r>
      <w:r w:rsidR="006178CC">
        <w:rPr>
          <w:color w:val="000000"/>
          <w:sz w:val="28"/>
          <w:szCs w:val="28"/>
        </w:rPr>
        <w:t>Физика</w:t>
      </w:r>
      <w:r w:rsidRPr="004B1103">
        <w:rPr>
          <w:color w:val="000000"/>
          <w:sz w:val="28"/>
          <w:szCs w:val="28"/>
        </w:rPr>
        <w:t xml:space="preserve">» - </w:t>
      </w:r>
      <w:r w:rsidR="00A970B5">
        <w:rPr>
          <w:color w:val="000000"/>
          <w:sz w:val="28"/>
          <w:szCs w:val="28"/>
        </w:rPr>
        <w:t>5 часов</w:t>
      </w:r>
      <w:r w:rsidRPr="004B1103">
        <w:rPr>
          <w:color w:val="000000"/>
          <w:sz w:val="28"/>
          <w:szCs w:val="28"/>
        </w:rPr>
        <w:t>.</w:t>
      </w:r>
    </w:p>
    <w:p w:rsidR="00A970B5" w:rsidRPr="004B1103" w:rsidRDefault="00A970B5" w:rsidP="00A970B5">
      <w:pPr>
        <w:pStyle w:val="a3"/>
        <w:ind w:firstLine="426"/>
      </w:pPr>
      <w:proofErr w:type="gramStart"/>
      <w:r w:rsidRPr="004B1103">
        <w:t>Обязательными базовыми общеобразовательными предметами в 1</w:t>
      </w:r>
      <w:r>
        <w:t>1</w:t>
      </w:r>
      <w:r w:rsidRPr="004B1103">
        <w:t xml:space="preserve"> </w:t>
      </w:r>
      <w:r>
        <w:t>классе</w:t>
      </w:r>
      <w:r w:rsidRPr="004B1103">
        <w:t xml:space="preserve"> являются «Русский язык», «Литература», «</w:t>
      </w:r>
      <w:r>
        <w:t>Иностранный язык (</w:t>
      </w:r>
      <w:r w:rsidRPr="004B1103">
        <w:t>Английский язык</w:t>
      </w:r>
      <w:r>
        <w:t>)</w:t>
      </w:r>
      <w:r w:rsidRPr="004B1103">
        <w:t xml:space="preserve">», </w:t>
      </w:r>
      <w:r>
        <w:t>«</w:t>
      </w:r>
      <w:r w:rsidRPr="004B1103">
        <w:t>История», «Обществознание</w:t>
      </w:r>
      <w:r>
        <w:t xml:space="preserve"> (включая экономику и право)</w:t>
      </w:r>
      <w:r w:rsidRPr="004B1103">
        <w:t>», «Биология», «География», «Физическая культура», «Основы безопасности жизнедеятельности», направленные на завершение общеобразовательной подготовки обучающихся.</w:t>
      </w:r>
      <w:proofErr w:type="gramEnd"/>
    </w:p>
    <w:p w:rsidR="00A970B5" w:rsidRPr="004B1103" w:rsidRDefault="00A970B5" w:rsidP="00A970B5">
      <w:pPr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В учебный план в соответствии с выбором учащихся включены профильные общеобразовательные предметы (из вариативной части федерального компонента) в целях осуществления расширенной </w:t>
      </w:r>
      <w:r>
        <w:rPr>
          <w:sz w:val="28"/>
          <w:szCs w:val="28"/>
        </w:rPr>
        <w:t>физико-химической</w:t>
      </w:r>
      <w:r w:rsidRPr="004B1103">
        <w:rPr>
          <w:sz w:val="28"/>
          <w:szCs w:val="28"/>
        </w:rPr>
        <w:t xml:space="preserve"> подготовки обучающихся:</w:t>
      </w:r>
    </w:p>
    <w:p w:rsidR="00A970B5" w:rsidRPr="004B1103" w:rsidRDefault="00A970B5" w:rsidP="00A970B5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</w:t>
      </w:r>
      <w:r>
        <w:rPr>
          <w:sz w:val="28"/>
          <w:szCs w:val="28"/>
        </w:rPr>
        <w:t>Математика (а</w:t>
      </w:r>
      <w:r w:rsidRPr="004B1103">
        <w:rPr>
          <w:sz w:val="28"/>
          <w:szCs w:val="28"/>
        </w:rPr>
        <w:t>лгебра и начала математического анализа</w:t>
      </w:r>
      <w:r>
        <w:rPr>
          <w:sz w:val="28"/>
          <w:szCs w:val="28"/>
        </w:rPr>
        <w:t>)</w:t>
      </w:r>
      <w:r w:rsidRPr="004B1103">
        <w:rPr>
          <w:sz w:val="28"/>
          <w:szCs w:val="28"/>
        </w:rPr>
        <w:t>»- 4 часа;</w:t>
      </w:r>
    </w:p>
    <w:p w:rsidR="00A970B5" w:rsidRPr="004B1103" w:rsidRDefault="00A970B5" w:rsidP="00A970B5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</w:t>
      </w:r>
      <w:r>
        <w:rPr>
          <w:sz w:val="28"/>
          <w:szCs w:val="28"/>
        </w:rPr>
        <w:t>Математика (г</w:t>
      </w:r>
      <w:r w:rsidRPr="004B1103">
        <w:rPr>
          <w:sz w:val="28"/>
          <w:szCs w:val="28"/>
        </w:rPr>
        <w:t>еометрия</w:t>
      </w:r>
      <w:r>
        <w:rPr>
          <w:sz w:val="28"/>
          <w:szCs w:val="28"/>
        </w:rPr>
        <w:t>)</w:t>
      </w:r>
      <w:r w:rsidRPr="004B1103">
        <w:rPr>
          <w:sz w:val="28"/>
          <w:szCs w:val="28"/>
        </w:rPr>
        <w:t>» – 2 часа;</w:t>
      </w:r>
    </w:p>
    <w:p w:rsidR="00A970B5" w:rsidRDefault="00A970B5" w:rsidP="00A970B5">
      <w:pPr>
        <w:tabs>
          <w:tab w:val="left" w:pos="900"/>
        </w:tabs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Физика</w:t>
      </w:r>
      <w:r w:rsidRPr="004B1103">
        <w:rPr>
          <w:color w:val="000000"/>
          <w:sz w:val="28"/>
          <w:szCs w:val="28"/>
        </w:rPr>
        <w:t xml:space="preserve">» - </w:t>
      </w:r>
      <w:r>
        <w:rPr>
          <w:color w:val="000000"/>
          <w:sz w:val="28"/>
          <w:szCs w:val="28"/>
        </w:rPr>
        <w:t>5 часов;</w:t>
      </w:r>
    </w:p>
    <w:p w:rsidR="00A970B5" w:rsidRPr="004B1103" w:rsidRDefault="00A970B5" w:rsidP="00A970B5">
      <w:pPr>
        <w:tabs>
          <w:tab w:val="left" w:pos="900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«Химия» - 3</w:t>
      </w:r>
      <w:r w:rsidRPr="004B1103">
        <w:rPr>
          <w:color w:val="000000"/>
          <w:sz w:val="28"/>
          <w:szCs w:val="28"/>
        </w:rPr>
        <w:t xml:space="preserve"> часа.</w:t>
      </w:r>
    </w:p>
    <w:p w:rsidR="004B1103" w:rsidRDefault="004B1103" w:rsidP="004B1103">
      <w:pPr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lastRenderedPageBreak/>
        <w:t>Часы вариативной части учебного плана для обучающихся 10-11 классов используются как для развития содержания одного из базовых учебных предметов, так и для получения дополнительной подготовки для сдачи единого государственного экзамена, удовлетворения познавательных интересов обучающихся в различных сферах человеческой деятельности.</w:t>
      </w:r>
    </w:p>
    <w:p w:rsidR="004B1103" w:rsidRDefault="004B1103" w:rsidP="004B1103">
      <w:pPr>
        <w:ind w:firstLine="425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С целью обеспечения выполнения учебной программы в </w:t>
      </w:r>
      <w:r w:rsidR="00493F52">
        <w:rPr>
          <w:sz w:val="28"/>
          <w:szCs w:val="28"/>
        </w:rPr>
        <w:t>10</w:t>
      </w:r>
      <w:r w:rsidR="005A74D5">
        <w:rPr>
          <w:sz w:val="28"/>
          <w:szCs w:val="28"/>
        </w:rPr>
        <w:t xml:space="preserve"> классе</w:t>
      </w:r>
      <w:r w:rsidRPr="004B1103">
        <w:rPr>
          <w:sz w:val="28"/>
          <w:szCs w:val="28"/>
        </w:rPr>
        <w:t xml:space="preserve"> на предмет «Химия» отведен 1 час из федерального компонента и </w:t>
      </w:r>
      <w:r w:rsidR="005A74D5">
        <w:rPr>
          <w:sz w:val="28"/>
          <w:szCs w:val="28"/>
        </w:rPr>
        <w:t>1 час</w:t>
      </w:r>
      <w:r w:rsidRPr="004B1103">
        <w:rPr>
          <w:sz w:val="28"/>
          <w:szCs w:val="28"/>
        </w:rPr>
        <w:t xml:space="preserve"> за счёт часов школьного компонента на основании проведённого анкетирования и с учётом пожеланий старшеклассников. </w:t>
      </w:r>
    </w:p>
    <w:p w:rsidR="00095714" w:rsidRPr="004B1103" w:rsidRDefault="00095714" w:rsidP="00095714">
      <w:pPr>
        <w:ind w:firstLine="425"/>
        <w:jc w:val="both"/>
        <w:rPr>
          <w:sz w:val="28"/>
          <w:szCs w:val="28"/>
        </w:rPr>
      </w:pPr>
      <w:r w:rsidRPr="00095714">
        <w:rPr>
          <w:sz w:val="28"/>
          <w:szCs w:val="28"/>
        </w:rPr>
        <w:t xml:space="preserve">В целях соблюдения преемственности в освоении учебной программы в 11 классе на предмет «Информатика и ИКТ» отведено  1 час </w:t>
      </w:r>
      <w:r w:rsidRPr="004B1103">
        <w:rPr>
          <w:sz w:val="28"/>
          <w:szCs w:val="28"/>
        </w:rPr>
        <w:t xml:space="preserve">за счёт часов школьного компонента на основании проведённого анкетирования и с учётом пожеланий старшеклассников. </w:t>
      </w:r>
    </w:p>
    <w:p w:rsidR="004B1103" w:rsidRPr="004B1103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В целях удовлетворения познавательных интересов обучающихся был предложен ряд элективных курсов: «Технология создания </w:t>
      </w:r>
      <w:r w:rsidRPr="004B1103">
        <w:rPr>
          <w:sz w:val="28"/>
          <w:szCs w:val="28"/>
          <w:lang w:val="en-US"/>
        </w:rPr>
        <w:t>Web</w:t>
      </w:r>
      <w:r w:rsidRPr="004B1103">
        <w:rPr>
          <w:sz w:val="28"/>
          <w:szCs w:val="28"/>
        </w:rPr>
        <w:t>- сайтов», «</w:t>
      </w:r>
      <w:r w:rsidR="005A74D5">
        <w:rPr>
          <w:sz w:val="28"/>
          <w:szCs w:val="28"/>
        </w:rPr>
        <w:t>Общество и мы</w:t>
      </w:r>
      <w:r w:rsidRPr="004B1103">
        <w:rPr>
          <w:sz w:val="28"/>
          <w:szCs w:val="28"/>
        </w:rPr>
        <w:t xml:space="preserve">», </w:t>
      </w:r>
      <w:r w:rsidR="00F14FF2" w:rsidRPr="004B1103">
        <w:rPr>
          <w:sz w:val="28"/>
          <w:szCs w:val="28"/>
        </w:rPr>
        <w:t>«Основы избирательного законодательства»</w:t>
      </w:r>
      <w:r w:rsidR="00F14FF2">
        <w:rPr>
          <w:sz w:val="28"/>
          <w:szCs w:val="28"/>
        </w:rPr>
        <w:t xml:space="preserve">, </w:t>
      </w:r>
      <w:r w:rsidRPr="004B1103">
        <w:rPr>
          <w:sz w:val="28"/>
          <w:szCs w:val="28"/>
        </w:rPr>
        <w:t>«Знакомство с биохимией», «Методы решения задач по физике», «Решение задач по химии», «Математика в экономике», «Русское правописание: орфография и пунктуация», «Информационные технологии и их использование в экономике»</w:t>
      </w:r>
      <w:r w:rsidR="00F14FF2">
        <w:rPr>
          <w:sz w:val="28"/>
          <w:szCs w:val="28"/>
        </w:rPr>
        <w:t xml:space="preserve">, </w:t>
      </w:r>
      <w:r w:rsidR="00F14FF2" w:rsidRPr="004B1103">
        <w:rPr>
          <w:sz w:val="28"/>
          <w:szCs w:val="28"/>
        </w:rPr>
        <w:t xml:space="preserve">«Решение задач повышенной </w:t>
      </w:r>
      <w:r w:rsidR="00F14FF2">
        <w:rPr>
          <w:sz w:val="28"/>
          <w:szCs w:val="28"/>
        </w:rPr>
        <w:t>трудности</w:t>
      </w:r>
      <w:r w:rsidR="00F14FF2" w:rsidRPr="004B1103">
        <w:rPr>
          <w:sz w:val="28"/>
          <w:szCs w:val="28"/>
        </w:rPr>
        <w:t>»</w:t>
      </w:r>
      <w:r w:rsidR="00BE0A9E">
        <w:rPr>
          <w:sz w:val="28"/>
          <w:szCs w:val="28"/>
        </w:rPr>
        <w:t>, «</w:t>
      </w:r>
      <w:r w:rsidR="00BE0A9E" w:rsidRPr="00BE0A9E">
        <w:rPr>
          <w:sz w:val="28"/>
          <w:szCs w:val="28"/>
        </w:rPr>
        <w:t>Замечательные неравенства, их обоснование и применение</w:t>
      </w:r>
      <w:r w:rsidR="00BE0A9E">
        <w:rPr>
          <w:sz w:val="28"/>
          <w:szCs w:val="28"/>
        </w:rPr>
        <w:t>»</w:t>
      </w:r>
      <w:r w:rsidRPr="004B1103">
        <w:rPr>
          <w:sz w:val="28"/>
          <w:szCs w:val="28"/>
        </w:rPr>
        <w:t xml:space="preserve">. </w:t>
      </w:r>
    </w:p>
    <w:p w:rsidR="004B1103" w:rsidRPr="004B1103" w:rsidRDefault="004B1103" w:rsidP="00B60B4A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По результатам проведённого с </w:t>
      </w:r>
      <w:proofErr w:type="gramStart"/>
      <w:r w:rsidRPr="004B1103">
        <w:rPr>
          <w:sz w:val="28"/>
          <w:szCs w:val="28"/>
        </w:rPr>
        <w:t>обучающимися</w:t>
      </w:r>
      <w:proofErr w:type="gramEnd"/>
      <w:r w:rsidRPr="004B1103">
        <w:rPr>
          <w:sz w:val="28"/>
          <w:szCs w:val="28"/>
        </w:rPr>
        <w:t xml:space="preserve"> 10 класса ан</w:t>
      </w:r>
      <w:r w:rsidR="00B60B4A">
        <w:rPr>
          <w:sz w:val="28"/>
          <w:szCs w:val="28"/>
        </w:rPr>
        <w:t>кетирования в учебный план введё</w:t>
      </w:r>
      <w:r w:rsidRPr="004B1103">
        <w:rPr>
          <w:sz w:val="28"/>
          <w:szCs w:val="28"/>
        </w:rPr>
        <w:t>н элективны</w:t>
      </w:r>
      <w:r w:rsidR="00B60B4A">
        <w:rPr>
          <w:sz w:val="28"/>
          <w:szCs w:val="28"/>
        </w:rPr>
        <w:t>й</w:t>
      </w:r>
      <w:r w:rsidRPr="004B1103">
        <w:rPr>
          <w:sz w:val="28"/>
          <w:szCs w:val="28"/>
        </w:rPr>
        <w:t xml:space="preserve"> курс</w:t>
      </w:r>
      <w:r w:rsidR="00B60B4A">
        <w:rPr>
          <w:sz w:val="28"/>
          <w:szCs w:val="28"/>
        </w:rPr>
        <w:t xml:space="preserve"> </w:t>
      </w:r>
      <w:r w:rsidRPr="004B1103">
        <w:rPr>
          <w:sz w:val="28"/>
          <w:szCs w:val="28"/>
        </w:rPr>
        <w:t>«Русское правописание: орфография и пунктуация» - 1 час.</w:t>
      </w:r>
    </w:p>
    <w:p w:rsidR="00680BE8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По результатам проведённого</w:t>
      </w:r>
      <w:r w:rsidR="00B60B4A">
        <w:rPr>
          <w:sz w:val="28"/>
          <w:szCs w:val="28"/>
        </w:rPr>
        <w:t xml:space="preserve"> анкетирования </w:t>
      </w:r>
      <w:r w:rsidRPr="004B1103">
        <w:rPr>
          <w:sz w:val="28"/>
          <w:szCs w:val="28"/>
        </w:rPr>
        <w:t xml:space="preserve"> </w:t>
      </w:r>
      <w:proofErr w:type="gramStart"/>
      <w:r w:rsidRPr="004B1103">
        <w:rPr>
          <w:sz w:val="28"/>
          <w:szCs w:val="28"/>
        </w:rPr>
        <w:t>обучающи</w:t>
      </w:r>
      <w:r w:rsidR="00B60B4A">
        <w:rPr>
          <w:sz w:val="28"/>
          <w:szCs w:val="28"/>
        </w:rPr>
        <w:t>хся</w:t>
      </w:r>
      <w:proofErr w:type="gramEnd"/>
      <w:r w:rsidRPr="004B1103">
        <w:rPr>
          <w:sz w:val="28"/>
          <w:szCs w:val="28"/>
        </w:rPr>
        <w:t xml:space="preserve"> 11 класса в учебный план </w:t>
      </w:r>
      <w:r w:rsidR="00B60B4A">
        <w:rPr>
          <w:sz w:val="28"/>
          <w:szCs w:val="28"/>
        </w:rPr>
        <w:t xml:space="preserve">также </w:t>
      </w:r>
      <w:r w:rsidRPr="004B1103">
        <w:rPr>
          <w:sz w:val="28"/>
          <w:szCs w:val="28"/>
        </w:rPr>
        <w:t>введен элективны</w:t>
      </w:r>
      <w:r w:rsidR="00B60B4A">
        <w:rPr>
          <w:sz w:val="28"/>
          <w:szCs w:val="28"/>
        </w:rPr>
        <w:t xml:space="preserve">й курс </w:t>
      </w:r>
      <w:r w:rsidRPr="004B1103">
        <w:rPr>
          <w:sz w:val="28"/>
          <w:szCs w:val="28"/>
        </w:rPr>
        <w:t>«Русское правописание: о</w:t>
      </w:r>
      <w:r w:rsidR="00680BE8">
        <w:rPr>
          <w:sz w:val="28"/>
          <w:szCs w:val="28"/>
        </w:rPr>
        <w:t>рфография и п</w:t>
      </w:r>
      <w:r w:rsidR="00B60B4A">
        <w:rPr>
          <w:sz w:val="28"/>
          <w:szCs w:val="28"/>
        </w:rPr>
        <w:t>унктуация»-1 час.</w:t>
      </w:r>
    </w:p>
    <w:p w:rsidR="004B1103" w:rsidRPr="004B1103" w:rsidRDefault="004B1103" w:rsidP="004B1103">
      <w:pPr>
        <w:spacing w:line="0" w:lineRule="atLeast"/>
        <w:ind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годовой промежуточной аттестацией </w:t>
      </w:r>
      <w:proofErr w:type="gramStart"/>
      <w:r w:rsidRPr="004B1103">
        <w:rPr>
          <w:sz w:val="28"/>
          <w:szCs w:val="28"/>
        </w:rPr>
        <w:t>обучающихся</w:t>
      </w:r>
      <w:proofErr w:type="gramEnd"/>
      <w:r w:rsidRPr="004B1103">
        <w:rPr>
          <w:sz w:val="28"/>
          <w:szCs w:val="28"/>
        </w:rPr>
        <w:t xml:space="preserve">. Годовая промежуточная аттестация </w:t>
      </w:r>
      <w:r w:rsidR="008E415C">
        <w:rPr>
          <w:sz w:val="28"/>
          <w:szCs w:val="28"/>
        </w:rPr>
        <w:t>проводится в срок с 2</w:t>
      </w:r>
      <w:r w:rsidR="00C524CB">
        <w:rPr>
          <w:sz w:val="28"/>
          <w:szCs w:val="28"/>
        </w:rPr>
        <w:t>6</w:t>
      </w:r>
      <w:r w:rsidR="005B3EEB">
        <w:rPr>
          <w:sz w:val="28"/>
          <w:szCs w:val="28"/>
        </w:rPr>
        <w:t xml:space="preserve"> мая по 31</w:t>
      </w:r>
      <w:r w:rsidRPr="004B1103">
        <w:rPr>
          <w:sz w:val="28"/>
          <w:szCs w:val="28"/>
        </w:rPr>
        <w:t xml:space="preserve"> мая, порядок проведения годовой промежуточной аттестации определен Положением о формах, периодичн</w:t>
      </w:r>
      <w:r w:rsidR="00F14FF2">
        <w:rPr>
          <w:sz w:val="28"/>
          <w:szCs w:val="28"/>
        </w:rPr>
        <w:t>ости, порядке текущего контроля</w:t>
      </w:r>
      <w:r w:rsidRPr="004B1103">
        <w:rPr>
          <w:sz w:val="28"/>
          <w:szCs w:val="28"/>
        </w:rPr>
        <w:t xml:space="preserve"> успеваемости и промежуточной аттестации МБОУ «Ладомировская средняя общеобразовательная школа».</w:t>
      </w:r>
    </w:p>
    <w:p w:rsidR="004B1103" w:rsidRPr="004B1103" w:rsidRDefault="004B1103" w:rsidP="004B1103">
      <w:pPr>
        <w:spacing w:line="0" w:lineRule="atLeast"/>
        <w:ind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В соответствии с образовательной программой школы годовая промежуточная аттестация с аттестационными испытаниями проводится:</w:t>
      </w:r>
    </w:p>
    <w:p w:rsidR="004B1103" w:rsidRPr="004B1103" w:rsidRDefault="004B1103" w:rsidP="004B1103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- в 10-ом классе по алгебре и началам математического </w:t>
      </w:r>
      <w:r w:rsidR="00680BE8">
        <w:rPr>
          <w:sz w:val="28"/>
          <w:szCs w:val="28"/>
        </w:rPr>
        <w:t>анализа</w:t>
      </w:r>
      <w:r w:rsidRPr="004B1103">
        <w:rPr>
          <w:sz w:val="28"/>
          <w:szCs w:val="28"/>
        </w:rPr>
        <w:t xml:space="preserve"> </w:t>
      </w:r>
      <w:r w:rsidR="00F14FF2">
        <w:rPr>
          <w:sz w:val="28"/>
          <w:szCs w:val="28"/>
        </w:rPr>
        <w:t xml:space="preserve">в форме письменной контрольной работы </w:t>
      </w:r>
      <w:r w:rsidRPr="004B1103">
        <w:rPr>
          <w:sz w:val="28"/>
          <w:szCs w:val="28"/>
        </w:rPr>
        <w:t>и по русскому языку</w:t>
      </w:r>
      <w:r w:rsidR="00F14FF2">
        <w:rPr>
          <w:sz w:val="28"/>
          <w:szCs w:val="28"/>
        </w:rPr>
        <w:t xml:space="preserve"> в форме сочинения</w:t>
      </w:r>
      <w:r w:rsidRPr="004B1103">
        <w:rPr>
          <w:sz w:val="28"/>
          <w:szCs w:val="28"/>
        </w:rPr>
        <w:t>.</w:t>
      </w:r>
    </w:p>
    <w:p w:rsidR="00B60B4A" w:rsidRDefault="004B1103" w:rsidP="00095714">
      <w:pPr>
        <w:ind w:firstLine="426"/>
        <w:jc w:val="both"/>
        <w:rPr>
          <w:rFonts w:eastAsia="Arial" w:cs="Calibri"/>
          <w:b/>
          <w:sz w:val="28"/>
          <w:szCs w:val="28"/>
          <w:lang w:eastAsia="zh-CN"/>
        </w:rPr>
      </w:pPr>
      <w:r w:rsidRPr="004B1103">
        <w:rPr>
          <w:sz w:val="28"/>
          <w:szCs w:val="28"/>
        </w:rPr>
        <w:t xml:space="preserve">Таким образом, общая нагрузка на </w:t>
      </w:r>
      <w:proofErr w:type="gramStart"/>
      <w:r w:rsidRPr="004B1103">
        <w:rPr>
          <w:sz w:val="28"/>
          <w:szCs w:val="28"/>
        </w:rPr>
        <w:t>обучающихся</w:t>
      </w:r>
      <w:proofErr w:type="gramEnd"/>
      <w:r w:rsidRPr="004B1103">
        <w:rPr>
          <w:sz w:val="28"/>
          <w:szCs w:val="28"/>
        </w:rPr>
        <w:t xml:space="preserve"> в неделю выдерживается в соответствии с базисным учебным планом и требованиями санитарно эпидемиологического надзора.</w:t>
      </w:r>
      <w:r w:rsidR="00B60B4A">
        <w:rPr>
          <w:b/>
          <w:sz w:val="28"/>
          <w:szCs w:val="28"/>
        </w:rPr>
        <w:br w:type="page"/>
      </w:r>
    </w:p>
    <w:p w:rsidR="00B60B4A" w:rsidRPr="003D52DA" w:rsidRDefault="00B60B4A" w:rsidP="00B60B4A">
      <w:pPr>
        <w:pStyle w:val="WW-"/>
        <w:spacing w:after="0" w:line="100" w:lineRule="atLeast"/>
        <w:ind w:left="360"/>
        <w:jc w:val="center"/>
        <w:rPr>
          <w:b/>
          <w:sz w:val="28"/>
          <w:szCs w:val="28"/>
        </w:rPr>
      </w:pPr>
      <w:r w:rsidRPr="003D52DA">
        <w:rPr>
          <w:b/>
          <w:sz w:val="28"/>
          <w:szCs w:val="28"/>
        </w:rPr>
        <w:lastRenderedPageBreak/>
        <w:t>Сетка</w:t>
      </w:r>
      <w:r w:rsidRPr="003D52DA">
        <w:rPr>
          <w:rFonts w:eastAsia="Times New Roman" w:cs="Times New Roman"/>
          <w:b/>
          <w:sz w:val="28"/>
          <w:szCs w:val="28"/>
        </w:rPr>
        <w:t xml:space="preserve"> </w:t>
      </w:r>
      <w:r w:rsidRPr="003D52DA">
        <w:rPr>
          <w:b/>
          <w:sz w:val="28"/>
          <w:szCs w:val="28"/>
        </w:rPr>
        <w:t>часов</w:t>
      </w:r>
      <w:r w:rsidRPr="003D52DA">
        <w:rPr>
          <w:rFonts w:eastAsia="Times New Roman" w:cs="Times New Roman"/>
          <w:b/>
          <w:sz w:val="28"/>
          <w:szCs w:val="28"/>
        </w:rPr>
        <w:t xml:space="preserve"> </w:t>
      </w:r>
      <w:r w:rsidRPr="003D52DA">
        <w:rPr>
          <w:b/>
          <w:sz w:val="28"/>
          <w:szCs w:val="28"/>
        </w:rPr>
        <w:t>учебного</w:t>
      </w:r>
      <w:r w:rsidRPr="003D52DA">
        <w:rPr>
          <w:rFonts w:eastAsia="Times New Roman" w:cs="Times New Roman"/>
          <w:b/>
          <w:sz w:val="28"/>
          <w:szCs w:val="28"/>
        </w:rPr>
        <w:t xml:space="preserve"> </w:t>
      </w:r>
      <w:r w:rsidRPr="003D52DA">
        <w:rPr>
          <w:b/>
          <w:sz w:val="28"/>
          <w:szCs w:val="28"/>
        </w:rPr>
        <w:t>плана</w:t>
      </w:r>
    </w:p>
    <w:p w:rsidR="00B60B4A" w:rsidRPr="003D52DA" w:rsidRDefault="00B60B4A" w:rsidP="00B60B4A">
      <w:pPr>
        <w:jc w:val="center"/>
        <w:rPr>
          <w:sz w:val="28"/>
          <w:szCs w:val="28"/>
        </w:rPr>
      </w:pPr>
      <w:r w:rsidRPr="003D52DA">
        <w:rPr>
          <w:sz w:val="28"/>
          <w:szCs w:val="28"/>
        </w:rPr>
        <w:t>муниципального бюджетного общеобразовательного учреждения</w:t>
      </w:r>
    </w:p>
    <w:p w:rsidR="00B60B4A" w:rsidRPr="003D52DA" w:rsidRDefault="00B60B4A" w:rsidP="00B60B4A">
      <w:pPr>
        <w:spacing w:line="100" w:lineRule="atLeast"/>
        <w:jc w:val="center"/>
        <w:rPr>
          <w:sz w:val="28"/>
          <w:szCs w:val="28"/>
        </w:rPr>
      </w:pPr>
      <w:r w:rsidRPr="003D52DA">
        <w:rPr>
          <w:sz w:val="28"/>
          <w:szCs w:val="28"/>
        </w:rPr>
        <w:t>«</w:t>
      </w:r>
      <w:r>
        <w:rPr>
          <w:sz w:val="28"/>
          <w:szCs w:val="28"/>
        </w:rPr>
        <w:t>Ладомиров</w:t>
      </w:r>
      <w:r w:rsidRPr="003D52DA">
        <w:rPr>
          <w:sz w:val="28"/>
          <w:szCs w:val="28"/>
        </w:rPr>
        <w:t>ская средняя общеобразовательная школа»</w:t>
      </w:r>
    </w:p>
    <w:p w:rsidR="00B60B4A" w:rsidRDefault="00B60B4A" w:rsidP="00B60B4A">
      <w:pPr>
        <w:pStyle w:val="af"/>
        <w:tabs>
          <w:tab w:val="left" w:pos="720"/>
        </w:tabs>
        <w:suppressAutoHyphens w:val="0"/>
        <w:spacing w:after="0"/>
        <w:ind w:firstLine="360"/>
        <w:jc w:val="center"/>
        <w:rPr>
          <w:rFonts w:cs="Times New Roman"/>
          <w:color w:val="auto"/>
          <w:sz w:val="28"/>
          <w:szCs w:val="28"/>
          <w:lang w:val="ru-RU"/>
        </w:rPr>
      </w:pPr>
      <w:proofErr w:type="gramStart"/>
      <w:r w:rsidRPr="00B37882">
        <w:rPr>
          <w:rFonts w:cs="Times New Roman"/>
          <w:color w:val="auto"/>
          <w:sz w:val="28"/>
          <w:szCs w:val="28"/>
          <w:lang w:val="ru-RU"/>
        </w:rPr>
        <w:t>обеспечивающего</w:t>
      </w:r>
      <w:proofErr w:type="gramEnd"/>
      <w:r w:rsidRPr="00B37882">
        <w:rPr>
          <w:rFonts w:cs="Times New Roman"/>
          <w:color w:val="auto"/>
          <w:sz w:val="28"/>
          <w:szCs w:val="28"/>
          <w:lang w:val="ru-RU"/>
        </w:rPr>
        <w:t xml:space="preserve"> реализацию ФКГОС 2004</w:t>
      </w:r>
    </w:p>
    <w:p w:rsidR="00B60B4A" w:rsidRDefault="00B60B4A" w:rsidP="00B60B4A">
      <w:pPr>
        <w:pStyle w:val="af"/>
        <w:tabs>
          <w:tab w:val="left" w:pos="720"/>
        </w:tabs>
        <w:suppressAutoHyphens w:val="0"/>
        <w:spacing w:after="0"/>
        <w:ind w:firstLine="360"/>
        <w:jc w:val="center"/>
        <w:rPr>
          <w:sz w:val="28"/>
          <w:szCs w:val="28"/>
          <w:lang w:val="ru-RU"/>
        </w:rPr>
      </w:pPr>
      <w:r w:rsidRPr="00B37882">
        <w:rPr>
          <w:rFonts w:cs="Times New Roman"/>
          <w:color w:val="auto"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2016-2017</w:t>
      </w:r>
      <w:r w:rsidRPr="00B37882">
        <w:rPr>
          <w:sz w:val="28"/>
          <w:szCs w:val="28"/>
          <w:lang w:val="ru-RU"/>
        </w:rPr>
        <w:t xml:space="preserve"> учебном году</w:t>
      </w:r>
    </w:p>
    <w:p w:rsidR="00B60B4A" w:rsidRPr="00655FD6" w:rsidRDefault="00B60B4A" w:rsidP="00B60B4A">
      <w:pPr>
        <w:pStyle w:val="af"/>
        <w:tabs>
          <w:tab w:val="left" w:pos="720"/>
        </w:tabs>
        <w:suppressAutoHyphens w:val="0"/>
        <w:spacing w:after="0"/>
        <w:ind w:firstLine="360"/>
        <w:jc w:val="center"/>
        <w:rPr>
          <w:sz w:val="28"/>
          <w:szCs w:val="28"/>
          <w:lang w:val="ru-RU"/>
        </w:rPr>
      </w:pPr>
    </w:p>
    <w:p w:rsidR="00B60B4A" w:rsidRPr="00B60B4A" w:rsidRDefault="00B60B4A" w:rsidP="00B60B4A">
      <w:pPr>
        <w:jc w:val="center"/>
        <w:rPr>
          <w:b/>
          <w:i/>
          <w:sz w:val="24"/>
          <w:szCs w:val="24"/>
        </w:rPr>
      </w:pPr>
      <w:r w:rsidRPr="00B60B4A">
        <w:rPr>
          <w:b/>
          <w:sz w:val="24"/>
          <w:szCs w:val="24"/>
        </w:rPr>
        <w:t xml:space="preserve">10 класс. </w:t>
      </w:r>
      <w:r w:rsidRPr="00B60B4A">
        <w:rPr>
          <w:b/>
          <w:i/>
          <w:sz w:val="24"/>
          <w:szCs w:val="24"/>
        </w:rPr>
        <w:t>Физико-математический  профиль</w:t>
      </w:r>
    </w:p>
    <w:p w:rsidR="00B60B4A" w:rsidRDefault="00B60B4A" w:rsidP="00B60B4A">
      <w:pPr>
        <w:rPr>
          <w:b/>
          <w:i/>
        </w:rPr>
      </w:pPr>
    </w:p>
    <w:tbl>
      <w:tblPr>
        <w:tblW w:w="9902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40"/>
        <w:gridCol w:w="851"/>
        <w:gridCol w:w="850"/>
        <w:gridCol w:w="851"/>
        <w:gridCol w:w="850"/>
        <w:gridCol w:w="720"/>
        <w:gridCol w:w="840"/>
      </w:tblGrid>
      <w:tr w:rsidR="00B60B4A" w:rsidRPr="006B413B" w:rsidTr="00B60B4A">
        <w:trPr>
          <w:trHeight w:val="356"/>
        </w:trPr>
        <w:tc>
          <w:tcPr>
            <w:tcW w:w="4940" w:type="dxa"/>
            <w:vMerge w:val="restart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4122" w:type="dxa"/>
            <w:gridSpan w:val="5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Pr="00DC562C">
              <w:rPr>
                <w:b/>
                <w:bCs/>
                <w:sz w:val="22"/>
                <w:szCs w:val="22"/>
              </w:rPr>
              <w:t xml:space="preserve"> класс</w:t>
            </w:r>
          </w:p>
        </w:tc>
        <w:tc>
          <w:tcPr>
            <w:tcW w:w="840" w:type="dxa"/>
            <w:vMerge w:val="restart"/>
          </w:tcPr>
          <w:p w:rsidR="00B60B4A" w:rsidRPr="00443C50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</w:p>
        </w:tc>
      </w:tr>
      <w:tr w:rsidR="00B60B4A" w:rsidRPr="00AA2367" w:rsidTr="00B60B4A">
        <w:trPr>
          <w:cantSplit/>
          <w:trHeight w:val="1677"/>
        </w:trPr>
        <w:tc>
          <w:tcPr>
            <w:tcW w:w="4940" w:type="dxa"/>
            <w:vMerge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</w:p>
        </w:tc>
        <w:tc>
          <w:tcPr>
            <w:tcW w:w="851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Базовый уровень</w:t>
            </w:r>
          </w:p>
        </w:tc>
        <w:tc>
          <w:tcPr>
            <w:tcW w:w="850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Профильный уровень</w:t>
            </w:r>
          </w:p>
        </w:tc>
        <w:tc>
          <w:tcPr>
            <w:tcW w:w="851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Региональный компонент</w:t>
            </w:r>
          </w:p>
        </w:tc>
        <w:tc>
          <w:tcPr>
            <w:tcW w:w="850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Школьный компонент</w:t>
            </w:r>
          </w:p>
        </w:tc>
        <w:tc>
          <w:tcPr>
            <w:tcW w:w="720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Элективные курсы</w:t>
            </w:r>
          </w:p>
        </w:tc>
        <w:tc>
          <w:tcPr>
            <w:tcW w:w="840" w:type="dxa"/>
            <w:vMerge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Русский язык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Литература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655CC1" w:rsidRDefault="00B60B4A" w:rsidP="00C524CB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B102D1">
              <w:rPr>
                <w:sz w:val="22"/>
                <w:szCs w:val="22"/>
              </w:rPr>
              <w:t>Иностранный язык (</w:t>
            </w:r>
            <w:r w:rsidR="00C524CB">
              <w:rPr>
                <w:sz w:val="22"/>
                <w:szCs w:val="22"/>
              </w:rPr>
              <w:t>Английский язык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B60B4A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9809B4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Информатика и ИКТ</w:t>
            </w:r>
          </w:p>
        </w:tc>
        <w:tc>
          <w:tcPr>
            <w:tcW w:w="851" w:type="dxa"/>
          </w:tcPr>
          <w:p w:rsidR="00B60B4A" w:rsidRPr="00D96101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9610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 xml:space="preserve">История 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60B4A" w:rsidRPr="00DC562C" w:rsidTr="00B60B4A">
        <w:trPr>
          <w:trHeight w:val="322"/>
        </w:trPr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Православная культура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Химия</w:t>
            </w:r>
          </w:p>
        </w:tc>
        <w:tc>
          <w:tcPr>
            <w:tcW w:w="851" w:type="dxa"/>
          </w:tcPr>
          <w:p w:rsidR="00B60B4A" w:rsidRPr="00051F31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051F3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Биология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Физика</w:t>
            </w:r>
          </w:p>
        </w:tc>
        <w:tc>
          <w:tcPr>
            <w:tcW w:w="851" w:type="dxa"/>
          </w:tcPr>
          <w:p w:rsidR="00B60B4A" w:rsidRPr="00051F31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051F3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География</w:t>
            </w:r>
          </w:p>
        </w:tc>
        <w:tc>
          <w:tcPr>
            <w:tcW w:w="851" w:type="dxa"/>
          </w:tcPr>
          <w:p w:rsidR="00B60B4A" w:rsidRPr="009809B4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655CC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right"/>
              <w:rPr>
                <w:b/>
              </w:rPr>
            </w:pPr>
            <w:r w:rsidRPr="00655CC1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851" w:type="dxa"/>
            <w:vAlign w:val="center"/>
          </w:tcPr>
          <w:p w:rsidR="00B60B4A" w:rsidRPr="00B102D1" w:rsidRDefault="00B60B4A" w:rsidP="00B60B4A">
            <w:pPr>
              <w:snapToGrid w:val="0"/>
              <w:jc w:val="center"/>
              <w:rPr>
                <w:b/>
                <w:bCs/>
              </w:rPr>
            </w:pPr>
            <w:r w:rsidRPr="00B102D1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850" w:type="dxa"/>
            <w:vAlign w:val="center"/>
          </w:tcPr>
          <w:p w:rsidR="00B60B4A" w:rsidRPr="00B102D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B102D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60B4A" w:rsidRPr="00B102D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B102D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B60B4A" w:rsidRPr="00B102D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B102D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0" w:type="dxa"/>
            <w:vAlign w:val="center"/>
          </w:tcPr>
          <w:p w:rsidR="00B60B4A" w:rsidRPr="00B102D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B102D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  <w:vAlign w:val="center"/>
          </w:tcPr>
          <w:p w:rsidR="00B60B4A" w:rsidRPr="00B102D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B102D1">
              <w:rPr>
                <w:b/>
                <w:sz w:val="22"/>
                <w:szCs w:val="22"/>
              </w:rPr>
              <w:t>32</w:t>
            </w:r>
          </w:p>
        </w:tc>
      </w:tr>
      <w:tr w:rsidR="00B60B4A" w:rsidRPr="00ED3592" w:rsidTr="00B60B4A">
        <w:tc>
          <w:tcPr>
            <w:tcW w:w="4940" w:type="dxa"/>
            <w:shd w:val="clear" w:color="auto" w:fill="auto"/>
          </w:tcPr>
          <w:p w:rsidR="00B60B4A" w:rsidRPr="00ED3592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rPr>
                <w:b/>
                <w:i/>
              </w:rPr>
            </w:pPr>
            <w:r w:rsidRPr="00ED3592">
              <w:rPr>
                <w:b/>
                <w:i/>
                <w:sz w:val="22"/>
                <w:szCs w:val="22"/>
              </w:rPr>
              <w:t>Элективные и учебные предметы, учебные практики, проекты, исследовательская деятельность</w:t>
            </w:r>
          </w:p>
        </w:tc>
        <w:tc>
          <w:tcPr>
            <w:tcW w:w="4962" w:type="dxa"/>
            <w:gridSpan w:val="6"/>
            <w:vAlign w:val="center"/>
          </w:tcPr>
          <w:p w:rsidR="00B60B4A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B60B4A" w:rsidRPr="00DC562C" w:rsidTr="00B60B4A">
        <w:tc>
          <w:tcPr>
            <w:tcW w:w="4940" w:type="dxa"/>
            <w:shd w:val="clear" w:color="auto" w:fill="auto"/>
          </w:tcPr>
          <w:p w:rsidR="00B60B4A" w:rsidRPr="00655CC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655CC1">
              <w:rPr>
                <w:sz w:val="22"/>
                <w:szCs w:val="22"/>
              </w:rPr>
              <w:t>Русское правописание: орфография и пунктуация</w:t>
            </w:r>
          </w:p>
        </w:tc>
        <w:tc>
          <w:tcPr>
            <w:tcW w:w="851" w:type="dxa"/>
          </w:tcPr>
          <w:p w:rsidR="00B60B4A" w:rsidRPr="00655CC1" w:rsidRDefault="00B60B4A" w:rsidP="00B60B4A">
            <w:pPr>
              <w:snapToGrid w:val="0"/>
              <w:jc w:val="center"/>
              <w:rPr>
                <w:bCs/>
              </w:rPr>
            </w:pPr>
            <w:r w:rsidRPr="00655CC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655CC1" w:rsidRDefault="00B60B4A" w:rsidP="00B60B4A">
            <w:pPr>
              <w:snapToGrid w:val="0"/>
              <w:jc w:val="center"/>
              <w:rPr>
                <w:bCs/>
              </w:rPr>
            </w:pPr>
            <w:r w:rsidRPr="00655CC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60B4A" w:rsidRPr="00655CC1" w:rsidRDefault="00B60B4A" w:rsidP="00B60B4A">
            <w:pPr>
              <w:snapToGrid w:val="0"/>
              <w:jc w:val="center"/>
              <w:rPr>
                <w:bCs/>
              </w:rPr>
            </w:pPr>
            <w:r w:rsidRPr="00655CC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60B4A" w:rsidRPr="00655CC1" w:rsidRDefault="00B60B4A" w:rsidP="00B60B4A">
            <w:pPr>
              <w:snapToGrid w:val="0"/>
              <w:jc w:val="center"/>
              <w:rPr>
                <w:bCs/>
              </w:rPr>
            </w:pPr>
            <w:r w:rsidRPr="00655CC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655CC1" w:rsidRDefault="00B60B4A" w:rsidP="00B60B4A">
            <w:pPr>
              <w:snapToGrid w:val="0"/>
              <w:jc w:val="center"/>
              <w:rPr>
                <w:bCs/>
              </w:rPr>
            </w:pPr>
            <w:r w:rsidRPr="00655CC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</w:tcPr>
          <w:p w:rsidR="00B60B4A" w:rsidRPr="00655CC1" w:rsidRDefault="00B60B4A" w:rsidP="00B60B4A">
            <w:pPr>
              <w:snapToGrid w:val="0"/>
              <w:jc w:val="center"/>
              <w:rPr>
                <w:bCs/>
              </w:rPr>
            </w:pPr>
          </w:p>
        </w:tc>
      </w:tr>
      <w:tr w:rsidR="00B60B4A" w:rsidRPr="007909FC" w:rsidTr="00B60B4A">
        <w:tc>
          <w:tcPr>
            <w:tcW w:w="4940" w:type="dxa"/>
            <w:vMerge w:val="restart"/>
            <w:shd w:val="clear" w:color="auto" w:fill="auto"/>
          </w:tcPr>
          <w:p w:rsidR="00B60B4A" w:rsidRPr="00DC562C" w:rsidRDefault="00B60B4A" w:rsidP="00B60B4A">
            <w:pPr>
              <w:snapToGrid w:val="0"/>
              <w:rPr>
                <w:b/>
                <w:i/>
              </w:rPr>
            </w:pPr>
            <w:r w:rsidRPr="00DC562C">
              <w:rPr>
                <w:b/>
                <w:i/>
                <w:sz w:val="22"/>
                <w:szCs w:val="22"/>
              </w:rPr>
              <w:t>Предельно допустимая а</w:t>
            </w:r>
            <w:r>
              <w:rPr>
                <w:b/>
                <w:i/>
                <w:sz w:val="22"/>
                <w:szCs w:val="22"/>
              </w:rPr>
              <w:t>удиторная учебная нагрузка при 5</w:t>
            </w:r>
            <w:r w:rsidRPr="00DC562C">
              <w:rPr>
                <w:b/>
                <w:i/>
                <w:sz w:val="22"/>
                <w:szCs w:val="22"/>
              </w:rPr>
              <w:t xml:space="preserve">-дневной учебной неделе  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60B4A" w:rsidRPr="00DC562C" w:rsidTr="00B60B4A">
        <w:tc>
          <w:tcPr>
            <w:tcW w:w="4940" w:type="dxa"/>
            <w:vMerge/>
            <w:shd w:val="clear" w:color="auto" w:fill="auto"/>
          </w:tcPr>
          <w:p w:rsidR="00B60B4A" w:rsidRPr="007909F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right"/>
              <w:rPr>
                <w:b/>
                <w:bCs/>
              </w:rPr>
            </w:pPr>
          </w:p>
        </w:tc>
        <w:tc>
          <w:tcPr>
            <w:tcW w:w="4962" w:type="dxa"/>
            <w:gridSpan w:val="6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</w:tr>
    </w:tbl>
    <w:p w:rsidR="00B60B4A" w:rsidRDefault="00B60B4A" w:rsidP="00B60B4A">
      <w:pPr>
        <w:pStyle w:val="WW-"/>
        <w:spacing w:after="0" w:line="100" w:lineRule="atLeast"/>
        <w:jc w:val="both"/>
      </w:pPr>
    </w:p>
    <w:p w:rsidR="00B60B4A" w:rsidRDefault="00B60B4A" w:rsidP="00B60B4A">
      <w:pPr>
        <w:widowControl/>
        <w:suppressAutoHyphens w:val="0"/>
        <w:spacing w:after="200" w:line="276" w:lineRule="auto"/>
        <w:rPr>
          <w:rFonts w:eastAsia="Arial" w:cs="Calibri"/>
          <w:b/>
          <w:sz w:val="28"/>
          <w:szCs w:val="28"/>
          <w:lang w:eastAsia="zh-CN"/>
        </w:rPr>
      </w:pPr>
    </w:p>
    <w:p w:rsidR="00B60B4A" w:rsidRDefault="00B60B4A">
      <w:pPr>
        <w:widowControl/>
        <w:suppressAutoHyphens w:val="0"/>
        <w:autoSpaceDE/>
        <w:spacing w:after="200" w:line="276" w:lineRule="auto"/>
        <w:rPr>
          <w:rFonts w:eastAsia="Arial" w:cs="Calibri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br w:type="page"/>
      </w:r>
    </w:p>
    <w:p w:rsidR="00B60B4A" w:rsidRPr="003D52DA" w:rsidRDefault="00B60B4A" w:rsidP="00B60B4A">
      <w:pPr>
        <w:pStyle w:val="WW-"/>
        <w:spacing w:after="0" w:line="100" w:lineRule="atLeast"/>
        <w:ind w:left="360"/>
        <w:jc w:val="center"/>
        <w:rPr>
          <w:b/>
          <w:sz w:val="28"/>
          <w:szCs w:val="28"/>
        </w:rPr>
      </w:pPr>
      <w:r w:rsidRPr="003D52DA">
        <w:rPr>
          <w:b/>
          <w:sz w:val="28"/>
          <w:szCs w:val="28"/>
        </w:rPr>
        <w:lastRenderedPageBreak/>
        <w:t>Сетка</w:t>
      </w:r>
      <w:r w:rsidRPr="003D52DA">
        <w:rPr>
          <w:rFonts w:eastAsia="Times New Roman" w:cs="Times New Roman"/>
          <w:b/>
          <w:sz w:val="28"/>
          <w:szCs w:val="28"/>
        </w:rPr>
        <w:t xml:space="preserve"> </w:t>
      </w:r>
      <w:r w:rsidRPr="003D52DA">
        <w:rPr>
          <w:b/>
          <w:sz w:val="28"/>
          <w:szCs w:val="28"/>
        </w:rPr>
        <w:t>часов</w:t>
      </w:r>
      <w:r w:rsidRPr="003D52DA">
        <w:rPr>
          <w:rFonts w:eastAsia="Times New Roman" w:cs="Times New Roman"/>
          <w:b/>
          <w:sz w:val="28"/>
          <w:szCs w:val="28"/>
        </w:rPr>
        <w:t xml:space="preserve"> </w:t>
      </w:r>
      <w:r w:rsidRPr="003D52DA">
        <w:rPr>
          <w:b/>
          <w:sz w:val="28"/>
          <w:szCs w:val="28"/>
        </w:rPr>
        <w:t>учебного</w:t>
      </w:r>
      <w:r w:rsidRPr="003D52DA">
        <w:rPr>
          <w:rFonts w:eastAsia="Times New Roman" w:cs="Times New Roman"/>
          <w:b/>
          <w:sz w:val="28"/>
          <w:szCs w:val="28"/>
        </w:rPr>
        <w:t xml:space="preserve"> </w:t>
      </w:r>
      <w:r w:rsidRPr="003D52DA">
        <w:rPr>
          <w:b/>
          <w:sz w:val="28"/>
          <w:szCs w:val="28"/>
        </w:rPr>
        <w:t>плана</w:t>
      </w:r>
    </w:p>
    <w:p w:rsidR="00B60B4A" w:rsidRPr="003D52DA" w:rsidRDefault="00B60B4A" w:rsidP="00B60B4A">
      <w:pPr>
        <w:jc w:val="center"/>
        <w:rPr>
          <w:sz w:val="28"/>
          <w:szCs w:val="28"/>
        </w:rPr>
      </w:pPr>
      <w:r w:rsidRPr="003D52DA">
        <w:rPr>
          <w:sz w:val="28"/>
          <w:szCs w:val="28"/>
        </w:rPr>
        <w:t>муниципального бюджетного общеобразовательного учреждения</w:t>
      </w:r>
    </w:p>
    <w:p w:rsidR="00B60B4A" w:rsidRPr="003D52DA" w:rsidRDefault="00B60B4A" w:rsidP="00B60B4A">
      <w:pPr>
        <w:spacing w:line="100" w:lineRule="atLeast"/>
        <w:jc w:val="center"/>
        <w:rPr>
          <w:sz w:val="28"/>
          <w:szCs w:val="28"/>
        </w:rPr>
      </w:pPr>
      <w:r w:rsidRPr="003D52DA">
        <w:rPr>
          <w:sz w:val="28"/>
          <w:szCs w:val="28"/>
        </w:rPr>
        <w:t>«</w:t>
      </w:r>
      <w:r>
        <w:rPr>
          <w:sz w:val="28"/>
          <w:szCs w:val="28"/>
        </w:rPr>
        <w:t>Ладомировская</w:t>
      </w:r>
      <w:r w:rsidRPr="003D52DA">
        <w:rPr>
          <w:sz w:val="28"/>
          <w:szCs w:val="28"/>
        </w:rPr>
        <w:t xml:space="preserve"> средняя общеобразовательная школа»</w:t>
      </w:r>
    </w:p>
    <w:p w:rsidR="00B60B4A" w:rsidRDefault="00B60B4A" w:rsidP="00B60B4A">
      <w:pPr>
        <w:pStyle w:val="af"/>
        <w:tabs>
          <w:tab w:val="left" w:pos="720"/>
        </w:tabs>
        <w:suppressAutoHyphens w:val="0"/>
        <w:spacing w:after="0"/>
        <w:ind w:firstLine="360"/>
        <w:jc w:val="center"/>
        <w:rPr>
          <w:rFonts w:cs="Times New Roman"/>
          <w:color w:val="auto"/>
          <w:sz w:val="28"/>
          <w:szCs w:val="28"/>
          <w:lang w:val="ru-RU"/>
        </w:rPr>
      </w:pPr>
      <w:proofErr w:type="gramStart"/>
      <w:r w:rsidRPr="00B37882">
        <w:rPr>
          <w:rFonts w:cs="Times New Roman"/>
          <w:color w:val="auto"/>
          <w:sz w:val="28"/>
          <w:szCs w:val="28"/>
          <w:lang w:val="ru-RU"/>
        </w:rPr>
        <w:t>обеспечивающего</w:t>
      </w:r>
      <w:proofErr w:type="gramEnd"/>
      <w:r w:rsidRPr="00B37882">
        <w:rPr>
          <w:rFonts w:cs="Times New Roman"/>
          <w:color w:val="auto"/>
          <w:sz w:val="28"/>
          <w:szCs w:val="28"/>
          <w:lang w:val="ru-RU"/>
        </w:rPr>
        <w:t xml:space="preserve"> реализацию ФКГОС 2004</w:t>
      </w:r>
    </w:p>
    <w:p w:rsidR="00B60B4A" w:rsidRDefault="00B60B4A" w:rsidP="00B60B4A">
      <w:pPr>
        <w:pStyle w:val="af"/>
        <w:tabs>
          <w:tab w:val="left" w:pos="720"/>
        </w:tabs>
        <w:suppressAutoHyphens w:val="0"/>
        <w:spacing w:after="0"/>
        <w:ind w:firstLine="360"/>
        <w:jc w:val="center"/>
        <w:rPr>
          <w:sz w:val="28"/>
          <w:szCs w:val="28"/>
          <w:lang w:val="ru-RU"/>
        </w:rPr>
      </w:pPr>
      <w:r w:rsidRPr="00B37882">
        <w:rPr>
          <w:rFonts w:cs="Times New Roman"/>
          <w:color w:val="auto"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2016-2017</w:t>
      </w:r>
      <w:r w:rsidRPr="00B37882">
        <w:rPr>
          <w:sz w:val="28"/>
          <w:szCs w:val="28"/>
          <w:lang w:val="ru-RU"/>
        </w:rPr>
        <w:t xml:space="preserve"> учебном году</w:t>
      </w:r>
    </w:p>
    <w:p w:rsidR="00B60B4A" w:rsidRPr="00655FD6" w:rsidRDefault="00B60B4A" w:rsidP="00B60B4A">
      <w:pPr>
        <w:pStyle w:val="af"/>
        <w:tabs>
          <w:tab w:val="left" w:pos="720"/>
        </w:tabs>
        <w:suppressAutoHyphens w:val="0"/>
        <w:spacing w:after="0"/>
        <w:ind w:firstLine="360"/>
        <w:jc w:val="center"/>
        <w:rPr>
          <w:sz w:val="28"/>
          <w:szCs w:val="28"/>
          <w:lang w:val="ru-RU"/>
        </w:rPr>
      </w:pPr>
    </w:p>
    <w:p w:rsidR="00B60B4A" w:rsidRPr="00B60B4A" w:rsidRDefault="00B60B4A" w:rsidP="00B60B4A">
      <w:pPr>
        <w:jc w:val="center"/>
        <w:rPr>
          <w:b/>
          <w:i/>
          <w:sz w:val="24"/>
          <w:szCs w:val="24"/>
        </w:rPr>
      </w:pPr>
      <w:r w:rsidRPr="00B60B4A">
        <w:rPr>
          <w:b/>
          <w:sz w:val="24"/>
          <w:szCs w:val="24"/>
        </w:rPr>
        <w:t xml:space="preserve">11 класс. </w:t>
      </w:r>
      <w:r w:rsidRPr="00B60B4A">
        <w:rPr>
          <w:b/>
          <w:i/>
          <w:sz w:val="24"/>
          <w:szCs w:val="24"/>
        </w:rPr>
        <w:t>Физико-химический профиль</w:t>
      </w:r>
    </w:p>
    <w:tbl>
      <w:tblPr>
        <w:tblW w:w="9761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65"/>
        <w:gridCol w:w="709"/>
        <w:gridCol w:w="709"/>
        <w:gridCol w:w="709"/>
        <w:gridCol w:w="709"/>
        <w:gridCol w:w="720"/>
        <w:gridCol w:w="840"/>
      </w:tblGrid>
      <w:tr w:rsidR="00B60B4A" w:rsidRPr="006B413B" w:rsidTr="00B60B4A">
        <w:trPr>
          <w:trHeight w:val="356"/>
        </w:trPr>
        <w:tc>
          <w:tcPr>
            <w:tcW w:w="5365" w:type="dxa"/>
            <w:vMerge w:val="restart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</w:p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3556" w:type="dxa"/>
            <w:gridSpan w:val="5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Pr="00DC562C">
              <w:rPr>
                <w:b/>
                <w:bCs/>
                <w:sz w:val="22"/>
                <w:szCs w:val="22"/>
              </w:rPr>
              <w:t xml:space="preserve"> класс</w:t>
            </w:r>
          </w:p>
        </w:tc>
        <w:tc>
          <w:tcPr>
            <w:tcW w:w="840" w:type="dxa"/>
            <w:vMerge w:val="restart"/>
          </w:tcPr>
          <w:p w:rsidR="00B60B4A" w:rsidRPr="00443C50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</w:p>
        </w:tc>
      </w:tr>
      <w:tr w:rsidR="00B60B4A" w:rsidRPr="00AA2367" w:rsidTr="00B60B4A">
        <w:trPr>
          <w:cantSplit/>
          <w:trHeight w:val="1679"/>
        </w:trPr>
        <w:tc>
          <w:tcPr>
            <w:tcW w:w="5365" w:type="dxa"/>
            <w:vMerge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</w:p>
        </w:tc>
        <w:tc>
          <w:tcPr>
            <w:tcW w:w="709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Базовый уровень</w:t>
            </w:r>
          </w:p>
        </w:tc>
        <w:tc>
          <w:tcPr>
            <w:tcW w:w="709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Профильный уровень</w:t>
            </w:r>
          </w:p>
        </w:tc>
        <w:tc>
          <w:tcPr>
            <w:tcW w:w="709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Региональный компонент</w:t>
            </w:r>
          </w:p>
        </w:tc>
        <w:tc>
          <w:tcPr>
            <w:tcW w:w="709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Школьный компонент</w:t>
            </w:r>
          </w:p>
        </w:tc>
        <w:tc>
          <w:tcPr>
            <w:tcW w:w="720" w:type="dxa"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  <w:r w:rsidRPr="000E55FF">
              <w:rPr>
                <w:b/>
                <w:bCs/>
              </w:rPr>
              <w:t>Элективные курсы</w:t>
            </w:r>
          </w:p>
        </w:tc>
        <w:tc>
          <w:tcPr>
            <w:tcW w:w="840" w:type="dxa"/>
            <w:vMerge/>
            <w:textDirection w:val="btLr"/>
          </w:tcPr>
          <w:p w:rsidR="00B60B4A" w:rsidRPr="000E55FF" w:rsidRDefault="00B60B4A" w:rsidP="00B60B4A">
            <w:pPr>
              <w:snapToGrid w:val="0"/>
              <w:ind w:left="113" w:right="113"/>
              <w:jc w:val="center"/>
              <w:rPr>
                <w:b/>
                <w:bCs/>
              </w:rPr>
            </w:pP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Русский язык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Литература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051F31" w:rsidRDefault="00B60B4A" w:rsidP="00C524CB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B102D1">
              <w:rPr>
                <w:sz w:val="22"/>
                <w:szCs w:val="22"/>
              </w:rPr>
              <w:t>Иностранный язык (</w:t>
            </w:r>
            <w:r w:rsidR="00C524CB">
              <w:rPr>
                <w:sz w:val="22"/>
                <w:szCs w:val="22"/>
              </w:rPr>
              <w:t>Английский язык</w:t>
            </w:r>
            <w:r w:rsidRPr="00B102D1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B60B4A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CA4837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Информатика и ИКТ</w:t>
            </w:r>
          </w:p>
        </w:tc>
        <w:tc>
          <w:tcPr>
            <w:tcW w:w="709" w:type="dxa"/>
          </w:tcPr>
          <w:p w:rsidR="00B60B4A" w:rsidRPr="00D96101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9610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 xml:space="preserve">История 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60B4A" w:rsidRPr="00DC562C" w:rsidTr="00B60B4A">
        <w:trPr>
          <w:trHeight w:val="317"/>
        </w:trPr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Православная культура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Химия</w:t>
            </w:r>
          </w:p>
        </w:tc>
        <w:tc>
          <w:tcPr>
            <w:tcW w:w="709" w:type="dxa"/>
          </w:tcPr>
          <w:p w:rsidR="00B60B4A" w:rsidRPr="00051F31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051F3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Биология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Физика</w:t>
            </w:r>
          </w:p>
        </w:tc>
        <w:tc>
          <w:tcPr>
            <w:tcW w:w="709" w:type="dxa"/>
          </w:tcPr>
          <w:p w:rsidR="00B60B4A" w:rsidRPr="00051F31" w:rsidRDefault="00B60B4A" w:rsidP="00B60B4A">
            <w:pPr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051F3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География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DC562C"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  <w:r w:rsidRPr="00DC56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 w:rsidRPr="00DC562C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ED3592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right"/>
              <w:rPr>
                <w:b/>
              </w:rPr>
            </w:pPr>
            <w:r w:rsidRPr="00ED3592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709" w:type="dxa"/>
            <w:vAlign w:val="center"/>
          </w:tcPr>
          <w:p w:rsidR="00B60B4A" w:rsidRPr="00655CC1" w:rsidRDefault="00B60B4A" w:rsidP="00B60B4A">
            <w:pPr>
              <w:snapToGrid w:val="0"/>
              <w:jc w:val="center"/>
              <w:rPr>
                <w:b/>
                <w:bCs/>
              </w:rPr>
            </w:pPr>
            <w:r w:rsidRPr="00655CC1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B60B4A" w:rsidRPr="00655CC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655CC1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B60B4A" w:rsidRPr="00655CC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655CC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60B4A" w:rsidRPr="00655CC1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655CC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B60B4A" w:rsidRPr="000E4D98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B60B4A" w:rsidRPr="00ED1D27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  <w:rPr>
                <w:b/>
              </w:rPr>
            </w:pPr>
            <w:r w:rsidRPr="00ED1D27">
              <w:rPr>
                <w:b/>
                <w:sz w:val="22"/>
                <w:szCs w:val="22"/>
              </w:rPr>
              <w:t>33</w:t>
            </w: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Pr="00ED3592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rPr>
                <w:b/>
                <w:i/>
              </w:rPr>
            </w:pPr>
            <w:r w:rsidRPr="00ED3592">
              <w:rPr>
                <w:b/>
                <w:i/>
                <w:sz w:val="22"/>
                <w:szCs w:val="22"/>
              </w:rPr>
              <w:t>Элективные и учебные предметы, учебные практики, проекты, исследовательская деятельность</w:t>
            </w:r>
          </w:p>
        </w:tc>
        <w:tc>
          <w:tcPr>
            <w:tcW w:w="4396" w:type="dxa"/>
            <w:gridSpan w:val="6"/>
            <w:vAlign w:val="center"/>
          </w:tcPr>
          <w:p w:rsidR="00B60B4A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center"/>
            </w:pPr>
          </w:p>
        </w:tc>
      </w:tr>
      <w:tr w:rsidR="00B60B4A" w:rsidRPr="00DC562C" w:rsidTr="00B60B4A">
        <w:tc>
          <w:tcPr>
            <w:tcW w:w="5365" w:type="dxa"/>
            <w:shd w:val="clear" w:color="auto" w:fill="auto"/>
          </w:tcPr>
          <w:p w:rsidR="00B60B4A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  <w:r w:rsidRPr="00CA4837">
              <w:rPr>
                <w:sz w:val="22"/>
                <w:szCs w:val="22"/>
              </w:rPr>
              <w:t>Русское правописание: орфография и пунктуация</w:t>
            </w:r>
          </w:p>
          <w:p w:rsidR="00B60B4A" w:rsidRPr="00CA4837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</w:pPr>
          </w:p>
        </w:tc>
        <w:tc>
          <w:tcPr>
            <w:tcW w:w="709" w:type="dxa"/>
          </w:tcPr>
          <w:p w:rsidR="00B60B4A" w:rsidRPr="00CA4837" w:rsidRDefault="00B60B4A" w:rsidP="00B60B4A">
            <w:pPr>
              <w:snapToGrid w:val="0"/>
              <w:jc w:val="center"/>
              <w:rPr>
                <w:bCs/>
              </w:rPr>
            </w:pPr>
            <w:r w:rsidRPr="00CA483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CA4837" w:rsidRDefault="00B60B4A" w:rsidP="00B60B4A">
            <w:pPr>
              <w:snapToGrid w:val="0"/>
              <w:jc w:val="center"/>
              <w:rPr>
                <w:bCs/>
              </w:rPr>
            </w:pPr>
            <w:r w:rsidRPr="00CA483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CA4837" w:rsidRDefault="00B60B4A" w:rsidP="00B60B4A">
            <w:pPr>
              <w:snapToGrid w:val="0"/>
              <w:jc w:val="center"/>
              <w:rPr>
                <w:bCs/>
              </w:rPr>
            </w:pPr>
            <w:r w:rsidRPr="00CA483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60B4A" w:rsidRPr="00CA4837" w:rsidRDefault="00B60B4A" w:rsidP="00B60B4A">
            <w:pPr>
              <w:snapToGrid w:val="0"/>
              <w:jc w:val="center"/>
              <w:rPr>
                <w:bCs/>
              </w:rPr>
            </w:pPr>
            <w:r w:rsidRPr="00CA483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B60B4A" w:rsidRPr="00CA4837" w:rsidRDefault="00B60B4A" w:rsidP="00B60B4A">
            <w:pPr>
              <w:snapToGrid w:val="0"/>
              <w:jc w:val="center"/>
              <w:rPr>
                <w:bCs/>
              </w:rPr>
            </w:pPr>
            <w:r w:rsidRPr="00CA483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snapToGrid w:val="0"/>
              <w:jc w:val="center"/>
              <w:rPr>
                <w:bCs/>
              </w:rPr>
            </w:pPr>
          </w:p>
        </w:tc>
      </w:tr>
      <w:tr w:rsidR="00B60B4A" w:rsidRPr="000E4D98" w:rsidTr="00B60B4A">
        <w:tc>
          <w:tcPr>
            <w:tcW w:w="5365" w:type="dxa"/>
            <w:vMerge w:val="restart"/>
            <w:shd w:val="clear" w:color="auto" w:fill="auto"/>
          </w:tcPr>
          <w:p w:rsidR="00B60B4A" w:rsidRPr="00DC562C" w:rsidRDefault="00B60B4A" w:rsidP="00B60B4A">
            <w:pPr>
              <w:snapToGrid w:val="0"/>
              <w:rPr>
                <w:b/>
                <w:i/>
              </w:rPr>
            </w:pPr>
            <w:r w:rsidRPr="00DC562C">
              <w:rPr>
                <w:b/>
                <w:i/>
                <w:sz w:val="22"/>
                <w:szCs w:val="22"/>
              </w:rPr>
              <w:t>Предельно допустимая а</w:t>
            </w:r>
            <w:r>
              <w:rPr>
                <w:b/>
                <w:i/>
                <w:sz w:val="22"/>
                <w:szCs w:val="22"/>
              </w:rPr>
              <w:t>удиторная учебная нагрузка при 5</w:t>
            </w:r>
            <w:r w:rsidRPr="00DC562C">
              <w:rPr>
                <w:b/>
                <w:i/>
                <w:sz w:val="22"/>
                <w:szCs w:val="22"/>
              </w:rPr>
              <w:t xml:space="preserve">-дневной учебной неделе  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60B4A" w:rsidRPr="00DC562C" w:rsidTr="00B60B4A">
        <w:tc>
          <w:tcPr>
            <w:tcW w:w="5365" w:type="dxa"/>
            <w:vMerge/>
            <w:shd w:val="clear" w:color="auto" w:fill="auto"/>
          </w:tcPr>
          <w:p w:rsidR="00B60B4A" w:rsidRPr="000E4D98" w:rsidRDefault="00B60B4A" w:rsidP="00B60B4A">
            <w:pPr>
              <w:tabs>
                <w:tab w:val="left" w:leader="underscore" w:pos="5784"/>
                <w:tab w:val="left" w:pos="8112"/>
              </w:tabs>
              <w:snapToGrid w:val="0"/>
              <w:spacing w:before="43"/>
              <w:jc w:val="right"/>
              <w:rPr>
                <w:b/>
                <w:bCs/>
              </w:rPr>
            </w:pPr>
          </w:p>
        </w:tc>
        <w:tc>
          <w:tcPr>
            <w:tcW w:w="4396" w:type="dxa"/>
            <w:gridSpan w:val="6"/>
          </w:tcPr>
          <w:p w:rsidR="00B60B4A" w:rsidRPr="00DC562C" w:rsidRDefault="00B60B4A" w:rsidP="00B60B4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</w:tr>
    </w:tbl>
    <w:p w:rsidR="00B60B4A" w:rsidRDefault="00B60B4A" w:rsidP="00B60B4A">
      <w:pPr>
        <w:rPr>
          <w:b/>
          <w:i/>
        </w:rPr>
      </w:pPr>
    </w:p>
    <w:sectPr w:rsidR="00B60B4A" w:rsidSect="00C524CB">
      <w:footerReference w:type="default" r:id="rId6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657" w:rsidRDefault="00C13657" w:rsidP="00680BE8">
      <w:r>
        <w:separator/>
      </w:r>
    </w:p>
  </w:endnote>
  <w:endnote w:type="continuationSeparator" w:id="0">
    <w:p w:rsidR="00C13657" w:rsidRDefault="00C13657" w:rsidP="00680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4652840"/>
      <w:docPartObj>
        <w:docPartGallery w:val="Page Numbers (Bottom of Page)"/>
        <w:docPartUnique/>
      </w:docPartObj>
    </w:sdtPr>
    <w:sdtContent>
      <w:p w:rsidR="00B60B4A" w:rsidRDefault="009E067B">
        <w:pPr>
          <w:pStyle w:val="a8"/>
          <w:jc w:val="right"/>
        </w:pPr>
        <w:fldSimple w:instr="PAGE   \* MERGEFORMAT">
          <w:r w:rsidR="00C524CB">
            <w:rPr>
              <w:noProof/>
            </w:rPr>
            <w:t>7</w:t>
          </w:r>
        </w:fldSimple>
      </w:p>
    </w:sdtContent>
  </w:sdt>
  <w:p w:rsidR="00B60B4A" w:rsidRDefault="00B60B4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657" w:rsidRDefault="00C13657" w:rsidP="00680BE8">
      <w:r>
        <w:separator/>
      </w:r>
    </w:p>
  </w:footnote>
  <w:footnote w:type="continuationSeparator" w:id="0">
    <w:p w:rsidR="00C13657" w:rsidRDefault="00C13657" w:rsidP="00680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/>
      </w:rPr>
    </w:lvl>
  </w:abstractNum>
  <w:abstractNum w:abstractNumId="5">
    <w:nsid w:val="013D415D"/>
    <w:multiLevelType w:val="hybridMultilevel"/>
    <w:tmpl w:val="BC14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F7053B"/>
    <w:multiLevelType w:val="hybridMultilevel"/>
    <w:tmpl w:val="CF4AD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103"/>
    <w:rsid w:val="00014131"/>
    <w:rsid w:val="00041257"/>
    <w:rsid w:val="00095714"/>
    <w:rsid w:val="001063EA"/>
    <w:rsid w:val="00131FA4"/>
    <w:rsid w:val="00263F10"/>
    <w:rsid w:val="00296528"/>
    <w:rsid w:val="00352B56"/>
    <w:rsid w:val="00483CDF"/>
    <w:rsid w:val="00493F52"/>
    <w:rsid w:val="004B1103"/>
    <w:rsid w:val="005A74D5"/>
    <w:rsid w:val="005B3EEB"/>
    <w:rsid w:val="006178CC"/>
    <w:rsid w:val="00617E32"/>
    <w:rsid w:val="00680BE8"/>
    <w:rsid w:val="006A02FD"/>
    <w:rsid w:val="006E26FC"/>
    <w:rsid w:val="00736DFC"/>
    <w:rsid w:val="007D47E7"/>
    <w:rsid w:val="008E415C"/>
    <w:rsid w:val="00937C11"/>
    <w:rsid w:val="009E067B"/>
    <w:rsid w:val="009E6A9B"/>
    <w:rsid w:val="009F5959"/>
    <w:rsid w:val="00A970B5"/>
    <w:rsid w:val="00AB1551"/>
    <w:rsid w:val="00B60B4A"/>
    <w:rsid w:val="00B71E0E"/>
    <w:rsid w:val="00B85FED"/>
    <w:rsid w:val="00BE0A9E"/>
    <w:rsid w:val="00C13657"/>
    <w:rsid w:val="00C524CB"/>
    <w:rsid w:val="00CC3048"/>
    <w:rsid w:val="00CE5A29"/>
    <w:rsid w:val="00E34CDF"/>
    <w:rsid w:val="00E53F37"/>
    <w:rsid w:val="00F14FF2"/>
    <w:rsid w:val="00F369F9"/>
    <w:rsid w:val="00F65F35"/>
    <w:rsid w:val="00F7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0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4B1103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4B1103"/>
    <w:rPr>
      <w:rFonts w:eastAsia="Calibri"/>
    </w:rPr>
  </w:style>
  <w:style w:type="paragraph" w:styleId="a3">
    <w:name w:val="Body Text"/>
    <w:basedOn w:val="a"/>
    <w:link w:val="a4"/>
    <w:rsid w:val="004B1103"/>
    <w:pPr>
      <w:widowControl/>
      <w:autoSpaceDE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B1103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4B1103"/>
    <w:pPr>
      <w:widowControl/>
      <w:autoSpaceDE/>
      <w:spacing w:after="120" w:line="480" w:lineRule="auto"/>
    </w:pPr>
    <w:rPr>
      <w:rFonts w:eastAsia="Calibri"/>
    </w:rPr>
  </w:style>
  <w:style w:type="paragraph" w:customStyle="1" w:styleId="a5">
    <w:name w:val="Содержимое таблицы"/>
    <w:basedOn w:val="a"/>
    <w:rsid w:val="004B1103"/>
    <w:pPr>
      <w:suppressLineNumbers/>
    </w:pPr>
  </w:style>
  <w:style w:type="paragraph" w:customStyle="1" w:styleId="Default">
    <w:name w:val="Default"/>
    <w:rsid w:val="004B1103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4B1103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4B1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4B1103"/>
  </w:style>
  <w:style w:type="paragraph" w:styleId="a6">
    <w:name w:val="header"/>
    <w:basedOn w:val="a"/>
    <w:link w:val="a7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80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BE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3">
    <w:name w:val="p3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9E6A9B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9E6A9B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9E6A9B"/>
    <w:rPr>
      <w:rFonts w:ascii="Calibri" w:eastAsia="Calibri" w:hAnsi="Calibri" w:cs="Times New Roman"/>
    </w:rPr>
  </w:style>
  <w:style w:type="character" w:customStyle="1" w:styleId="blk">
    <w:name w:val="blk"/>
    <w:basedOn w:val="a0"/>
    <w:rsid w:val="009E6A9B"/>
  </w:style>
  <w:style w:type="paragraph" w:customStyle="1" w:styleId="formattext">
    <w:name w:val="formattext"/>
    <w:basedOn w:val="a"/>
    <w:rsid w:val="009E6A9B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rsid w:val="00B60B4A"/>
    <w:pPr>
      <w:widowControl/>
      <w:autoSpaceDE/>
      <w:spacing w:after="210"/>
      <w:ind w:firstLine="284"/>
      <w:jc w:val="both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WW-">
    <w:name w:val="WW-Базовый"/>
    <w:rsid w:val="00B60B4A"/>
    <w:pPr>
      <w:tabs>
        <w:tab w:val="left" w:pos="709"/>
      </w:tabs>
      <w:suppressAutoHyphens/>
    </w:pPr>
    <w:rPr>
      <w:rFonts w:ascii="Times New Roman" w:eastAsia="Arial" w:hAnsi="Times New Roman" w:cs="Calibr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0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4B1103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4B1103"/>
    <w:rPr>
      <w:rFonts w:eastAsia="Calibri"/>
    </w:rPr>
  </w:style>
  <w:style w:type="paragraph" w:styleId="a3">
    <w:name w:val="Body Text"/>
    <w:basedOn w:val="a"/>
    <w:link w:val="a4"/>
    <w:rsid w:val="004B1103"/>
    <w:pPr>
      <w:widowControl/>
      <w:autoSpaceDE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B1103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4B1103"/>
    <w:pPr>
      <w:widowControl/>
      <w:autoSpaceDE/>
      <w:spacing w:after="120" w:line="480" w:lineRule="auto"/>
    </w:pPr>
    <w:rPr>
      <w:rFonts w:eastAsia="Calibri"/>
    </w:rPr>
  </w:style>
  <w:style w:type="paragraph" w:customStyle="1" w:styleId="a5">
    <w:name w:val="Содержимое таблицы"/>
    <w:basedOn w:val="a"/>
    <w:rsid w:val="004B1103"/>
    <w:pPr>
      <w:suppressLineNumbers/>
    </w:pPr>
  </w:style>
  <w:style w:type="paragraph" w:customStyle="1" w:styleId="Default">
    <w:name w:val="Default"/>
    <w:rsid w:val="004B1103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4B1103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4B1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4B1103"/>
  </w:style>
  <w:style w:type="paragraph" w:styleId="a6">
    <w:name w:val="header"/>
    <w:basedOn w:val="a"/>
    <w:link w:val="a7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80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BE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3">
    <w:name w:val="p3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158405/4e7c454febb18a75f99a0e0a1256de288dbd7129/" TargetMode="External"/><Relationship Id="rId18" Type="http://schemas.openxmlformats.org/officeDocument/2006/relationships/hyperlink" Target="http://www.consultant.ru/document/cons_doc_LAW_165815/9fdba7bedb441c57a55c77f449bf400feb99f44b/" TargetMode="External"/><Relationship Id="rId26" Type="http://schemas.openxmlformats.org/officeDocument/2006/relationships/hyperlink" Target="http://www.consultant.ru/document/cons_doc_LAW_182598/9f7a3cf53239eca2edd88f48abffaae436a17f68/" TargetMode="External"/><Relationship Id="rId39" Type="http://schemas.openxmlformats.org/officeDocument/2006/relationships/hyperlink" Target="http://rushistory.org/?page_id=1800" TargetMode="External"/><Relationship Id="rId21" Type="http://schemas.openxmlformats.org/officeDocument/2006/relationships/hyperlink" Target="http://www.consultant.ru/document/cons_doc_LAW_173120/ad890e68b83c920baeae9bb9fdc9b94feb1af0ad/" TargetMode="External"/><Relationship Id="rId34" Type="http://schemas.openxmlformats.org/officeDocument/2006/relationships/hyperlink" Target="http://www.consultant.ru/document/cons_doc_LAW_163937/d2a0876e32003daef9cf1e92de2cccf9e9fb009c/" TargetMode="External"/><Relationship Id="rId42" Type="http://schemas.openxmlformats.org/officeDocument/2006/relationships/hyperlink" Target="http://rushistory.org/?page_id=1800" TargetMode="External"/><Relationship Id="rId47" Type="http://schemas.openxmlformats.org/officeDocument/2006/relationships/hyperlink" Target="http://docs.cntd.ru/document/420328223" TargetMode="External"/><Relationship Id="rId50" Type="http://schemas.openxmlformats.org/officeDocument/2006/relationships/hyperlink" Target="http://docs.cntd.ru/document/902173625" TargetMode="External"/><Relationship Id="rId55" Type="http://schemas.openxmlformats.org/officeDocument/2006/relationships/hyperlink" Target="http://docs.cntd.ru/document/420285384" TargetMode="External"/><Relationship Id="rId63" Type="http://schemas.openxmlformats.org/officeDocument/2006/relationships/footer" Target="footer1.xml"/><Relationship Id="rId7" Type="http://schemas.openxmlformats.org/officeDocument/2006/relationships/hyperlink" Target="http://www.consultant.ru/document/cons_doc_LAW_146018/c7f026b7764e8984216a49254aa592fda4abd50b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63931/" TargetMode="External"/><Relationship Id="rId20" Type="http://schemas.openxmlformats.org/officeDocument/2006/relationships/hyperlink" Target="http://www.consultant.ru/document/cons_doc_LAW_165905/" TargetMode="External"/><Relationship Id="rId29" Type="http://schemas.openxmlformats.org/officeDocument/2006/relationships/hyperlink" Target="http://www.consultant.ru/document/cons_doc_LAW_191260/6a73a7e61adc45fc3dd224c0e7194a1392c8b071/" TargetMode="External"/><Relationship Id="rId41" Type="http://schemas.openxmlformats.org/officeDocument/2006/relationships/hyperlink" Target="http://rushistory.org/?page_id=1800" TargetMode="External"/><Relationship Id="rId54" Type="http://schemas.openxmlformats.org/officeDocument/2006/relationships/hyperlink" Target="http://docs.cntd.ru/document/902341649" TargetMode="External"/><Relationship Id="rId62" Type="http://schemas.openxmlformats.org/officeDocument/2006/relationships/hyperlink" Target="http://docs.cntd.ru/document/9021201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54744/b71330d4b14eadfc9080b35c907a89b3f017728f/" TargetMode="External"/><Relationship Id="rId24" Type="http://schemas.openxmlformats.org/officeDocument/2006/relationships/hyperlink" Target="http://www.consultant.ru/document/cons_doc_LAW_181842/dba6dd725ebdcf86cff53d3a16fc660972db3335/" TargetMode="External"/><Relationship Id="rId32" Type="http://schemas.openxmlformats.org/officeDocument/2006/relationships/hyperlink" Target="http://www.consultant.ru/document/cons_doc_LAW_191510/" TargetMode="External"/><Relationship Id="rId37" Type="http://schemas.openxmlformats.org/officeDocument/2006/relationships/hyperlink" Target="http://rushistory.org/?page_id=1800" TargetMode="External"/><Relationship Id="rId40" Type="http://schemas.openxmlformats.org/officeDocument/2006/relationships/hyperlink" Target="http://rushistory.org/?page_id=1800" TargetMode="External"/><Relationship Id="rId45" Type="http://schemas.openxmlformats.org/officeDocument/2006/relationships/hyperlink" Target="http://rushistory.org/?page_id=1800" TargetMode="External"/><Relationship Id="rId53" Type="http://schemas.openxmlformats.org/officeDocument/2006/relationships/hyperlink" Target="http://docs.cntd.ru/document/902324379" TargetMode="External"/><Relationship Id="rId58" Type="http://schemas.openxmlformats.org/officeDocument/2006/relationships/hyperlink" Target="http://docs.cntd.ru/document/902181347" TargetMode="External"/><Relationship Id="rId66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163513/3d0cac60971a511280cbba229d9b6329c07731f7/" TargetMode="External"/><Relationship Id="rId23" Type="http://schemas.openxmlformats.org/officeDocument/2006/relationships/hyperlink" Target="http://www.consultant.ru/document/cons_doc_LAW_173164/ecad53d18192826d26cae3000ff90fa3e01b769b/" TargetMode="External"/><Relationship Id="rId28" Type="http://schemas.openxmlformats.org/officeDocument/2006/relationships/hyperlink" Target="http://www.consultant.ru/document/cons_doc_LAW_190435/b004fed0b70d0f223e4a81f8ad6cd92af90a7e3b/" TargetMode="External"/><Relationship Id="rId36" Type="http://schemas.openxmlformats.org/officeDocument/2006/relationships/hyperlink" Target="http://rushistory.org/?page_id=1800" TargetMode="External"/><Relationship Id="rId49" Type="http://schemas.openxmlformats.org/officeDocument/2006/relationships/hyperlink" Target="http://docs.cntd.ru/document/902105026" TargetMode="External"/><Relationship Id="rId57" Type="http://schemas.openxmlformats.org/officeDocument/2006/relationships/hyperlink" Target="http://docs.cntd.ru/document/902173625" TargetMode="External"/><Relationship Id="rId61" Type="http://schemas.openxmlformats.org/officeDocument/2006/relationships/hyperlink" Target="http://docs.cntd.ru/document/420285384" TargetMode="External"/><Relationship Id="rId10" Type="http://schemas.openxmlformats.org/officeDocument/2006/relationships/hyperlink" Target="http://www.consultant.ru/document/cons_doc_LAW_149649/5bdc78bf7e3015a0ea0c0ea5bef708a6c79e2f0a/" TargetMode="External"/><Relationship Id="rId19" Type="http://schemas.openxmlformats.org/officeDocument/2006/relationships/hyperlink" Target="http://www.consultant.ru/document/cons_doc_LAW_165899/46b4b351a6eb6bf3c553d41eb663011c2cb38810/" TargetMode="External"/><Relationship Id="rId31" Type="http://schemas.openxmlformats.org/officeDocument/2006/relationships/hyperlink" Target="http://www.consultant.ru/document/cons_doc_LAW_191291/5bdc78bf7e3015a0ea0c0ea5bef708a6c79e2f0a/" TargetMode="External"/><Relationship Id="rId44" Type="http://schemas.openxmlformats.org/officeDocument/2006/relationships/hyperlink" Target="http://rushistory.org/?page_id=1800" TargetMode="External"/><Relationship Id="rId52" Type="http://schemas.openxmlformats.org/officeDocument/2006/relationships/hyperlink" Target="http://docs.cntd.ru/document/902334699" TargetMode="External"/><Relationship Id="rId60" Type="http://schemas.openxmlformats.org/officeDocument/2006/relationships/hyperlink" Target="http://docs.cntd.ru/document/902324379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8481/5bdc78bf7e3015a0ea0c0ea5bef708a6c79e2f0a/" TargetMode="External"/><Relationship Id="rId14" Type="http://schemas.openxmlformats.org/officeDocument/2006/relationships/hyperlink" Target="http://www.consultant.ru/document/cons_doc_LAW_162566/2990041cf223e76c8ad352b9b046702691a6f313/" TargetMode="External"/><Relationship Id="rId22" Type="http://schemas.openxmlformats.org/officeDocument/2006/relationships/hyperlink" Target="http://www.consultant.ru/document/cons_doc_LAW_173169/30b3f8c55f65557c253227a65b908cc075ce114a/" TargetMode="External"/><Relationship Id="rId27" Type="http://schemas.openxmlformats.org/officeDocument/2006/relationships/hyperlink" Target="http://www.consultant.ru/document/cons_doc_LAW_182613/" TargetMode="External"/><Relationship Id="rId30" Type="http://schemas.openxmlformats.org/officeDocument/2006/relationships/hyperlink" Target="http://www.consultant.ru/document/cons_doc_LAW_191257/30b3f8c55f65557c253227a65b908cc075ce114a/" TargetMode="External"/><Relationship Id="rId35" Type="http://schemas.openxmlformats.org/officeDocument/2006/relationships/hyperlink" Target="http://www.consultant.ru/document/cons_doc_LAW_177587/3d0cac60971a511280cbba229d9b6329c07731f7/" TargetMode="External"/><Relationship Id="rId43" Type="http://schemas.openxmlformats.org/officeDocument/2006/relationships/hyperlink" Target="http://rushistory.org/?page_id=1800" TargetMode="External"/><Relationship Id="rId48" Type="http://schemas.openxmlformats.org/officeDocument/2006/relationships/hyperlink" Target="http://docs.cntd.ru/document/420352615" TargetMode="External"/><Relationship Id="rId56" Type="http://schemas.openxmlformats.org/officeDocument/2006/relationships/hyperlink" Target="http://docs.cntd.ru/document/90210502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www.consultant.ru/document/cons_doc_LAW_147230/ad890e68b83c920baeae9bb9fdc9b94feb1af0ad/" TargetMode="External"/><Relationship Id="rId51" Type="http://schemas.openxmlformats.org/officeDocument/2006/relationships/hyperlink" Target="http://docs.cntd.ru/document/90218134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document/cons_doc_LAW_158412/" TargetMode="External"/><Relationship Id="rId17" Type="http://schemas.openxmlformats.org/officeDocument/2006/relationships/hyperlink" Target="http://www.consultant.ru/document/cons_doc_LAW_164856/b004fed0b70d0f223e4a81f8ad6cd92af90a7e3b/" TargetMode="External"/><Relationship Id="rId25" Type="http://schemas.openxmlformats.org/officeDocument/2006/relationships/hyperlink" Target="http://www.consultant.ru/document/cons_doc_LAW_181825/" TargetMode="External"/><Relationship Id="rId33" Type="http://schemas.openxmlformats.org/officeDocument/2006/relationships/hyperlink" Target="http://www.consultant.ru/document/cons_doc_LAW_194695/" TargetMode="External"/><Relationship Id="rId38" Type="http://schemas.openxmlformats.org/officeDocument/2006/relationships/hyperlink" Target="http://rushistory.org/?page_id=1800" TargetMode="External"/><Relationship Id="rId46" Type="http://schemas.openxmlformats.org/officeDocument/2006/relationships/hyperlink" Target="http://docs.cntd.ru/document/420281862" TargetMode="External"/><Relationship Id="rId59" Type="http://schemas.openxmlformats.org/officeDocument/2006/relationships/hyperlink" Target="http://docs.cntd.ru/document/9023346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3336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2016-09-28T05:19:00Z</cp:lastPrinted>
  <dcterms:created xsi:type="dcterms:W3CDTF">2016-09-22T12:25:00Z</dcterms:created>
  <dcterms:modified xsi:type="dcterms:W3CDTF">2016-09-28T05:21:00Z</dcterms:modified>
</cp:coreProperties>
</file>