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84" w:type="dxa"/>
        <w:tblInd w:w="-176" w:type="dxa"/>
        <w:tblLook w:val="04A0"/>
      </w:tblPr>
      <w:tblGrid>
        <w:gridCol w:w="3119"/>
        <w:gridCol w:w="3118"/>
        <w:gridCol w:w="2947"/>
      </w:tblGrid>
      <w:tr w:rsidR="00E97E56" w:rsidRPr="009C10C9" w:rsidTr="001E5D91">
        <w:tc>
          <w:tcPr>
            <w:tcW w:w="3119" w:type="dxa"/>
          </w:tcPr>
          <w:p w:rsidR="00E97E56" w:rsidRPr="003D0680" w:rsidRDefault="00E97E56" w:rsidP="001E5D91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r>
              <w:rPr>
                <w:rFonts w:ascii="Times New Roman" w:hAnsi="Times New Roman" w:cs="Times New Roman"/>
                <w:b/>
                <w:bCs/>
              </w:rPr>
              <w:t>Согласован</w:t>
            </w:r>
          </w:p>
          <w:p w:rsidR="00E97E56" w:rsidRPr="003D0680" w:rsidRDefault="00E97E56" w:rsidP="001E5D91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3D0680">
              <w:rPr>
                <w:rFonts w:ascii="Times New Roman" w:hAnsi="Times New Roman" w:cs="Times New Roman"/>
              </w:rPr>
              <w:t xml:space="preserve">с Управляющим советом </w:t>
            </w:r>
          </w:p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CB3C6F">
            <w:pPr>
              <w:pStyle w:val="a4"/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 xml:space="preserve">протокол от </w:t>
            </w:r>
            <w:r w:rsidR="00CB3C6F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 xml:space="preserve">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CB3C6F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</w:t>
            </w:r>
            <w:r w:rsidR="00CB3C6F"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bCs/>
                <w:sz w:val="22"/>
                <w:szCs w:val="22"/>
              </w:rPr>
              <w:t>Принят</w:t>
            </w:r>
            <w:proofErr w:type="gram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C10C9">
              <w:rPr>
                <w:sz w:val="22"/>
                <w:szCs w:val="22"/>
              </w:rPr>
              <w:t xml:space="preserve">на заседании педагогического совета муниципального бюджетного общеобразовательного </w:t>
            </w:r>
            <w:r>
              <w:rPr>
                <w:sz w:val="22"/>
                <w:szCs w:val="22"/>
              </w:rPr>
              <w:t>учреждения «Ладомировская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CB3C6F">
            <w:pPr>
              <w:pStyle w:val="a4"/>
              <w:rPr>
                <w:sz w:val="22"/>
                <w:szCs w:val="22"/>
              </w:rPr>
            </w:pPr>
            <w:r w:rsidRPr="009C10C9">
              <w:rPr>
                <w:sz w:val="22"/>
                <w:szCs w:val="22"/>
              </w:rPr>
              <w:t>протокол от</w:t>
            </w:r>
            <w:r>
              <w:rPr>
                <w:sz w:val="22"/>
                <w:szCs w:val="22"/>
              </w:rPr>
              <w:t xml:space="preserve"> 18 июня</w:t>
            </w:r>
            <w:r w:rsidRPr="009C10C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1</w:t>
            </w:r>
            <w:r w:rsidR="00CB3C6F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№</w:t>
            </w:r>
            <w:r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947" w:type="dxa"/>
          </w:tcPr>
          <w:p w:rsidR="00E97E56" w:rsidRPr="009C10C9" w:rsidRDefault="00E97E56" w:rsidP="001E5D91">
            <w:pPr>
              <w:pStyle w:val="a4"/>
              <w:snapToGrid w:val="0"/>
              <w:jc w:val="both"/>
              <w:rPr>
                <w:sz w:val="22"/>
                <w:szCs w:val="22"/>
              </w:rPr>
            </w:pPr>
            <w:proofErr w:type="gramStart"/>
            <w:r w:rsidRPr="009C10C9">
              <w:rPr>
                <w:b/>
                <w:sz w:val="22"/>
                <w:szCs w:val="22"/>
              </w:rPr>
              <w:t>Утверждён</w:t>
            </w:r>
            <w:proofErr w:type="gramEnd"/>
            <w:r w:rsidRPr="009C10C9">
              <w:rPr>
                <w:sz w:val="22"/>
                <w:szCs w:val="22"/>
              </w:rPr>
              <w:t xml:space="preserve"> приказом по муниципальному бюджетному общеобразовательному учреждению «</w:t>
            </w:r>
            <w:r>
              <w:rPr>
                <w:sz w:val="22"/>
                <w:szCs w:val="22"/>
              </w:rPr>
              <w:t>Ладомировская</w:t>
            </w:r>
            <w:r w:rsidRPr="009C10C9">
              <w:rPr>
                <w:sz w:val="22"/>
                <w:szCs w:val="22"/>
              </w:rPr>
              <w:t xml:space="preserve"> средняя общеобразовательная школа Ровеньского района Белгородской области»</w:t>
            </w:r>
          </w:p>
          <w:p w:rsidR="00E97E56" w:rsidRPr="009C10C9" w:rsidRDefault="00E97E56" w:rsidP="00CB3C6F">
            <w:pPr>
              <w:pStyle w:val="a4"/>
              <w:rPr>
                <w:sz w:val="22"/>
                <w:szCs w:val="22"/>
              </w:rPr>
            </w:pPr>
            <w:r w:rsidRPr="00D27497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 xml:space="preserve"> 24</w:t>
            </w:r>
            <w:r w:rsidRPr="009C10C9">
              <w:rPr>
                <w:sz w:val="22"/>
                <w:szCs w:val="22"/>
              </w:rPr>
              <w:t xml:space="preserve"> июня 20</w:t>
            </w:r>
            <w:r>
              <w:rPr>
                <w:sz w:val="22"/>
                <w:szCs w:val="22"/>
              </w:rPr>
              <w:t>1</w:t>
            </w:r>
            <w:r w:rsidR="00CB3C6F">
              <w:rPr>
                <w:sz w:val="22"/>
                <w:szCs w:val="22"/>
              </w:rPr>
              <w:t>6</w:t>
            </w:r>
            <w:r w:rsidRPr="009C10C9">
              <w:rPr>
                <w:sz w:val="22"/>
                <w:szCs w:val="22"/>
              </w:rPr>
              <w:t xml:space="preserve"> года </w:t>
            </w:r>
            <w:r w:rsidRPr="00D27497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</w:t>
            </w:r>
            <w:r w:rsidR="00CB3C6F">
              <w:rPr>
                <w:sz w:val="22"/>
                <w:szCs w:val="22"/>
              </w:rPr>
              <w:t>204</w:t>
            </w:r>
          </w:p>
        </w:tc>
      </w:tr>
      <w:bookmarkEnd w:id="0"/>
    </w:tbl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Учебный план </w:t>
      </w: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  <w:r w:rsidRPr="00041995">
        <w:rPr>
          <w:b/>
          <w:sz w:val="32"/>
          <w:szCs w:val="32"/>
        </w:rPr>
        <w:t>основного общего образования</w:t>
      </w:r>
      <w:r w:rsidRPr="00041995">
        <w:rPr>
          <w:b/>
          <w:sz w:val="28"/>
          <w:szCs w:val="28"/>
        </w:rPr>
        <w:t xml:space="preserve"> 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муниципального бюджетного общеобразовательного учреждения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 xml:space="preserve">«Ладомировская средняя общеобразовательная школа </w:t>
      </w:r>
    </w:p>
    <w:p w:rsidR="00E97E56" w:rsidRPr="00041995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Ровеньского района Белгородской области»</w:t>
      </w:r>
    </w:p>
    <w:p w:rsidR="00E97E56" w:rsidRDefault="00E97E56" w:rsidP="00E97E56">
      <w:pPr>
        <w:jc w:val="center"/>
        <w:rPr>
          <w:b/>
          <w:sz w:val="32"/>
          <w:szCs w:val="32"/>
        </w:rPr>
      </w:pPr>
      <w:r w:rsidRPr="00041995">
        <w:rPr>
          <w:b/>
          <w:sz w:val="32"/>
          <w:szCs w:val="32"/>
        </w:rPr>
        <w:t>на 201</w:t>
      </w:r>
      <w:r w:rsidR="00CB3C6F">
        <w:rPr>
          <w:b/>
          <w:sz w:val="32"/>
          <w:szCs w:val="32"/>
        </w:rPr>
        <w:t>6</w:t>
      </w:r>
      <w:r w:rsidRPr="00041995">
        <w:rPr>
          <w:b/>
          <w:sz w:val="32"/>
          <w:szCs w:val="32"/>
        </w:rPr>
        <w:t xml:space="preserve"> – 201</w:t>
      </w:r>
      <w:r w:rsidR="00CB3C6F">
        <w:rPr>
          <w:b/>
          <w:sz w:val="32"/>
          <w:szCs w:val="32"/>
        </w:rPr>
        <w:t>7</w:t>
      </w:r>
      <w:r w:rsidRPr="00041995">
        <w:rPr>
          <w:b/>
          <w:sz w:val="32"/>
          <w:szCs w:val="32"/>
        </w:rPr>
        <w:t xml:space="preserve"> учебный год</w:t>
      </w:r>
    </w:p>
    <w:p w:rsidR="00E97E56" w:rsidRDefault="00E97E56" w:rsidP="00E97E56">
      <w:pPr>
        <w:jc w:val="center"/>
        <w:rPr>
          <w:b/>
          <w:sz w:val="32"/>
          <w:szCs w:val="32"/>
        </w:rPr>
      </w:pPr>
    </w:p>
    <w:p w:rsidR="00E97E56" w:rsidRDefault="00E97E56" w:rsidP="00E97E56">
      <w:pPr>
        <w:jc w:val="center"/>
        <w:rPr>
          <w:b/>
          <w:sz w:val="32"/>
          <w:szCs w:val="32"/>
        </w:rPr>
      </w:pPr>
    </w:p>
    <w:p w:rsidR="00E97E56" w:rsidRPr="00041995" w:rsidRDefault="00CB3C6F" w:rsidP="00E97E56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7</w:t>
      </w:r>
      <w:r w:rsidR="00E97E56">
        <w:rPr>
          <w:b/>
          <w:sz w:val="32"/>
          <w:szCs w:val="32"/>
        </w:rPr>
        <w:t>-9 классы</w:t>
      </w:r>
    </w:p>
    <w:p w:rsidR="00E97E56" w:rsidRPr="00041995" w:rsidRDefault="00E97E56" w:rsidP="00E97E56">
      <w:pPr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Pr="00041995" w:rsidRDefault="00E97E56" w:rsidP="00E97E56">
      <w:pPr>
        <w:jc w:val="center"/>
        <w:rPr>
          <w:b/>
          <w:sz w:val="28"/>
          <w:szCs w:val="28"/>
        </w:rPr>
      </w:pPr>
    </w:p>
    <w:p w:rsidR="00E97E56" w:rsidRDefault="00E97E56" w:rsidP="00E97E56">
      <w:pPr>
        <w:widowControl/>
        <w:suppressAutoHyphens w:val="0"/>
        <w:autoSpaceDE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11098" w:rsidRPr="005E3767" w:rsidRDefault="00E11098" w:rsidP="00E11098">
      <w:pPr>
        <w:jc w:val="center"/>
        <w:rPr>
          <w:b/>
          <w:sz w:val="28"/>
          <w:szCs w:val="28"/>
        </w:rPr>
      </w:pPr>
      <w:r w:rsidRPr="005E3767">
        <w:rPr>
          <w:b/>
          <w:sz w:val="28"/>
          <w:szCs w:val="28"/>
        </w:rPr>
        <w:lastRenderedPageBreak/>
        <w:t>Содержание</w:t>
      </w:r>
    </w:p>
    <w:tbl>
      <w:tblPr>
        <w:tblW w:w="9320" w:type="dxa"/>
        <w:tblInd w:w="468" w:type="dxa"/>
        <w:tblLook w:val="01E0"/>
      </w:tblPr>
      <w:tblGrid>
        <w:gridCol w:w="828"/>
        <w:gridCol w:w="7452"/>
        <w:gridCol w:w="1040"/>
      </w:tblGrid>
      <w:tr w:rsidR="00E11098" w:rsidRPr="005E3767" w:rsidTr="00996CBA">
        <w:trPr>
          <w:trHeight w:val="1290"/>
        </w:trPr>
        <w:tc>
          <w:tcPr>
            <w:tcW w:w="828" w:type="dxa"/>
          </w:tcPr>
          <w:p w:rsidR="00E11098" w:rsidRPr="005E3767" w:rsidRDefault="00E11098" w:rsidP="00E11098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11098" w:rsidRPr="005E3767" w:rsidRDefault="00E11098" w:rsidP="00996CBA">
            <w:pPr>
              <w:jc w:val="both"/>
              <w:rPr>
                <w:sz w:val="28"/>
                <w:szCs w:val="28"/>
              </w:rPr>
            </w:pPr>
            <w:r w:rsidRPr="005E3767">
              <w:rPr>
                <w:sz w:val="28"/>
                <w:szCs w:val="28"/>
              </w:rPr>
              <w:t>Пояснительная записка к учебному плану муниципального бюджетного общеобразовательного учреждения</w:t>
            </w:r>
            <w:r w:rsidRPr="005E3767">
              <w:rPr>
                <w:b/>
                <w:sz w:val="28"/>
                <w:szCs w:val="28"/>
              </w:rPr>
              <w:t xml:space="preserve"> </w:t>
            </w:r>
            <w:r w:rsidRPr="005E376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Ладомировская</w:t>
            </w:r>
            <w:r w:rsidRPr="005E3767">
              <w:rPr>
                <w:sz w:val="28"/>
                <w:szCs w:val="28"/>
              </w:rPr>
              <w:t xml:space="preserve"> средняя общеобразовательная школа Ровеньского района Белгородской области», реализующего основное общее образование (ФКГОС - 2004) на 2016-2017 учебный год</w:t>
            </w:r>
          </w:p>
        </w:tc>
        <w:tc>
          <w:tcPr>
            <w:tcW w:w="1040" w:type="dxa"/>
          </w:tcPr>
          <w:p w:rsidR="00E11098" w:rsidRPr="005E3767" w:rsidRDefault="00E11098" w:rsidP="00996CBA">
            <w:pPr>
              <w:jc w:val="center"/>
              <w:rPr>
                <w:sz w:val="28"/>
                <w:szCs w:val="28"/>
              </w:rPr>
            </w:pPr>
            <w:r w:rsidRPr="005E3767">
              <w:rPr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>8</w:t>
            </w:r>
          </w:p>
        </w:tc>
      </w:tr>
      <w:tr w:rsidR="00E11098" w:rsidRPr="005E3767" w:rsidTr="00996CBA">
        <w:trPr>
          <w:trHeight w:val="1197"/>
        </w:trPr>
        <w:tc>
          <w:tcPr>
            <w:tcW w:w="828" w:type="dxa"/>
          </w:tcPr>
          <w:p w:rsidR="00E11098" w:rsidRPr="005E3767" w:rsidRDefault="00E11098" w:rsidP="00E11098">
            <w:pPr>
              <w:widowControl/>
              <w:numPr>
                <w:ilvl w:val="0"/>
                <w:numId w:val="9"/>
              </w:numPr>
              <w:suppressAutoHyphens w:val="0"/>
              <w:autoSpaceDE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11098" w:rsidRPr="005E3767" w:rsidRDefault="00E11098" w:rsidP="00996CBA">
            <w:pPr>
              <w:jc w:val="both"/>
              <w:rPr>
                <w:sz w:val="28"/>
                <w:szCs w:val="28"/>
              </w:rPr>
            </w:pPr>
            <w:r w:rsidRPr="005E3767">
              <w:rPr>
                <w:sz w:val="28"/>
                <w:szCs w:val="28"/>
              </w:rPr>
              <w:t>Сетка часов учебного плана муниципального бюджетного общеобразовательного учреждения</w:t>
            </w:r>
            <w:r w:rsidRPr="005E3767">
              <w:rPr>
                <w:b/>
                <w:sz w:val="28"/>
                <w:szCs w:val="28"/>
              </w:rPr>
              <w:t xml:space="preserve"> </w:t>
            </w:r>
            <w:r w:rsidRPr="005E3767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Ладомировская</w:t>
            </w:r>
            <w:r w:rsidRPr="005E3767">
              <w:rPr>
                <w:sz w:val="28"/>
                <w:szCs w:val="28"/>
              </w:rPr>
              <w:t xml:space="preserve"> средняя общеобразовательная школа Ровеньского района Белгородской области», реализующего основное общее образование (ФКГОС - 2004)на 2016-2017 учебный год</w:t>
            </w:r>
          </w:p>
        </w:tc>
        <w:tc>
          <w:tcPr>
            <w:tcW w:w="1040" w:type="dxa"/>
          </w:tcPr>
          <w:p w:rsidR="00E11098" w:rsidRPr="005E3767" w:rsidRDefault="00E11098" w:rsidP="00996C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9-</w:t>
            </w:r>
            <w:r w:rsidRPr="005E3767">
              <w:rPr>
                <w:sz w:val="28"/>
                <w:szCs w:val="28"/>
              </w:rPr>
              <w:t>10</w:t>
            </w:r>
          </w:p>
        </w:tc>
      </w:tr>
      <w:tr w:rsidR="00E11098" w:rsidRPr="005E3767" w:rsidTr="00996CBA">
        <w:trPr>
          <w:trHeight w:val="1197"/>
        </w:trPr>
        <w:tc>
          <w:tcPr>
            <w:tcW w:w="828" w:type="dxa"/>
          </w:tcPr>
          <w:p w:rsidR="00E11098" w:rsidRPr="005E3767" w:rsidRDefault="00E11098" w:rsidP="00996CBA">
            <w:pPr>
              <w:ind w:left="360"/>
              <w:jc w:val="center"/>
              <w:rPr>
                <w:sz w:val="28"/>
                <w:szCs w:val="28"/>
              </w:rPr>
            </w:pPr>
          </w:p>
        </w:tc>
        <w:tc>
          <w:tcPr>
            <w:tcW w:w="7452" w:type="dxa"/>
          </w:tcPr>
          <w:p w:rsidR="00E11098" w:rsidRPr="005E3767" w:rsidRDefault="00E11098" w:rsidP="00996CBA">
            <w:pPr>
              <w:snapToGrid w:val="0"/>
              <w:jc w:val="right"/>
              <w:rPr>
                <w:b/>
                <w:bCs/>
                <w:i/>
                <w:sz w:val="28"/>
                <w:szCs w:val="28"/>
              </w:rPr>
            </w:pPr>
            <w:r w:rsidRPr="005E3767">
              <w:rPr>
                <w:b/>
                <w:bCs/>
                <w:i/>
                <w:sz w:val="28"/>
                <w:szCs w:val="28"/>
              </w:rPr>
              <w:t>Приложение 1</w:t>
            </w:r>
          </w:p>
          <w:p w:rsidR="00E11098" w:rsidRPr="005E3767" w:rsidRDefault="00E11098" w:rsidP="00996C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40" w:type="dxa"/>
          </w:tcPr>
          <w:p w:rsidR="00E11098" w:rsidRPr="005E3767" w:rsidRDefault="00E11098" w:rsidP="00996CBA">
            <w:pPr>
              <w:jc w:val="center"/>
              <w:rPr>
                <w:sz w:val="28"/>
                <w:szCs w:val="28"/>
              </w:rPr>
            </w:pPr>
          </w:p>
        </w:tc>
      </w:tr>
    </w:tbl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color w:val="FF0000"/>
          <w:sz w:val="28"/>
          <w:szCs w:val="28"/>
        </w:rPr>
      </w:pPr>
    </w:p>
    <w:p w:rsidR="00CB3C6F" w:rsidRDefault="00CB3C6F">
      <w:pPr>
        <w:widowControl/>
        <w:suppressAutoHyphens w:val="0"/>
        <w:autoSpaceDE/>
        <w:spacing w:after="200" w:line="276" w:lineRule="auto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br w:type="page"/>
      </w:r>
    </w:p>
    <w:p w:rsidR="00E11098" w:rsidRPr="003D05BE" w:rsidRDefault="00E11098" w:rsidP="00E11098">
      <w:pPr>
        <w:shd w:val="clear" w:color="auto" w:fill="FFFFFF"/>
        <w:autoSpaceDN w:val="0"/>
        <w:adjustRightInd w:val="0"/>
        <w:jc w:val="center"/>
        <w:rPr>
          <w:b/>
          <w:sz w:val="28"/>
          <w:szCs w:val="28"/>
        </w:rPr>
      </w:pPr>
      <w:r w:rsidRPr="003D05BE">
        <w:rPr>
          <w:b/>
          <w:sz w:val="28"/>
          <w:szCs w:val="28"/>
        </w:rPr>
        <w:lastRenderedPageBreak/>
        <w:t xml:space="preserve">1. Пояснительная записка </w:t>
      </w:r>
    </w:p>
    <w:p w:rsidR="00E11098" w:rsidRPr="003D05BE" w:rsidRDefault="00E11098" w:rsidP="00E11098">
      <w:pPr>
        <w:shd w:val="clear" w:color="auto" w:fill="FFFFFF"/>
        <w:autoSpaceDN w:val="0"/>
        <w:adjustRightInd w:val="0"/>
        <w:jc w:val="center"/>
        <w:rPr>
          <w:b/>
          <w:sz w:val="28"/>
          <w:szCs w:val="28"/>
        </w:rPr>
      </w:pPr>
      <w:r w:rsidRPr="003D05BE">
        <w:rPr>
          <w:b/>
          <w:sz w:val="28"/>
          <w:szCs w:val="28"/>
        </w:rPr>
        <w:t>к учебному плану муниципального бюджетного общеобразовательного учреждения «</w:t>
      </w:r>
      <w:r>
        <w:rPr>
          <w:b/>
          <w:sz w:val="28"/>
          <w:szCs w:val="28"/>
        </w:rPr>
        <w:t>Ладомировская</w:t>
      </w:r>
      <w:r w:rsidRPr="003D05BE">
        <w:rPr>
          <w:b/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основное общее образование (ФКГОС - 2004) </w:t>
      </w:r>
    </w:p>
    <w:p w:rsidR="00E11098" w:rsidRPr="003D05BE" w:rsidRDefault="00E11098" w:rsidP="00E11098">
      <w:pPr>
        <w:shd w:val="clear" w:color="auto" w:fill="FFFFFF"/>
        <w:autoSpaceDN w:val="0"/>
        <w:adjustRightInd w:val="0"/>
        <w:jc w:val="center"/>
        <w:rPr>
          <w:b/>
          <w:sz w:val="28"/>
          <w:szCs w:val="28"/>
        </w:rPr>
      </w:pPr>
      <w:r w:rsidRPr="003D05BE">
        <w:rPr>
          <w:b/>
          <w:sz w:val="28"/>
          <w:szCs w:val="28"/>
        </w:rPr>
        <w:t>на 2016-2017 учебный год</w:t>
      </w:r>
    </w:p>
    <w:p w:rsidR="00E11098" w:rsidRPr="003D05BE" w:rsidRDefault="00E11098" w:rsidP="00E11098">
      <w:pPr>
        <w:shd w:val="clear" w:color="auto" w:fill="FFFFFF"/>
        <w:autoSpaceDN w:val="0"/>
        <w:adjustRightInd w:val="0"/>
        <w:jc w:val="center"/>
        <w:rPr>
          <w:b/>
          <w:sz w:val="28"/>
          <w:szCs w:val="28"/>
        </w:rPr>
      </w:pPr>
    </w:p>
    <w:p w:rsidR="00E11098" w:rsidRPr="003D05BE" w:rsidRDefault="00E11098" w:rsidP="00E11098">
      <w:pPr>
        <w:tabs>
          <w:tab w:val="left" w:pos="360"/>
          <w:tab w:val="num" w:pos="567"/>
        </w:tabs>
        <w:jc w:val="both"/>
        <w:rPr>
          <w:b/>
          <w:bCs/>
          <w:sz w:val="28"/>
          <w:szCs w:val="28"/>
          <w:u w:val="single"/>
        </w:rPr>
      </w:pPr>
      <w:r w:rsidRPr="003D05BE">
        <w:rPr>
          <w:b/>
          <w:bCs/>
          <w:sz w:val="28"/>
          <w:szCs w:val="28"/>
          <w:u w:val="single"/>
        </w:rPr>
        <w:t xml:space="preserve">Федерального уровня 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9576F">
        <w:rPr>
          <w:rFonts w:ascii="Times New Roman" w:hAnsi="Times New Roman"/>
          <w:b/>
          <w:color w:val="000000"/>
          <w:sz w:val="28"/>
          <w:szCs w:val="28"/>
        </w:rPr>
        <w:t xml:space="preserve">- </w:t>
      </w:r>
      <w:r w:rsidRPr="0009576F">
        <w:rPr>
          <w:rFonts w:ascii="Times New Roman" w:hAnsi="Times New Roman"/>
          <w:color w:val="000000"/>
          <w:sz w:val="28"/>
          <w:szCs w:val="28"/>
        </w:rPr>
        <w:t>Конституция Российской Федерации (ст.43);</w:t>
      </w:r>
    </w:p>
    <w:p w:rsidR="00E11098" w:rsidRPr="0009576F" w:rsidRDefault="00E11098" w:rsidP="00E11098">
      <w:pPr>
        <w:tabs>
          <w:tab w:val="left" w:pos="142"/>
          <w:tab w:val="left" w:pos="284"/>
        </w:tabs>
        <w:jc w:val="both"/>
        <w:rPr>
          <w:rStyle w:val="blk"/>
          <w:i/>
        </w:rPr>
      </w:pPr>
      <w:r w:rsidRPr="0009576F">
        <w:rPr>
          <w:b/>
          <w:sz w:val="28"/>
          <w:szCs w:val="28"/>
        </w:rPr>
        <w:t xml:space="preserve">- </w:t>
      </w:r>
      <w:r w:rsidRPr="0009576F">
        <w:rPr>
          <w:sz w:val="28"/>
          <w:szCs w:val="28"/>
        </w:rPr>
        <w:t xml:space="preserve">Федеральный  Закон от 29.12.2012 № 273-ФЗ «Об образовании в Российской Федерации» </w:t>
      </w:r>
      <w:r w:rsidRPr="0009576F">
        <w:rPr>
          <w:rStyle w:val="blk"/>
          <w:i/>
        </w:rPr>
        <w:t xml:space="preserve">(в редакции Федеральных законов от 07.05.2013г. </w:t>
      </w:r>
      <w:hyperlink r:id="rId7" w:anchor="dst100098" w:history="1">
        <w:r w:rsidRPr="0009576F">
          <w:rPr>
            <w:rStyle w:val="ac"/>
            <w:i/>
          </w:rPr>
          <w:t>№ 99-ФЗ</w:t>
        </w:r>
      </w:hyperlink>
      <w:r w:rsidRPr="0009576F">
        <w:rPr>
          <w:rStyle w:val="blk"/>
          <w:i/>
        </w:rPr>
        <w:t xml:space="preserve">, от 07.06.2013г. </w:t>
      </w:r>
      <w:hyperlink r:id="rId8" w:anchor="dst100056" w:history="1">
        <w:r w:rsidRPr="0009576F">
          <w:rPr>
            <w:rStyle w:val="ac"/>
            <w:i/>
          </w:rPr>
          <w:t>№120-ФЗ</w:t>
        </w:r>
      </w:hyperlink>
      <w:r w:rsidRPr="0009576F">
        <w:rPr>
          <w:rStyle w:val="blk"/>
          <w:i/>
        </w:rPr>
        <w:t xml:space="preserve">, от 02.07.2013г. </w:t>
      </w:r>
      <w:hyperlink r:id="rId9" w:anchor="dst100045" w:history="1">
        <w:r w:rsidRPr="0009576F">
          <w:rPr>
            <w:rStyle w:val="ac"/>
            <w:i/>
          </w:rPr>
          <w:t>№ 170-ФЗ</w:t>
        </w:r>
      </w:hyperlink>
      <w:r w:rsidRPr="0009576F">
        <w:rPr>
          <w:rStyle w:val="blk"/>
          <w:i/>
        </w:rPr>
        <w:t xml:space="preserve">, от 23.07.2013г. </w:t>
      </w:r>
      <w:hyperlink r:id="rId10" w:anchor="dst100110" w:history="1">
        <w:r w:rsidRPr="0009576F">
          <w:rPr>
            <w:rStyle w:val="ac"/>
            <w:i/>
          </w:rPr>
          <w:t>№203-ФЗ</w:t>
        </w:r>
      </w:hyperlink>
      <w:r w:rsidRPr="0009576F">
        <w:rPr>
          <w:rStyle w:val="blk"/>
          <w:i/>
        </w:rPr>
        <w:t xml:space="preserve">, от 25.11.2013г. </w:t>
      </w:r>
      <w:hyperlink r:id="rId11" w:anchor="dst101375" w:history="1">
        <w:r w:rsidRPr="0009576F">
          <w:rPr>
            <w:rStyle w:val="ac"/>
            <w:i/>
          </w:rPr>
          <w:t>№317-ФЗ</w:t>
        </w:r>
      </w:hyperlink>
      <w:r w:rsidRPr="0009576F">
        <w:rPr>
          <w:rStyle w:val="blk"/>
          <w:i/>
        </w:rPr>
        <w:t xml:space="preserve">, от 03.02.2014г. </w:t>
      </w:r>
      <w:hyperlink r:id="rId12" w:anchor="dst100008" w:history="1">
        <w:r w:rsidRPr="0009576F">
          <w:rPr>
            <w:rStyle w:val="ac"/>
            <w:i/>
          </w:rPr>
          <w:t>№ 11-ФЗ</w:t>
        </w:r>
      </w:hyperlink>
      <w:r w:rsidRPr="0009576F">
        <w:rPr>
          <w:rStyle w:val="blk"/>
          <w:i/>
        </w:rPr>
        <w:t xml:space="preserve">, от 03.02.2014г. </w:t>
      </w:r>
      <w:hyperlink r:id="rId13" w:anchor="dst100320" w:history="1">
        <w:r w:rsidRPr="0009576F">
          <w:rPr>
            <w:rStyle w:val="ac"/>
            <w:i/>
          </w:rPr>
          <w:t>№ 15-ФЗ</w:t>
        </w:r>
      </w:hyperlink>
      <w:r w:rsidRPr="0009576F">
        <w:rPr>
          <w:rStyle w:val="blk"/>
          <w:i/>
        </w:rPr>
        <w:t xml:space="preserve">, от 05.05.2014г.  </w:t>
      </w:r>
      <w:hyperlink r:id="rId14" w:anchor="dst100066" w:history="1">
        <w:r w:rsidRPr="0009576F">
          <w:rPr>
            <w:rStyle w:val="ac"/>
            <w:i/>
          </w:rPr>
          <w:t>№ 84-ФЗ</w:t>
        </w:r>
      </w:hyperlink>
      <w:r w:rsidRPr="0009576F">
        <w:rPr>
          <w:rStyle w:val="blk"/>
          <w:i/>
        </w:rPr>
        <w:t xml:space="preserve">, от 27.05.2014г. </w:t>
      </w:r>
      <w:hyperlink r:id="rId15" w:anchor="dst100009" w:history="1">
        <w:r w:rsidRPr="0009576F">
          <w:rPr>
            <w:rStyle w:val="ac"/>
            <w:i/>
          </w:rPr>
          <w:t>№ 135-ФЗ</w:t>
        </w:r>
      </w:hyperlink>
      <w:r w:rsidRPr="0009576F">
        <w:rPr>
          <w:rStyle w:val="blk"/>
          <w:i/>
        </w:rPr>
        <w:t xml:space="preserve">, от 04.06.2014г. </w:t>
      </w:r>
      <w:hyperlink r:id="rId16" w:anchor="dst100008" w:history="1">
        <w:r w:rsidRPr="0009576F">
          <w:rPr>
            <w:rStyle w:val="ac"/>
            <w:i/>
          </w:rPr>
          <w:t>№148-ФЗ</w:t>
        </w:r>
      </w:hyperlink>
      <w:r w:rsidRPr="0009576F">
        <w:rPr>
          <w:rStyle w:val="blk"/>
          <w:i/>
        </w:rPr>
        <w:t xml:space="preserve">, от 28.06.201г. </w:t>
      </w:r>
      <w:hyperlink r:id="rId17" w:anchor="dst100011" w:history="1">
        <w:r w:rsidRPr="0009576F">
          <w:rPr>
            <w:rStyle w:val="ac"/>
            <w:i/>
          </w:rPr>
          <w:t>№182-ФЗ</w:t>
        </w:r>
      </w:hyperlink>
      <w:r w:rsidRPr="0009576F">
        <w:rPr>
          <w:rStyle w:val="blk"/>
          <w:i/>
        </w:rPr>
        <w:t xml:space="preserve">, от 21.07.2014г. </w:t>
      </w:r>
      <w:hyperlink r:id="rId18" w:anchor="dst100871" w:history="1">
        <w:r w:rsidRPr="0009576F">
          <w:rPr>
            <w:rStyle w:val="ac"/>
            <w:i/>
          </w:rPr>
          <w:t>№216-ФЗ</w:t>
        </w:r>
      </w:hyperlink>
      <w:r w:rsidRPr="0009576F">
        <w:rPr>
          <w:rStyle w:val="blk"/>
          <w:i/>
        </w:rPr>
        <w:t xml:space="preserve">, от 21.07.2014г. </w:t>
      </w:r>
      <w:hyperlink r:id="rId19" w:anchor="dst100153" w:history="1">
        <w:r w:rsidRPr="0009576F">
          <w:rPr>
            <w:rStyle w:val="ac"/>
            <w:i/>
          </w:rPr>
          <w:t>№ 256-ФЗ</w:t>
        </w:r>
      </w:hyperlink>
      <w:r w:rsidRPr="0009576F">
        <w:rPr>
          <w:rStyle w:val="blk"/>
          <w:i/>
        </w:rPr>
        <w:t xml:space="preserve">,от 21.07.2014г. </w:t>
      </w:r>
      <w:hyperlink r:id="rId20" w:anchor="dst100008" w:history="1">
        <w:r w:rsidRPr="0009576F">
          <w:rPr>
            <w:rStyle w:val="ac"/>
            <w:i/>
          </w:rPr>
          <w:t>№ 262-ФЗ</w:t>
        </w:r>
      </w:hyperlink>
      <w:r w:rsidRPr="0009576F">
        <w:rPr>
          <w:rStyle w:val="blk"/>
          <w:i/>
        </w:rPr>
        <w:t xml:space="preserve">, от 31.12.2014г. </w:t>
      </w:r>
      <w:hyperlink r:id="rId21" w:anchor="dst100057" w:history="1">
        <w:r w:rsidRPr="0009576F">
          <w:rPr>
            <w:rStyle w:val="ac"/>
            <w:i/>
          </w:rPr>
          <w:t>№ 489-ФЗ</w:t>
        </w:r>
      </w:hyperlink>
      <w:r w:rsidRPr="0009576F">
        <w:rPr>
          <w:rStyle w:val="blk"/>
          <w:i/>
        </w:rPr>
        <w:t xml:space="preserve">, от 31.12.2014г. </w:t>
      </w:r>
      <w:hyperlink r:id="rId22" w:anchor="dst100026" w:history="1">
        <w:r w:rsidRPr="0009576F">
          <w:rPr>
            <w:rStyle w:val="ac"/>
            <w:i/>
          </w:rPr>
          <w:t>№ 500-ФЗ</w:t>
        </w:r>
      </w:hyperlink>
      <w:r w:rsidRPr="0009576F">
        <w:rPr>
          <w:rStyle w:val="blk"/>
          <w:i/>
        </w:rPr>
        <w:t xml:space="preserve">,от 31.12.2014г. </w:t>
      </w:r>
      <w:hyperlink r:id="rId23" w:anchor="dst100103" w:history="1">
        <w:r w:rsidRPr="0009576F">
          <w:rPr>
            <w:rStyle w:val="ac"/>
            <w:i/>
          </w:rPr>
          <w:t>№ 519-ФЗ</w:t>
        </w:r>
      </w:hyperlink>
      <w:r w:rsidRPr="0009576F">
        <w:rPr>
          <w:rStyle w:val="blk"/>
          <w:i/>
        </w:rPr>
        <w:t xml:space="preserve">, от 29.06.2015г. </w:t>
      </w:r>
      <w:hyperlink r:id="rId24" w:anchor="dst100223" w:history="1">
        <w:r w:rsidRPr="0009576F">
          <w:rPr>
            <w:rStyle w:val="ac"/>
            <w:i/>
          </w:rPr>
          <w:t>№160-ФЗ</w:t>
        </w:r>
      </w:hyperlink>
      <w:r w:rsidRPr="0009576F">
        <w:rPr>
          <w:rStyle w:val="blk"/>
          <w:i/>
        </w:rPr>
        <w:t xml:space="preserve">, от 29.06.2015г. </w:t>
      </w:r>
      <w:hyperlink r:id="rId25" w:anchor="dst100008" w:history="1">
        <w:r w:rsidRPr="0009576F">
          <w:rPr>
            <w:rStyle w:val="ac"/>
            <w:i/>
          </w:rPr>
          <w:t>№ 198-ФЗ</w:t>
        </w:r>
      </w:hyperlink>
      <w:r w:rsidRPr="0009576F">
        <w:rPr>
          <w:rStyle w:val="blk"/>
          <w:i/>
        </w:rPr>
        <w:t xml:space="preserve">,от 13.07.2015г. </w:t>
      </w:r>
      <w:hyperlink r:id="rId26" w:anchor="dst100290" w:history="1">
        <w:r w:rsidRPr="0009576F">
          <w:rPr>
            <w:rStyle w:val="ac"/>
            <w:i/>
          </w:rPr>
          <w:t>№ 213-ФЗ</w:t>
        </w:r>
      </w:hyperlink>
      <w:r w:rsidRPr="0009576F">
        <w:rPr>
          <w:rStyle w:val="blk"/>
          <w:i/>
        </w:rPr>
        <w:t xml:space="preserve">, от 13.07.2015г. </w:t>
      </w:r>
      <w:hyperlink r:id="rId27" w:anchor="dst100008" w:history="1">
        <w:r w:rsidRPr="0009576F">
          <w:rPr>
            <w:rStyle w:val="ac"/>
            <w:i/>
          </w:rPr>
          <w:t>№ 238-ФЗ</w:t>
        </w:r>
      </w:hyperlink>
      <w:r w:rsidRPr="0009576F">
        <w:rPr>
          <w:rStyle w:val="blk"/>
          <w:i/>
        </w:rPr>
        <w:t xml:space="preserve">, от 14.12.2015г. </w:t>
      </w:r>
      <w:hyperlink r:id="rId28" w:anchor="dst100016" w:history="1">
        <w:r w:rsidRPr="0009576F">
          <w:rPr>
            <w:rStyle w:val="ac"/>
            <w:i/>
          </w:rPr>
          <w:t>№ 370-ФЗ</w:t>
        </w:r>
      </w:hyperlink>
      <w:r w:rsidRPr="0009576F">
        <w:t xml:space="preserve"> </w:t>
      </w:r>
      <w:r w:rsidRPr="0009576F">
        <w:rPr>
          <w:rStyle w:val="blk"/>
          <w:i/>
        </w:rPr>
        <w:t xml:space="preserve">,от 29.12.2015г. </w:t>
      </w:r>
      <w:hyperlink r:id="rId29" w:anchor="dst100128" w:history="1">
        <w:r w:rsidRPr="0009576F">
          <w:rPr>
            <w:rStyle w:val="ac"/>
            <w:i/>
          </w:rPr>
          <w:t>№ 388-ФЗ</w:t>
        </w:r>
      </w:hyperlink>
      <w:r w:rsidRPr="0009576F">
        <w:rPr>
          <w:rStyle w:val="blk"/>
          <w:i/>
        </w:rPr>
        <w:t xml:space="preserve">, от 29.12.2015г. </w:t>
      </w:r>
      <w:hyperlink r:id="rId30" w:anchor="dst100033" w:history="1">
        <w:r w:rsidRPr="0009576F">
          <w:rPr>
            <w:rStyle w:val="ac"/>
            <w:i/>
          </w:rPr>
          <w:t>№ 389-ФЗ</w:t>
        </w:r>
      </w:hyperlink>
      <w:r w:rsidRPr="0009576F">
        <w:rPr>
          <w:rStyle w:val="blk"/>
          <w:i/>
        </w:rPr>
        <w:t xml:space="preserve">, от 29.12.2015г. </w:t>
      </w:r>
      <w:hyperlink r:id="rId31" w:anchor="dst100101" w:history="1">
        <w:r w:rsidRPr="0009576F">
          <w:rPr>
            <w:rStyle w:val="ac"/>
            <w:i/>
          </w:rPr>
          <w:t>№ 404-ФЗ</w:t>
        </w:r>
      </w:hyperlink>
      <w:r w:rsidRPr="0009576F">
        <w:rPr>
          <w:rStyle w:val="blk"/>
          <w:i/>
        </w:rPr>
        <w:t xml:space="preserve">,от 30.12.2015г. </w:t>
      </w:r>
      <w:hyperlink r:id="rId32" w:anchor="dst100008" w:history="1">
        <w:r w:rsidRPr="0009576F">
          <w:rPr>
            <w:rStyle w:val="ac"/>
            <w:i/>
          </w:rPr>
          <w:t>№458-ФЗ</w:t>
        </w:r>
      </w:hyperlink>
      <w:r w:rsidRPr="0009576F">
        <w:rPr>
          <w:rStyle w:val="blk"/>
          <w:i/>
        </w:rPr>
        <w:t xml:space="preserve">,от 02.03.2016г. </w:t>
      </w:r>
      <w:hyperlink r:id="rId33" w:anchor="dst100008" w:history="1">
        <w:r w:rsidRPr="0009576F">
          <w:rPr>
            <w:rStyle w:val="ac"/>
            <w:i/>
          </w:rPr>
          <w:t>№ 46-ФЗ</w:t>
        </w:r>
      </w:hyperlink>
      <w:r w:rsidRPr="0009576F">
        <w:rPr>
          <w:rStyle w:val="blk"/>
          <w:i/>
        </w:rPr>
        <w:t xml:space="preserve">, с изменениями, внесенными Федеральными законами от 04.06.2014г. </w:t>
      </w:r>
      <w:hyperlink r:id="rId34" w:anchor="dst100334" w:history="1">
        <w:r w:rsidRPr="0009576F">
          <w:rPr>
            <w:rStyle w:val="ac"/>
            <w:i/>
          </w:rPr>
          <w:t>№145-ФЗ</w:t>
        </w:r>
      </w:hyperlink>
      <w:r w:rsidRPr="0009576F">
        <w:rPr>
          <w:rStyle w:val="blk"/>
          <w:i/>
        </w:rPr>
        <w:t xml:space="preserve">,от 06.04.201г.  </w:t>
      </w:r>
      <w:hyperlink r:id="rId35" w:anchor="dst100032" w:history="1">
        <w:r w:rsidRPr="0009576F">
          <w:rPr>
            <w:rStyle w:val="ac"/>
            <w:i/>
          </w:rPr>
          <w:t>№ 68-ФЗ</w:t>
        </w:r>
      </w:hyperlink>
      <w:r w:rsidRPr="0009576F">
        <w:rPr>
          <w:rStyle w:val="blk"/>
          <w:i/>
        </w:rPr>
        <w:t>).</w:t>
      </w:r>
    </w:p>
    <w:p w:rsidR="00E11098" w:rsidRPr="0009576F" w:rsidRDefault="00E11098" w:rsidP="00E11098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09576F">
        <w:rPr>
          <w:bCs/>
          <w:sz w:val="28"/>
          <w:szCs w:val="28"/>
        </w:rPr>
        <w:t xml:space="preserve">- Порядок 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 </w:t>
      </w:r>
      <w:r w:rsidRPr="0009576F">
        <w:rPr>
          <w:bCs/>
          <w:i/>
        </w:rPr>
        <w:t xml:space="preserve">(утвержден приказом </w:t>
      </w:r>
      <w:proofErr w:type="spellStart"/>
      <w:r w:rsidRPr="0009576F">
        <w:rPr>
          <w:bCs/>
          <w:i/>
        </w:rPr>
        <w:t>Минобрнауки</w:t>
      </w:r>
      <w:proofErr w:type="spellEnd"/>
      <w:r w:rsidRPr="0009576F">
        <w:rPr>
          <w:bCs/>
          <w:i/>
        </w:rPr>
        <w:t xml:space="preserve"> РФ от 30 августа 2013 года №1015, с изменениями от 17 июля 2015 года №734);</w:t>
      </w:r>
    </w:p>
    <w:p w:rsidR="00E11098" w:rsidRPr="0009576F" w:rsidRDefault="00E11098" w:rsidP="00E11098">
      <w:pPr>
        <w:tabs>
          <w:tab w:val="left" w:pos="142"/>
          <w:tab w:val="left" w:pos="284"/>
        </w:tabs>
        <w:jc w:val="both"/>
        <w:rPr>
          <w:sz w:val="28"/>
          <w:szCs w:val="28"/>
        </w:rPr>
      </w:pPr>
      <w:r w:rsidRPr="0009576F">
        <w:rPr>
          <w:bCs/>
          <w:sz w:val="28"/>
          <w:szCs w:val="28"/>
        </w:rPr>
        <w:t xml:space="preserve">- Санитарно-эпидемиологические требования к условиям и организации обучения в общеобразовательных учреждениях </w:t>
      </w:r>
      <w:proofErr w:type="spellStart"/>
      <w:r w:rsidRPr="0009576F">
        <w:rPr>
          <w:bCs/>
          <w:sz w:val="28"/>
          <w:szCs w:val="28"/>
        </w:rPr>
        <w:t>СанПиН</w:t>
      </w:r>
      <w:proofErr w:type="spellEnd"/>
      <w:r w:rsidRPr="0009576F">
        <w:rPr>
          <w:bCs/>
          <w:sz w:val="28"/>
          <w:szCs w:val="28"/>
        </w:rPr>
        <w:t xml:space="preserve"> 2.4.2.2821-10 </w:t>
      </w:r>
      <w:r w:rsidRPr="0009576F">
        <w:rPr>
          <w:bCs/>
          <w:i/>
        </w:rPr>
        <w:t>(утверждены Постановлением Главного государственного санитарного врача РФ от 29 декабря 2010 года №189,  с изменениями от 29.06.2011 г. № 85, от 25.12.2013 № 72, от 24.11.2015 № 81)</w:t>
      </w:r>
      <w:r w:rsidRPr="0009576F">
        <w:rPr>
          <w:bCs/>
          <w:sz w:val="28"/>
          <w:szCs w:val="28"/>
        </w:rPr>
        <w:t>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09576F">
        <w:rPr>
          <w:rFonts w:ascii="Times New Roman" w:hAnsi="Times New Roman"/>
          <w:b/>
          <w:sz w:val="28"/>
          <w:szCs w:val="28"/>
        </w:rPr>
        <w:t xml:space="preserve">- </w:t>
      </w:r>
      <w:r w:rsidRPr="0009576F">
        <w:rPr>
          <w:rFonts w:ascii="Times New Roman" w:hAnsi="Times New Roman"/>
          <w:color w:val="000000"/>
          <w:sz w:val="28"/>
          <w:szCs w:val="28"/>
        </w:rPr>
        <w:t xml:space="preserve">Федеральная целевая программа развития образования на 2016-2020 годы </w:t>
      </w:r>
      <w:r w:rsidRPr="0009576F">
        <w:rPr>
          <w:rFonts w:ascii="Times New Roman" w:hAnsi="Times New Roman"/>
          <w:i/>
          <w:color w:val="000000"/>
        </w:rPr>
        <w:t>(утверждена Постановлением Правительства Российской Федерации от 23 мая 2015 года №497);</w:t>
      </w:r>
    </w:p>
    <w:p w:rsidR="00E11098" w:rsidRPr="0009576F" w:rsidRDefault="00E11098" w:rsidP="00E11098">
      <w:pPr>
        <w:jc w:val="both"/>
        <w:rPr>
          <w:i/>
          <w:color w:val="000000"/>
        </w:rPr>
      </w:pPr>
      <w:r w:rsidRPr="0009576F">
        <w:rPr>
          <w:color w:val="000000"/>
          <w:sz w:val="28"/>
          <w:szCs w:val="28"/>
        </w:rPr>
        <w:t>- Стратегия развития воспитания в Российской Федерации на период до 2025 года</w:t>
      </w:r>
      <w:r w:rsidRPr="0009576F">
        <w:rPr>
          <w:sz w:val="35"/>
          <w:szCs w:val="35"/>
        </w:rPr>
        <w:t xml:space="preserve"> </w:t>
      </w:r>
      <w:r w:rsidRPr="0009576F">
        <w:rPr>
          <w:i/>
          <w:color w:val="000000"/>
        </w:rPr>
        <w:t xml:space="preserve"> (утверждена  Распоряжением Правительства РФ от 29. Мая 2015 года №996-р);</w:t>
      </w:r>
    </w:p>
    <w:p w:rsidR="00E11098" w:rsidRPr="0009576F" w:rsidRDefault="00E11098" w:rsidP="00E11098">
      <w:pPr>
        <w:jc w:val="both"/>
        <w:rPr>
          <w:i/>
          <w:color w:val="000000"/>
        </w:rPr>
      </w:pPr>
      <w:r w:rsidRPr="0009576F">
        <w:rPr>
          <w:i/>
          <w:color w:val="000000"/>
        </w:rPr>
        <w:t>-</w:t>
      </w:r>
      <w:r w:rsidRPr="0009576F">
        <w:rPr>
          <w:color w:val="000000"/>
          <w:sz w:val="28"/>
          <w:szCs w:val="28"/>
        </w:rPr>
        <w:t>Концепция преподавания русского языка и литературы в Российской Федерации</w:t>
      </w:r>
      <w:r w:rsidRPr="0009576F">
        <w:rPr>
          <w:i/>
          <w:color w:val="000000"/>
        </w:rPr>
        <w:t xml:space="preserve"> (утверждена  Распоряжением Правительства РФ от 9. апреля 2016 года №637-р);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09576F">
        <w:rPr>
          <w:rFonts w:ascii="Times New Roman" w:hAnsi="Times New Roman"/>
          <w:color w:val="000000"/>
          <w:sz w:val="28"/>
          <w:szCs w:val="28"/>
        </w:rPr>
        <w:t xml:space="preserve">- Концепция Федеральной целевой программы «Русский язык» на 2016-2020 годы </w:t>
      </w:r>
      <w:r w:rsidRPr="0009576F">
        <w:rPr>
          <w:rFonts w:ascii="Times New Roman" w:hAnsi="Times New Roman"/>
          <w:i/>
          <w:color w:val="000000"/>
        </w:rPr>
        <w:t xml:space="preserve">(утверждена  распоряжением Правительства Российской Федерации  от 20 декабря </w:t>
      </w:r>
      <w:smartTag w:uri="urn:schemas-microsoft-com:office:smarttags" w:element="metricconverter">
        <w:smartTagPr>
          <w:attr w:name="ProductID" w:val="2014 г"/>
        </w:smartTagPr>
        <w:r w:rsidRPr="0009576F">
          <w:rPr>
            <w:rFonts w:ascii="Times New Roman" w:hAnsi="Times New Roman"/>
            <w:i/>
            <w:color w:val="000000"/>
          </w:rPr>
          <w:t>2014 г</w:t>
        </w:r>
      </w:smartTag>
      <w:r w:rsidRPr="0009576F">
        <w:rPr>
          <w:rFonts w:ascii="Times New Roman" w:hAnsi="Times New Roman"/>
          <w:i/>
          <w:color w:val="000000"/>
        </w:rPr>
        <w:t>. № 2647-р);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09576F">
        <w:rPr>
          <w:rFonts w:ascii="Times New Roman" w:hAnsi="Times New Roman"/>
          <w:sz w:val="28"/>
          <w:szCs w:val="28"/>
        </w:rPr>
        <w:t>- Концепции преподавания русского языка и литературы в Российской Федерации</w:t>
      </w:r>
      <w:r w:rsidRPr="0009576F">
        <w:rPr>
          <w:rFonts w:ascii="Times New Roman" w:hAnsi="Times New Roman"/>
        </w:rPr>
        <w:t xml:space="preserve"> </w:t>
      </w:r>
      <w:r w:rsidRPr="0009576F">
        <w:rPr>
          <w:rFonts w:ascii="Times New Roman" w:hAnsi="Times New Roman"/>
          <w:i/>
        </w:rPr>
        <w:t xml:space="preserve">(утверждена распоряжением Правительства </w:t>
      </w:r>
      <w:r w:rsidRPr="0009576F">
        <w:rPr>
          <w:rFonts w:ascii="Times New Roman" w:hAnsi="Times New Roman"/>
          <w:i/>
          <w:color w:val="000000"/>
        </w:rPr>
        <w:t xml:space="preserve">Российской Федерации  </w:t>
      </w:r>
      <w:r w:rsidRPr="0009576F">
        <w:rPr>
          <w:rFonts w:ascii="Times New Roman" w:hAnsi="Times New Roman"/>
          <w:i/>
        </w:rPr>
        <w:t>от 09.04.2016 № 637-р);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09576F">
        <w:rPr>
          <w:rFonts w:ascii="Times New Roman" w:hAnsi="Times New Roman"/>
          <w:i/>
          <w:color w:val="000000"/>
        </w:rPr>
        <w:t xml:space="preserve">- </w:t>
      </w:r>
      <w:r w:rsidRPr="0009576F">
        <w:rPr>
          <w:rFonts w:ascii="Times New Roman" w:hAnsi="Times New Roman"/>
          <w:color w:val="000000"/>
          <w:sz w:val="28"/>
          <w:szCs w:val="28"/>
        </w:rPr>
        <w:t xml:space="preserve">Федеральная целевая программа «Русский язык» на 2016-2020 годы </w:t>
      </w:r>
      <w:r w:rsidRPr="0009576F">
        <w:rPr>
          <w:rFonts w:ascii="Times New Roman" w:hAnsi="Times New Roman"/>
          <w:i/>
          <w:color w:val="000000"/>
        </w:rPr>
        <w:t>(утверждена Постановлением правительства Российской Федерации от 20 мая 2015 года №481, в редакции изменений  от 02 апреля 2016 года № 264);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u w:val="single"/>
        </w:rPr>
      </w:pPr>
      <w:r w:rsidRPr="0009576F">
        <w:rPr>
          <w:rFonts w:ascii="Times New Roman" w:hAnsi="Times New Roman"/>
          <w:color w:val="000000"/>
          <w:sz w:val="28"/>
          <w:szCs w:val="28"/>
        </w:rPr>
        <w:t xml:space="preserve">- Концепция нового учебно-методического комплекса по отечественной истории </w:t>
      </w:r>
      <w:r w:rsidRPr="0009576F">
        <w:rPr>
          <w:rFonts w:ascii="Times New Roman" w:hAnsi="Times New Roman"/>
          <w:color w:val="000000"/>
          <w:sz w:val="28"/>
          <w:szCs w:val="28"/>
          <w:u w:val="single"/>
        </w:rPr>
        <w:t>(</w:t>
      </w:r>
      <w:hyperlink r:id="rId36" w:history="1">
        <w:r w:rsidRPr="0009576F">
          <w:rPr>
            <w:rFonts w:ascii="Times New Roman" w:hAnsi="Times New Roman"/>
            <w:bCs/>
            <w:i/>
            <w:u w:val="single"/>
            <w:lang w:val="en-US"/>
          </w:rPr>
          <w:t>http</w:t>
        </w:r>
      </w:hyperlink>
      <w:hyperlink r:id="rId37" w:history="1">
        <w:r w:rsidRPr="0009576F">
          <w:rPr>
            <w:rFonts w:ascii="Times New Roman" w:hAnsi="Times New Roman"/>
            <w:bCs/>
            <w:i/>
            <w:u w:val="single"/>
          </w:rPr>
          <w:t>://</w:t>
        </w:r>
      </w:hyperlink>
      <w:hyperlink r:id="rId38" w:history="1">
        <w:r w:rsidRPr="0009576F">
          <w:rPr>
            <w:rFonts w:ascii="Times New Roman" w:hAnsi="Times New Roman"/>
            <w:bCs/>
            <w:i/>
            <w:u w:val="single"/>
            <w:lang w:val="en-US"/>
          </w:rPr>
          <w:t>rushistory</w:t>
        </w:r>
      </w:hyperlink>
      <w:hyperlink r:id="rId39" w:history="1">
        <w:r w:rsidRPr="0009576F">
          <w:rPr>
            <w:rFonts w:ascii="Times New Roman" w:hAnsi="Times New Roman"/>
            <w:bCs/>
            <w:i/>
            <w:u w:val="single"/>
          </w:rPr>
          <w:t>.</w:t>
        </w:r>
      </w:hyperlink>
      <w:hyperlink r:id="rId40" w:history="1">
        <w:r w:rsidRPr="0009576F">
          <w:rPr>
            <w:rFonts w:ascii="Times New Roman" w:hAnsi="Times New Roman"/>
            <w:bCs/>
            <w:i/>
            <w:u w:val="single"/>
            <w:lang w:val="en-US"/>
          </w:rPr>
          <w:t>org</w:t>
        </w:r>
      </w:hyperlink>
      <w:hyperlink r:id="rId41" w:history="1">
        <w:r w:rsidRPr="0009576F">
          <w:rPr>
            <w:rFonts w:ascii="Times New Roman" w:hAnsi="Times New Roman"/>
            <w:bCs/>
            <w:i/>
            <w:u w:val="single"/>
          </w:rPr>
          <w:t>/?</w:t>
        </w:r>
      </w:hyperlink>
      <w:hyperlink r:id="rId42" w:history="1">
        <w:r w:rsidRPr="0009576F">
          <w:rPr>
            <w:rFonts w:ascii="Times New Roman" w:hAnsi="Times New Roman"/>
            <w:bCs/>
            <w:i/>
            <w:u w:val="single"/>
            <w:lang w:val="en-US"/>
          </w:rPr>
          <w:t>page</w:t>
        </w:r>
      </w:hyperlink>
      <w:hyperlink r:id="rId43" w:history="1">
        <w:r w:rsidRPr="0009576F">
          <w:rPr>
            <w:rFonts w:ascii="Times New Roman" w:hAnsi="Times New Roman"/>
            <w:bCs/>
            <w:i/>
            <w:u w:val="single"/>
          </w:rPr>
          <w:t>_</w:t>
        </w:r>
      </w:hyperlink>
      <w:hyperlink r:id="rId44" w:history="1">
        <w:r w:rsidRPr="0009576F">
          <w:rPr>
            <w:rFonts w:ascii="Times New Roman" w:hAnsi="Times New Roman"/>
            <w:bCs/>
            <w:i/>
            <w:u w:val="single"/>
            <w:lang w:val="en-US"/>
          </w:rPr>
          <w:t>id</w:t>
        </w:r>
      </w:hyperlink>
      <w:hyperlink r:id="rId45" w:history="1">
        <w:r w:rsidRPr="0009576F">
          <w:rPr>
            <w:rFonts w:ascii="Times New Roman" w:hAnsi="Times New Roman"/>
            <w:bCs/>
            <w:i/>
            <w:u w:val="single"/>
          </w:rPr>
          <w:t>=1800</w:t>
        </w:r>
      </w:hyperlink>
      <w:r w:rsidRPr="0009576F">
        <w:rPr>
          <w:rFonts w:ascii="Times New Roman" w:hAnsi="Times New Roman"/>
          <w:i/>
          <w:u w:val="single"/>
        </w:rPr>
        <w:t>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9576F">
        <w:rPr>
          <w:rFonts w:ascii="Times New Roman" w:hAnsi="Times New Roman"/>
          <w:b/>
          <w:color w:val="000000"/>
          <w:sz w:val="28"/>
          <w:szCs w:val="28"/>
        </w:rPr>
        <w:t>-</w:t>
      </w:r>
      <w:r w:rsidRPr="0009576F">
        <w:rPr>
          <w:rFonts w:ascii="Times New Roman" w:hAnsi="Times New Roman"/>
          <w:color w:val="000000"/>
          <w:sz w:val="28"/>
          <w:szCs w:val="28"/>
        </w:rPr>
        <w:t xml:space="preserve"> Концепция развития математического образования в Российской Федерации </w:t>
      </w:r>
      <w:r w:rsidRPr="0009576F">
        <w:rPr>
          <w:rFonts w:ascii="Times New Roman" w:hAnsi="Times New Roman"/>
          <w:color w:val="000000"/>
        </w:rPr>
        <w:t>(утверждена распоряжением Правительства России от 24 декабря 2013 года № 2506-р);</w:t>
      </w:r>
    </w:p>
    <w:p w:rsidR="00E11098" w:rsidRPr="0009576F" w:rsidRDefault="00E11098" w:rsidP="00E11098">
      <w:pPr>
        <w:jc w:val="both"/>
        <w:rPr>
          <w:i/>
        </w:rPr>
      </w:pPr>
      <w:r w:rsidRPr="0009576F">
        <w:rPr>
          <w:b/>
          <w:sz w:val="28"/>
          <w:szCs w:val="28"/>
        </w:rPr>
        <w:t>-</w:t>
      </w:r>
      <w:r w:rsidRPr="0009576F">
        <w:rPr>
          <w:sz w:val="28"/>
          <w:szCs w:val="28"/>
        </w:rPr>
        <w:t xml:space="preserve"> Стратегия развития физической культуры и спорта в Российской Федерации на период до 2020 года </w:t>
      </w:r>
      <w:r w:rsidRPr="0009576F">
        <w:rPr>
          <w:i/>
        </w:rPr>
        <w:t>(утверждена Распоряжение Правительства  Российской федерации от  7 августа 2009 года №1101-р);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</w:rPr>
      </w:pPr>
      <w:r w:rsidRPr="0009576F">
        <w:rPr>
          <w:rFonts w:ascii="Times New Roman" w:hAnsi="Times New Roman"/>
          <w:b/>
          <w:sz w:val="28"/>
          <w:szCs w:val="28"/>
        </w:rPr>
        <w:lastRenderedPageBreak/>
        <w:t>-</w:t>
      </w:r>
      <w:r w:rsidRPr="0009576F">
        <w:rPr>
          <w:rFonts w:ascii="Times New Roman" w:hAnsi="Times New Roman"/>
          <w:sz w:val="28"/>
          <w:szCs w:val="28"/>
        </w:rPr>
        <w:t xml:space="preserve">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</w:t>
      </w:r>
      <w:r w:rsidRPr="0009576F">
        <w:rPr>
          <w:rFonts w:ascii="Times New Roman" w:hAnsi="Times New Roman"/>
          <w:i/>
        </w:rPr>
        <w:t>(утвержден приказом Министерства образования и науки РФ от 31.03.2014г. № 253</w:t>
      </w:r>
      <w:r w:rsidRPr="0009576F">
        <w:rPr>
          <w:rFonts w:ascii="Times New Roman" w:hAnsi="Times New Roman"/>
          <w:sz w:val="28"/>
          <w:szCs w:val="28"/>
        </w:rPr>
        <w:t xml:space="preserve"> </w:t>
      </w:r>
      <w:r w:rsidRPr="0009576F">
        <w:rPr>
          <w:rFonts w:ascii="Times New Roman" w:hAnsi="Times New Roman"/>
          <w:i/>
          <w:color w:val="000000"/>
        </w:rPr>
        <w:t xml:space="preserve">с изменениями, внесенными </w:t>
      </w:r>
      <w:hyperlink r:id="rId46" w:history="1">
        <w:r w:rsidRPr="0009576F">
          <w:rPr>
            <w:rFonts w:ascii="Times New Roman" w:hAnsi="Times New Roman"/>
            <w:i/>
            <w:color w:val="000000"/>
          </w:rPr>
          <w:t>приказами от 08.06.2015 г.№576</w:t>
        </w:r>
      </w:hyperlink>
      <w:r w:rsidRPr="0009576F">
        <w:rPr>
          <w:rFonts w:ascii="Times New Roman" w:hAnsi="Times New Roman"/>
          <w:i/>
          <w:color w:val="000000"/>
        </w:rPr>
        <w:t>; </w:t>
      </w:r>
      <w:hyperlink r:id="rId47" w:history="1">
        <w:r w:rsidRPr="0009576F">
          <w:rPr>
            <w:rFonts w:ascii="Times New Roman" w:hAnsi="Times New Roman"/>
            <w:i/>
            <w:color w:val="000000"/>
          </w:rPr>
          <w:t xml:space="preserve"> от 28. 12.2015 г. №1529</w:t>
        </w:r>
      </w:hyperlink>
      <w:r w:rsidRPr="0009576F">
        <w:rPr>
          <w:rFonts w:ascii="Times New Roman" w:hAnsi="Times New Roman"/>
          <w:i/>
          <w:color w:val="000000"/>
        </w:rPr>
        <w:t xml:space="preserve">; </w:t>
      </w:r>
      <w:hyperlink r:id="rId48" w:history="1">
        <w:r w:rsidRPr="0009576F">
          <w:rPr>
            <w:rFonts w:ascii="Times New Roman" w:hAnsi="Times New Roman"/>
            <w:i/>
            <w:color w:val="000000"/>
          </w:rPr>
          <w:t xml:space="preserve"> от 21.04.2016 г. №459</w:t>
        </w:r>
      </w:hyperlink>
      <w:r w:rsidRPr="0009576F">
        <w:rPr>
          <w:rFonts w:ascii="Times New Roman" w:hAnsi="Times New Roman"/>
          <w:i/>
          <w:color w:val="000000"/>
        </w:rPr>
        <w:t xml:space="preserve">); </w:t>
      </w:r>
    </w:p>
    <w:p w:rsidR="00E11098" w:rsidRPr="0009576F" w:rsidRDefault="00E11098" w:rsidP="00E11098">
      <w:pPr>
        <w:pStyle w:val="a9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</w:rPr>
      </w:pPr>
      <w:r w:rsidRPr="0009576F">
        <w:rPr>
          <w:rFonts w:ascii="Times New Roman" w:hAnsi="Times New Roman"/>
          <w:sz w:val="28"/>
          <w:szCs w:val="28"/>
        </w:rPr>
        <w:t xml:space="preserve">- Перечень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 </w:t>
      </w:r>
      <w:r w:rsidRPr="0009576F">
        <w:rPr>
          <w:rFonts w:ascii="Times New Roman" w:hAnsi="Times New Roman"/>
          <w:i/>
        </w:rPr>
        <w:t>(утвержден приказом Министерства образования и науки РФ от 14.12.2009 г. № 729, в редакции приказов от 13.01.2011 № 2, от 16.01.2012 №16).</w:t>
      </w:r>
    </w:p>
    <w:p w:rsidR="00E11098" w:rsidRPr="0009576F" w:rsidRDefault="00E11098" w:rsidP="00E11098">
      <w:pPr>
        <w:pStyle w:val="formattext"/>
        <w:spacing w:before="0" w:beforeAutospacing="0" w:after="0" w:afterAutospacing="0"/>
        <w:jc w:val="both"/>
        <w:rPr>
          <w:i/>
          <w:sz w:val="22"/>
          <w:szCs w:val="22"/>
        </w:rPr>
      </w:pPr>
      <w:r w:rsidRPr="0009576F">
        <w:rPr>
          <w:b/>
          <w:sz w:val="28"/>
          <w:szCs w:val="28"/>
        </w:rPr>
        <w:t>-</w:t>
      </w:r>
      <w:r w:rsidRPr="0009576F">
        <w:rPr>
          <w:sz w:val="28"/>
          <w:szCs w:val="28"/>
        </w:rPr>
        <w:t xml:space="preserve"> </w:t>
      </w:r>
      <w:r w:rsidRPr="0009576F">
        <w:rPr>
          <w:bCs/>
          <w:sz w:val="28"/>
          <w:szCs w:val="28"/>
        </w:rPr>
        <w:t xml:space="preserve">Федеральный компонент государственных образовательных стандартов начального общего, основного общего и среднего (полного) общего образования </w:t>
      </w:r>
      <w:r w:rsidRPr="0009576F">
        <w:rPr>
          <w:bCs/>
          <w:i/>
          <w:sz w:val="22"/>
          <w:szCs w:val="22"/>
        </w:rPr>
        <w:t xml:space="preserve">(утвержден приказом Минобразования РФ от 05.03.2004г. № 1089, в редакции </w:t>
      </w:r>
      <w:hyperlink r:id="rId49" w:history="1">
        <w:r w:rsidRPr="0009576F">
          <w:rPr>
            <w:rStyle w:val="ac"/>
            <w:i/>
            <w:sz w:val="22"/>
            <w:szCs w:val="22"/>
          </w:rPr>
          <w:t>приказов от 03.06. 2008 г. №164</w:t>
        </w:r>
      </w:hyperlink>
      <w:r w:rsidRPr="0009576F">
        <w:rPr>
          <w:i/>
          <w:sz w:val="22"/>
          <w:szCs w:val="22"/>
        </w:rPr>
        <w:t xml:space="preserve">; </w:t>
      </w:r>
      <w:hyperlink r:id="rId50" w:history="1">
        <w:r w:rsidRPr="0009576F">
          <w:rPr>
            <w:rStyle w:val="ac"/>
            <w:i/>
            <w:sz w:val="22"/>
            <w:szCs w:val="22"/>
          </w:rPr>
          <w:t xml:space="preserve"> от 31.08. 2009 г. № 320</w:t>
        </w:r>
      </w:hyperlink>
      <w:r w:rsidRPr="0009576F">
        <w:rPr>
          <w:i/>
          <w:sz w:val="22"/>
          <w:szCs w:val="22"/>
        </w:rPr>
        <w:t>;</w:t>
      </w:r>
      <w:hyperlink r:id="rId51" w:history="1">
        <w:r w:rsidRPr="0009576F">
          <w:rPr>
            <w:rStyle w:val="ac"/>
            <w:i/>
            <w:sz w:val="22"/>
            <w:szCs w:val="22"/>
          </w:rPr>
          <w:t xml:space="preserve"> от 19 .10.2009 г. № 427</w:t>
        </w:r>
      </w:hyperlink>
      <w:r w:rsidRPr="0009576F">
        <w:rPr>
          <w:i/>
          <w:sz w:val="22"/>
          <w:szCs w:val="22"/>
        </w:rPr>
        <w:t xml:space="preserve">; </w:t>
      </w:r>
      <w:hyperlink r:id="rId52" w:history="1">
        <w:r w:rsidRPr="0009576F">
          <w:rPr>
            <w:rStyle w:val="ac"/>
            <w:i/>
            <w:sz w:val="22"/>
            <w:szCs w:val="22"/>
          </w:rPr>
          <w:t xml:space="preserve"> от 10.11 2011 г. № 2643</w:t>
        </w:r>
      </w:hyperlink>
      <w:r w:rsidRPr="0009576F">
        <w:rPr>
          <w:i/>
          <w:sz w:val="22"/>
          <w:szCs w:val="22"/>
        </w:rPr>
        <w:t xml:space="preserve">, </w:t>
      </w:r>
      <w:hyperlink r:id="rId53" w:history="1">
        <w:r w:rsidRPr="0009576F">
          <w:rPr>
            <w:rStyle w:val="ac"/>
            <w:i/>
            <w:sz w:val="22"/>
            <w:szCs w:val="22"/>
          </w:rPr>
          <w:t>от 24.01. 2012 г. № 39</w:t>
        </w:r>
      </w:hyperlink>
      <w:r w:rsidRPr="0009576F">
        <w:rPr>
          <w:i/>
          <w:sz w:val="22"/>
          <w:szCs w:val="22"/>
        </w:rPr>
        <w:t>;</w:t>
      </w:r>
      <w:hyperlink r:id="rId54" w:history="1">
        <w:r w:rsidRPr="0009576F">
          <w:rPr>
            <w:rStyle w:val="ac"/>
            <w:i/>
            <w:sz w:val="22"/>
            <w:szCs w:val="22"/>
          </w:rPr>
          <w:t xml:space="preserve"> от 31.01.2012 г. № 69</w:t>
        </w:r>
      </w:hyperlink>
      <w:r w:rsidRPr="0009576F">
        <w:rPr>
          <w:i/>
          <w:sz w:val="22"/>
          <w:szCs w:val="22"/>
        </w:rPr>
        <w:t xml:space="preserve">; </w:t>
      </w:r>
      <w:hyperlink r:id="rId55" w:history="1">
        <w:r w:rsidRPr="0009576F">
          <w:rPr>
            <w:rStyle w:val="ac"/>
            <w:i/>
            <w:sz w:val="22"/>
            <w:szCs w:val="22"/>
          </w:rPr>
          <w:t xml:space="preserve"> от 23.06. 2015 года № 609</w:t>
        </w:r>
      </w:hyperlink>
      <w:r w:rsidRPr="0009576F">
        <w:rPr>
          <w:i/>
          <w:sz w:val="22"/>
          <w:szCs w:val="22"/>
        </w:rPr>
        <w:t xml:space="preserve">). </w:t>
      </w:r>
    </w:p>
    <w:p w:rsidR="00E11098" w:rsidRPr="0009576F" w:rsidRDefault="00E11098" w:rsidP="00E11098">
      <w:pPr>
        <w:pStyle w:val="formattext"/>
        <w:spacing w:before="0" w:beforeAutospacing="0" w:after="0" w:afterAutospacing="0"/>
        <w:jc w:val="both"/>
        <w:rPr>
          <w:i/>
        </w:rPr>
      </w:pPr>
      <w:r w:rsidRPr="0009576F">
        <w:rPr>
          <w:i/>
          <w:sz w:val="22"/>
          <w:szCs w:val="22"/>
        </w:rPr>
        <w:t xml:space="preserve">- </w:t>
      </w:r>
      <w:r w:rsidRPr="0009576F">
        <w:rPr>
          <w:bCs/>
          <w:sz w:val="28"/>
          <w:szCs w:val="28"/>
        </w:rPr>
        <w:t>Федеральный базисный учебный план и примерные учебные планы  для образовательных учреждений Российской Федерации, реализующих программы общего образования</w:t>
      </w:r>
      <w:r w:rsidRPr="0009576F">
        <w:rPr>
          <w:bCs/>
          <w:i/>
          <w:sz w:val="28"/>
          <w:szCs w:val="28"/>
        </w:rPr>
        <w:t xml:space="preserve"> (</w:t>
      </w:r>
      <w:r w:rsidRPr="0009576F">
        <w:rPr>
          <w:bCs/>
          <w:i/>
        </w:rPr>
        <w:t xml:space="preserve">утвержден приказом Минобразования РФ от 09.03.2004г. №1312, в редакции приказов от  </w:t>
      </w:r>
      <w:r w:rsidRPr="0009576F">
        <w:rPr>
          <w:i/>
        </w:rPr>
        <w:t>20 августа 2008 г. №241., от 30 августа 2010 г.№889, от 3 июня 2011 г.№1994, 1 февраля 2012 г. №74).</w:t>
      </w:r>
    </w:p>
    <w:p w:rsidR="00E11098" w:rsidRPr="0009576F" w:rsidRDefault="00E11098" w:rsidP="00E11098">
      <w:pPr>
        <w:pStyle w:val="formattext"/>
        <w:spacing w:before="0" w:beforeAutospacing="0" w:after="0" w:afterAutospacing="0"/>
        <w:jc w:val="both"/>
        <w:rPr>
          <w:i/>
          <w:sz w:val="16"/>
          <w:szCs w:val="16"/>
        </w:rPr>
      </w:pPr>
    </w:p>
    <w:p w:rsidR="00E11098" w:rsidRPr="0009576F" w:rsidRDefault="00E11098" w:rsidP="00E11098">
      <w:pPr>
        <w:pStyle w:val="20"/>
        <w:spacing w:after="0" w:line="240" w:lineRule="auto"/>
        <w:ind w:right="2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9576F">
        <w:rPr>
          <w:rFonts w:ascii="Times New Roman" w:hAnsi="Times New Roman"/>
          <w:b/>
          <w:sz w:val="28"/>
          <w:szCs w:val="28"/>
          <w:u w:val="single"/>
        </w:rPr>
        <w:t>Регионального уровня:</w:t>
      </w:r>
    </w:p>
    <w:p w:rsidR="00E11098" w:rsidRPr="0009576F" w:rsidRDefault="00E11098" w:rsidP="00E11098">
      <w:pPr>
        <w:pStyle w:val="a9"/>
        <w:numPr>
          <w:ilvl w:val="0"/>
          <w:numId w:val="3"/>
        </w:numPr>
        <w:tabs>
          <w:tab w:val="clear" w:pos="154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</w:rPr>
      </w:pPr>
      <w:r w:rsidRPr="0009576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9576F">
        <w:rPr>
          <w:rFonts w:ascii="Times New Roman" w:hAnsi="Times New Roman"/>
          <w:color w:val="000000"/>
          <w:sz w:val="28"/>
          <w:szCs w:val="28"/>
        </w:rPr>
        <w:t xml:space="preserve">Закон  Белгородской области «Об образовании в Белгородской области» </w:t>
      </w:r>
      <w:r w:rsidRPr="0009576F">
        <w:rPr>
          <w:rFonts w:ascii="Times New Roman" w:hAnsi="Times New Roman"/>
          <w:i/>
          <w:color w:val="000000"/>
        </w:rPr>
        <w:t>(принят Белгородской областной Думой от 31.10.2014 № 314).</w:t>
      </w:r>
    </w:p>
    <w:p w:rsidR="00E11098" w:rsidRPr="0009576F" w:rsidRDefault="00E11098" w:rsidP="00E11098">
      <w:pPr>
        <w:pStyle w:val="formattext"/>
        <w:numPr>
          <w:ilvl w:val="0"/>
          <w:numId w:val="3"/>
        </w:numPr>
        <w:tabs>
          <w:tab w:val="clear" w:pos="1545"/>
        </w:tabs>
        <w:spacing w:before="0" w:beforeAutospacing="0" w:after="0" w:afterAutospacing="0"/>
        <w:ind w:left="0" w:firstLine="567"/>
        <w:jc w:val="both"/>
        <w:rPr>
          <w:b/>
          <w:color w:val="000000"/>
          <w:sz w:val="28"/>
          <w:szCs w:val="28"/>
        </w:rPr>
      </w:pPr>
      <w:r w:rsidRPr="0009576F">
        <w:rPr>
          <w:b/>
          <w:color w:val="000000"/>
          <w:sz w:val="28"/>
          <w:szCs w:val="28"/>
        </w:rPr>
        <w:t>-</w:t>
      </w:r>
      <w:r w:rsidRPr="0009576F">
        <w:rPr>
          <w:color w:val="000000"/>
          <w:sz w:val="28"/>
          <w:szCs w:val="28"/>
        </w:rPr>
        <w:t xml:space="preserve">Стратегия развития дошкольного, общего и дополнительного образования Белгородской области на 2013-2020гг. </w:t>
      </w:r>
      <w:r w:rsidRPr="0009576F">
        <w:rPr>
          <w:i/>
          <w:color w:val="000000"/>
        </w:rPr>
        <w:t>(утверждена Постановлением Правительства Белгородской области от 28 октября 2013 года № 431-ПП)</w:t>
      </w:r>
      <w:r w:rsidRPr="0009576F">
        <w:rPr>
          <w:b/>
          <w:color w:val="000000"/>
          <w:sz w:val="28"/>
          <w:szCs w:val="28"/>
        </w:rPr>
        <w:t>.</w:t>
      </w:r>
    </w:p>
    <w:p w:rsidR="00E11098" w:rsidRPr="0009576F" w:rsidRDefault="00E11098" w:rsidP="00E11098">
      <w:pPr>
        <w:pStyle w:val="20"/>
        <w:numPr>
          <w:ilvl w:val="0"/>
          <w:numId w:val="3"/>
        </w:numPr>
        <w:shd w:val="clear" w:color="auto" w:fill="FFFFFF"/>
        <w:tabs>
          <w:tab w:val="clear" w:pos="1545"/>
          <w:tab w:val="num" w:pos="0"/>
        </w:tabs>
        <w:spacing w:after="0" w:line="240" w:lineRule="auto"/>
        <w:ind w:left="0" w:right="-2" w:firstLine="567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09576F">
        <w:rPr>
          <w:rFonts w:ascii="Times New Roman" w:hAnsi="Times New Roman"/>
          <w:sz w:val="28"/>
          <w:szCs w:val="28"/>
        </w:rPr>
        <w:t xml:space="preserve">Закон Белгородской области от 3 июля 2006 года №57 «Об установлении регионального компонента государственных образовательных стандартов общего образования в Белгородской области» </w:t>
      </w:r>
      <w:r w:rsidRPr="0009576F">
        <w:rPr>
          <w:rFonts w:ascii="Times New Roman" w:hAnsi="Times New Roman"/>
          <w:i/>
          <w:sz w:val="24"/>
          <w:szCs w:val="24"/>
        </w:rPr>
        <w:t>(с внесенными изменениями от 4 июня 2009 года №282,  от 03.05.2011 года № 34, принятыми Белгородской областной Думой 28.04.2011 года).</w:t>
      </w:r>
    </w:p>
    <w:p w:rsidR="00E11098" w:rsidRPr="0009576F" w:rsidRDefault="00E11098" w:rsidP="00E11098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09576F">
        <w:rPr>
          <w:color w:val="000000"/>
          <w:sz w:val="28"/>
        </w:rPr>
        <w:t>Закон Белгородской области от 04 июня 2009 года №282 «О внесении изменений в закон Белгородской области «Об установлении регионального компонента государственных образовательных стандартов общего образования в Белгородской области»;</w:t>
      </w:r>
    </w:p>
    <w:p w:rsidR="00E11098" w:rsidRPr="0009576F" w:rsidRDefault="00E11098" w:rsidP="00E11098">
      <w:pPr>
        <w:widowControl/>
        <w:numPr>
          <w:ilvl w:val="0"/>
          <w:numId w:val="2"/>
        </w:numPr>
        <w:autoSpaceDE/>
        <w:ind w:left="0" w:firstLine="360"/>
        <w:jc w:val="both"/>
        <w:rPr>
          <w:color w:val="000000"/>
          <w:sz w:val="28"/>
          <w:szCs w:val="28"/>
        </w:rPr>
      </w:pPr>
      <w:r w:rsidRPr="0009576F">
        <w:rPr>
          <w:color w:val="000000"/>
          <w:sz w:val="28"/>
          <w:szCs w:val="28"/>
        </w:rPr>
        <w:t>Постановление правительства Белгородской области от 30 декабря 2013 №528-пп «Об утверждении государственной программы Белгородской области «Развитие образования Белгородской области на 2014-2020 годы»»;</w:t>
      </w:r>
    </w:p>
    <w:p w:rsidR="00E11098" w:rsidRDefault="00E11098" w:rsidP="00E11098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9576F">
        <w:rPr>
          <w:color w:val="000000"/>
          <w:sz w:val="28"/>
          <w:szCs w:val="28"/>
        </w:rPr>
        <w:t>Приказ департамента образования, культуры и молодёжной политики Белгородской области от 23 апреля 2012 года №1380 «Об утверждении базисного учебного плана и примерных учебных планов для образовательных учреждений Белгородской области, реализующих программы общего образования»;</w:t>
      </w:r>
    </w:p>
    <w:p w:rsidR="00E11098" w:rsidRPr="00A07E73" w:rsidRDefault="00E11098" w:rsidP="00E11098">
      <w:pPr>
        <w:numPr>
          <w:ilvl w:val="0"/>
          <w:numId w:val="2"/>
        </w:numPr>
        <w:tabs>
          <w:tab w:val="clear" w:pos="870"/>
          <w:tab w:val="left" w:pos="0"/>
          <w:tab w:val="left" w:pos="284"/>
        </w:tabs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FB4D9E">
        <w:rPr>
          <w:sz w:val="28"/>
          <w:szCs w:val="28"/>
        </w:rPr>
        <w:lastRenderedPageBreak/>
        <w:t>письмо департамента образования Белгородской области от 24.06.2016 г. № 9-06/14/ 4001 «О направлении инструктивно-методического письма»</w:t>
      </w:r>
      <w:r>
        <w:rPr>
          <w:sz w:val="28"/>
          <w:szCs w:val="28"/>
        </w:rPr>
        <w:t>;</w:t>
      </w:r>
    </w:p>
    <w:p w:rsidR="00E11098" w:rsidRPr="0009576F" w:rsidRDefault="00E11098" w:rsidP="00E11098">
      <w:pPr>
        <w:numPr>
          <w:ilvl w:val="0"/>
          <w:numId w:val="2"/>
        </w:numPr>
        <w:tabs>
          <w:tab w:val="left" w:pos="360"/>
        </w:tabs>
        <w:ind w:left="0" w:firstLine="360"/>
        <w:jc w:val="both"/>
        <w:rPr>
          <w:color w:val="000000"/>
          <w:sz w:val="28"/>
          <w:szCs w:val="28"/>
        </w:rPr>
      </w:pPr>
      <w:r w:rsidRPr="0009576F">
        <w:rPr>
          <w:color w:val="000000"/>
          <w:sz w:val="28"/>
          <w:szCs w:val="28"/>
        </w:rPr>
        <w:t>Методические письма ОГАОУ ДПО «Белгородский институт развития образования» о преподавании предметов в 2016 – 2017 учебном году.</w:t>
      </w:r>
    </w:p>
    <w:p w:rsidR="00E11098" w:rsidRPr="00036CFC" w:rsidRDefault="00E11098" w:rsidP="00E11098">
      <w:pPr>
        <w:tabs>
          <w:tab w:val="left" w:pos="360"/>
        </w:tabs>
        <w:ind w:firstLine="360"/>
        <w:jc w:val="both"/>
        <w:rPr>
          <w:b/>
          <w:sz w:val="28"/>
          <w:szCs w:val="28"/>
          <w:u w:val="single"/>
        </w:rPr>
      </w:pPr>
      <w:r w:rsidRPr="00036CFC">
        <w:rPr>
          <w:b/>
          <w:sz w:val="28"/>
          <w:szCs w:val="28"/>
          <w:u w:val="single"/>
        </w:rPr>
        <w:t>Муниципального уровня</w:t>
      </w:r>
    </w:p>
    <w:p w:rsidR="00E11098" w:rsidRPr="00036CFC" w:rsidRDefault="00E11098" w:rsidP="00E11098">
      <w:pPr>
        <w:pStyle w:val="a3"/>
        <w:widowControl w:val="0"/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036CFC">
        <w:rPr>
          <w:sz w:val="28"/>
          <w:szCs w:val="28"/>
        </w:rPr>
        <w:t>Письмо управления образования админи</w:t>
      </w:r>
      <w:r w:rsidR="00C64BE4">
        <w:rPr>
          <w:sz w:val="28"/>
          <w:szCs w:val="28"/>
        </w:rPr>
        <w:t>страции Ровеньского района от 29</w:t>
      </w:r>
      <w:r w:rsidRPr="00036CFC">
        <w:rPr>
          <w:sz w:val="28"/>
          <w:szCs w:val="28"/>
        </w:rPr>
        <w:t xml:space="preserve"> июня 2016 года № 2977 «О направлении информационных материалов для организации образовательной деятельности в </w:t>
      </w:r>
      <w:r w:rsidRPr="00036CFC">
        <w:rPr>
          <w:bCs/>
          <w:sz w:val="28"/>
          <w:szCs w:val="28"/>
        </w:rPr>
        <w:t xml:space="preserve"> 2016-2017 учебном году</w:t>
      </w:r>
      <w:r w:rsidRPr="00036CFC">
        <w:rPr>
          <w:sz w:val="28"/>
          <w:szCs w:val="28"/>
        </w:rPr>
        <w:t>»</w:t>
      </w:r>
    </w:p>
    <w:p w:rsidR="00E11098" w:rsidRPr="005E761F" w:rsidRDefault="00E11098" w:rsidP="00E11098">
      <w:pPr>
        <w:tabs>
          <w:tab w:val="left" w:pos="360"/>
        </w:tabs>
        <w:ind w:firstLine="360"/>
        <w:jc w:val="both"/>
        <w:rPr>
          <w:sz w:val="28"/>
          <w:szCs w:val="28"/>
        </w:rPr>
      </w:pPr>
      <w:r w:rsidRPr="005E761F">
        <w:rPr>
          <w:b/>
          <w:sz w:val="28"/>
          <w:szCs w:val="28"/>
          <w:u w:val="single"/>
        </w:rPr>
        <w:t>Школьного уровня</w:t>
      </w:r>
    </w:p>
    <w:p w:rsidR="00E11098" w:rsidRPr="005E761F" w:rsidRDefault="00E11098" w:rsidP="00E11098">
      <w:pPr>
        <w:numPr>
          <w:ilvl w:val="0"/>
          <w:numId w:val="10"/>
        </w:numPr>
        <w:tabs>
          <w:tab w:val="left" w:pos="360"/>
        </w:tabs>
        <w:suppressAutoHyphens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5E761F">
        <w:rPr>
          <w:sz w:val="28"/>
          <w:szCs w:val="28"/>
        </w:rPr>
        <w:t>Устав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5E761F">
        <w:rPr>
          <w:sz w:val="28"/>
          <w:szCs w:val="28"/>
        </w:rPr>
        <w:t xml:space="preserve"> средняя общеобразовательная школа Ровеньского района Белгородской области»; </w:t>
      </w:r>
    </w:p>
    <w:p w:rsidR="00E11098" w:rsidRPr="005E761F" w:rsidRDefault="00E11098" w:rsidP="00E11098">
      <w:pPr>
        <w:numPr>
          <w:ilvl w:val="0"/>
          <w:numId w:val="10"/>
        </w:numPr>
        <w:tabs>
          <w:tab w:val="left" w:pos="360"/>
        </w:tabs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5E761F">
        <w:rPr>
          <w:sz w:val="28"/>
          <w:szCs w:val="28"/>
        </w:rPr>
        <w:t>Образовательная программа среднего общего образования муниципального бюджетного общеобразовательного учреждения «</w:t>
      </w:r>
      <w:r>
        <w:rPr>
          <w:sz w:val="28"/>
          <w:szCs w:val="28"/>
        </w:rPr>
        <w:t>Ладомировская</w:t>
      </w:r>
      <w:r w:rsidRPr="005E761F">
        <w:rPr>
          <w:sz w:val="28"/>
          <w:szCs w:val="28"/>
        </w:rPr>
        <w:t xml:space="preserve"> средняя общеобразовательная школа Ровеньского района Белгородской области».</w:t>
      </w:r>
    </w:p>
    <w:p w:rsidR="00E11098" w:rsidRPr="005E761F" w:rsidRDefault="00E11098" w:rsidP="00E11098">
      <w:pPr>
        <w:widowControl/>
        <w:numPr>
          <w:ilvl w:val="0"/>
          <w:numId w:val="10"/>
        </w:numPr>
        <w:suppressAutoHyphens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D04104">
        <w:rPr>
          <w:sz w:val="28"/>
          <w:szCs w:val="28"/>
        </w:rPr>
        <w:t xml:space="preserve">Положение о механизме </w:t>
      </w:r>
      <w:r w:rsidRPr="00D04104">
        <w:rPr>
          <w:kern w:val="28"/>
          <w:sz w:val="28"/>
          <w:szCs w:val="28"/>
        </w:rPr>
        <w:t xml:space="preserve">формирования, </w:t>
      </w:r>
      <w:r w:rsidRPr="00D04104">
        <w:rPr>
          <w:bCs/>
          <w:sz w:val="28"/>
          <w:szCs w:val="28"/>
        </w:rPr>
        <w:t>порядке разработки и  утверждения учебного</w:t>
      </w:r>
      <w:r w:rsidRPr="00D04104">
        <w:rPr>
          <w:kern w:val="28"/>
          <w:sz w:val="28"/>
          <w:szCs w:val="28"/>
        </w:rPr>
        <w:t xml:space="preserve"> плана</w:t>
      </w:r>
      <w:r w:rsidRPr="00DE339B">
        <w:rPr>
          <w:kern w:val="28"/>
          <w:sz w:val="24"/>
          <w:szCs w:val="24"/>
        </w:rPr>
        <w:t xml:space="preserve"> </w:t>
      </w:r>
      <w:r w:rsidRPr="005E761F">
        <w:rPr>
          <w:sz w:val="28"/>
          <w:szCs w:val="28"/>
        </w:rPr>
        <w:t>МБОУ «</w:t>
      </w:r>
      <w:r>
        <w:rPr>
          <w:sz w:val="28"/>
          <w:szCs w:val="28"/>
        </w:rPr>
        <w:t>Ладомировская</w:t>
      </w:r>
      <w:r w:rsidRPr="005E761F">
        <w:rPr>
          <w:sz w:val="28"/>
          <w:szCs w:val="28"/>
        </w:rPr>
        <w:t xml:space="preserve"> средняя общеобразовательная школа.</w:t>
      </w:r>
    </w:p>
    <w:p w:rsidR="00C64BE4" w:rsidRDefault="00C64BE4" w:rsidP="00E11098">
      <w:pPr>
        <w:autoSpaceDN w:val="0"/>
        <w:adjustRightInd w:val="0"/>
        <w:jc w:val="center"/>
        <w:rPr>
          <w:sz w:val="28"/>
          <w:szCs w:val="28"/>
        </w:rPr>
      </w:pPr>
    </w:p>
    <w:p w:rsidR="00E11098" w:rsidRPr="002E19A6" w:rsidRDefault="00E11098" w:rsidP="00C64BE4">
      <w:pPr>
        <w:autoSpaceDN w:val="0"/>
        <w:adjustRightInd w:val="0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Механизм формирования учебного плана МБОУ «</w:t>
      </w:r>
      <w:r>
        <w:rPr>
          <w:sz w:val="28"/>
          <w:szCs w:val="28"/>
        </w:rPr>
        <w:t>Ладомировская</w:t>
      </w:r>
      <w:r w:rsidRPr="002E19A6">
        <w:rPr>
          <w:sz w:val="28"/>
          <w:szCs w:val="28"/>
        </w:rPr>
        <w:t xml:space="preserve"> сре</w:t>
      </w:r>
      <w:r w:rsidR="00C64BE4">
        <w:rPr>
          <w:sz w:val="28"/>
          <w:szCs w:val="28"/>
        </w:rPr>
        <w:t xml:space="preserve">дняя общеобразовательная школа </w:t>
      </w:r>
      <w:r w:rsidRPr="002E19A6">
        <w:rPr>
          <w:sz w:val="28"/>
          <w:szCs w:val="28"/>
        </w:rPr>
        <w:t xml:space="preserve"> Ровеньского района Белгородской области»</w:t>
      </w:r>
      <w:r w:rsidR="00C64BE4">
        <w:rPr>
          <w:sz w:val="28"/>
          <w:szCs w:val="28"/>
        </w:rPr>
        <w:t>:</w:t>
      </w:r>
    </w:p>
    <w:p w:rsidR="00E11098" w:rsidRPr="002E19A6" w:rsidRDefault="00E11098" w:rsidP="00E11098">
      <w:pPr>
        <w:autoSpaceDN w:val="0"/>
        <w:adjustRightInd w:val="0"/>
        <w:jc w:val="both"/>
        <w:rPr>
          <w:sz w:val="28"/>
          <w:szCs w:val="28"/>
        </w:rPr>
      </w:pPr>
      <w:r w:rsidRPr="002E19A6">
        <w:rPr>
          <w:sz w:val="28"/>
          <w:szCs w:val="28"/>
        </w:rPr>
        <w:t xml:space="preserve">1. </w:t>
      </w:r>
      <w:r w:rsidRPr="002E19A6">
        <w:rPr>
          <w:sz w:val="28"/>
          <w:szCs w:val="28"/>
        </w:rPr>
        <w:tab/>
        <w:t>Создание рабочей группы для осуществления работы по подготовке учебного плана из представителей администрации школы, руководителя школьного методического объединения, учителей начальных классов, задачами которой являются: изучение федерального базисного учебного плана и примерных учебных планов для общеобразовательных учреждений РФ, нормативных документов федерального и регионального уровня, регламентирующих деятельность общеобразовательного учреждения при составлении учебного плана школы; анализ содержания действующего учебного плана; оценка кадровых и материально-технических ресурсов; подготовка проекта учебного плана на новый учебный год.</w:t>
      </w:r>
    </w:p>
    <w:p w:rsidR="00E11098" w:rsidRPr="002E19A6" w:rsidRDefault="00E11098" w:rsidP="00E11098">
      <w:pPr>
        <w:autoSpaceDN w:val="0"/>
        <w:adjustRightInd w:val="0"/>
        <w:jc w:val="both"/>
        <w:rPr>
          <w:sz w:val="28"/>
          <w:szCs w:val="28"/>
        </w:rPr>
      </w:pPr>
      <w:r w:rsidRPr="002E19A6">
        <w:rPr>
          <w:sz w:val="28"/>
          <w:szCs w:val="28"/>
        </w:rPr>
        <w:t xml:space="preserve">2. </w:t>
      </w:r>
      <w:r w:rsidRPr="002E19A6">
        <w:rPr>
          <w:sz w:val="28"/>
          <w:szCs w:val="28"/>
        </w:rPr>
        <w:tab/>
        <w:t xml:space="preserve">Для конструирования </w:t>
      </w:r>
      <w:r w:rsidRPr="002E19A6">
        <w:rPr>
          <w:i/>
          <w:iCs/>
          <w:sz w:val="28"/>
          <w:szCs w:val="28"/>
        </w:rPr>
        <w:t xml:space="preserve">части учебного плана, формируемой участниками образовательного процесса, </w:t>
      </w:r>
      <w:r w:rsidRPr="002E19A6">
        <w:rPr>
          <w:sz w:val="28"/>
          <w:szCs w:val="28"/>
        </w:rPr>
        <w:t>проводится анкетирование родителей (законных представителей) о распределении вариативной части учебного плана, опрос обучающихся.</w:t>
      </w:r>
    </w:p>
    <w:p w:rsidR="00E11098" w:rsidRPr="002E19A6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При формировании учебного плана школы на предстоящий учебный год проводятся следующие процедуры:</w:t>
      </w:r>
    </w:p>
    <w:p w:rsidR="00E11098" w:rsidRPr="002E19A6" w:rsidRDefault="00C64BE4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11098" w:rsidRPr="002E19A6">
        <w:rPr>
          <w:sz w:val="28"/>
          <w:szCs w:val="28"/>
        </w:rPr>
        <w:t xml:space="preserve"> обсуждение учебного плана школы на заседании методического объединения учителей –предметников;</w:t>
      </w:r>
    </w:p>
    <w:p w:rsidR="00E11098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2E19A6">
        <w:rPr>
          <w:sz w:val="28"/>
          <w:szCs w:val="28"/>
        </w:rPr>
        <w:t>2</w:t>
      </w:r>
      <w:r w:rsidR="00C64BE4">
        <w:rPr>
          <w:sz w:val="28"/>
          <w:szCs w:val="28"/>
        </w:rPr>
        <w:t>)</w:t>
      </w:r>
      <w:r w:rsidRPr="002E19A6">
        <w:rPr>
          <w:sz w:val="28"/>
          <w:szCs w:val="28"/>
        </w:rPr>
        <w:t xml:space="preserve"> выбор УМК на новый учебный год;</w:t>
      </w:r>
    </w:p>
    <w:p w:rsidR="00E11098" w:rsidRPr="002E19A6" w:rsidRDefault="00C64BE4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11098">
        <w:rPr>
          <w:sz w:val="28"/>
          <w:szCs w:val="28"/>
        </w:rPr>
        <w:t xml:space="preserve"> согласование с Управляющим советом;</w:t>
      </w:r>
    </w:p>
    <w:p w:rsidR="00E11098" w:rsidRPr="002E19A6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4BE4">
        <w:rPr>
          <w:sz w:val="28"/>
          <w:szCs w:val="28"/>
        </w:rPr>
        <w:t>)</w:t>
      </w:r>
      <w:r w:rsidRPr="002E19A6">
        <w:rPr>
          <w:sz w:val="28"/>
          <w:szCs w:val="28"/>
        </w:rPr>
        <w:t xml:space="preserve"> принятие учебного плана и учебно-методического обеспечения преподавания учебных предметов на заседании педагогического совета </w:t>
      </w:r>
      <w:r w:rsidRPr="002E19A6">
        <w:rPr>
          <w:sz w:val="28"/>
          <w:szCs w:val="28"/>
        </w:rPr>
        <w:lastRenderedPageBreak/>
        <w:t>МБОУ «</w:t>
      </w:r>
      <w:r>
        <w:rPr>
          <w:sz w:val="28"/>
          <w:szCs w:val="28"/>
        </w:rPr>
        <w:t>Ладомировская</w:t>
      </w:r>
      <w:r w:rsidRPr="002E19A6">
        <w:rPr>
          <w:sz w:val="28"/>
          <w:szCs w:val="28"/>
        </w:rPr>
        <w:t xml:space="preserve"> средняя общеобразовательная школа»;</w:t>
      </w:r>
    </w:p>
    <w:p w:rsidR="00E11098" w:rsidRPr="002E19A6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4BE4">
        <w:rPr>
          <w:sz w:val="28"/>
          <w:szCs w:val="28"/>
        </w:rPr>
        <w:t>)</w:t>
      </w:r>
      <w:r w:rsidRPr="002E19A6">
        <w:rPr>
          <w:sz w:val="28"/>
          <w:szCs w:val="28"/>
        </w:rPr>
        <w:t xml:space="preserve"> утверждение учебного плана приказом директора школы.</w:t>
      </w:r>
    </w:p>
    <w:p w:rsidR="00E11098" w:rsidRPr="0092709A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92709A">
        <w:rPr>
          <w:rFonts w:eastAsia="Calibri"/>
          <w:sz w:val="28"/>
          <w:szCs w:val="28"/>
          <w:lang w:eastAsia="en-US"/>
        </w:rPr>
        <w:t xml:space="preserve">Освоение образовательной программы, 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обучающихся. </w:t>
      </w:r>
      <w:r w:rsidRPr="0092709A">
        <w:rPr>
          <w:sz w:val="28"/>
          <w:szCs w:val="28"/>
        </w:rPr>
        <w:t>Предметы, по которым проводится промежуточная годовая аттестация учащихся, их количество определяются основной образовательной программой основного общего образования. Формы проведения промежуточной аттестации для каждого класса рассматриваются и принимаются решением педагогического совета школы.</w:t>
      </w:r>
    </w:p>
    <w:p w:rsidR="00E11098" w:rsidRPr="0092709A" w:rsidRDefault="00E11098" w:rsidP="00E11098">
      <w:pPr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92709A">
        <w:rPr>
          <w:bCs/>
          <w:sz w:val="28"/>
          <w:szCs w:val="28"/>
        </w:rPr>
        <w:t>Промежуточная (годовая) аттестация обучающихся 7-8 классов проводится:</w:t>
      </w:r>
    </w:p>
    <w:p w:rsidR="00CB3C6F" w:rsidRPr="00041995" w:rsidRDefault="00CB3C6F" w:rsidP="00CB3C6F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>- в 7-ом классе по русскому языку</w:t>
      </w:r>
      <w:r>
        <w:rPr>
          <w:sz w:val="28"/>
          <w:szCs w:val="28"/>
        </w:rPr>
        <w:t xml:space="preserve"> в форме диктанта с грамматическими заданиями</w:t>
      </w:r>
      <w:r w:rsidRPr="00041995">
        <w:rPr>
          <w:sz w:val="28"/>
          <w:szCs w:val="28"/>
        </w:rPr>
        <w:t xml:space="preserve"> и алгебре</w:t>
      </w:r>
      <w:r>
        <w:rPr>
          <w:sz w:val="28"/>
          <w:szCs w:val="28"/>
        </w:rPr>
        <w:t xml:space="preserve"> в форме письменной контрольной работы</w:t>
      </w:r>
      <w:r w:rsidRPr="00041995">
        <w:rPr>
          <w:sz w:val="28"/>
          <w:szCs w:val="28"/>
        </w:rPr>
        <w:t>;</w:t>
      </w:r>
    </w:p>
    <w:p w:rsidR="00CB3C6F" w:rsidRPr="00041995" w:rsidRDefault="00CB3C6F" w:rsidP="00CB3C6F">
      <w:pPr>
        <w:shd w:val="clear" w:color="auto" w:fill="FFFFFF"/>
        <w:spacing w:line="0" w:lineRule="atLeast"/>
        <w:ind w:firstLine="567"/>
        <w:jc w:val="both"/>
        <w:rPr>
          <w:sz w:val="28"/>
          <w:szCs w:val="28"/>
        </w:rPr>
      </w:pPr>
      <w:r w:rsidRPr="00041995">
        <w:rPr>
          <w:sz w:val="28"/>
          <w:szCs w:val="28"/>
        </w:rPr>
        <w:t xml:space="preserve">- в 8-ом классе по алгебре </w:t>
      </w:r>
      <w:r>
        <w:rPr>
          <w:sz w:val="28"/>
          <w:szCs w:val="28"/>
        </w:rPr>
        <w:t>в форме письменной контрольной работы</w:t>
      </w:r>
      <w:r w:rsidRPr="00041995">
        <w:rPr>
          <w:sz w:val="28"/>
          <w:szCs w:val="28"/>
        </w:rPr>
        <w:t xml:space="preserve"> и обществознанию</w:t>
      </w:r>
      <w:r>
        <w:rPr>
          <w:sz w:val="28"/>
          <w:szCs w:val="28"/>
        </w:rPr>
        <w:t xml:space="preserve"> в форме устного экзамена</w:t>
      </w:r>
      <w:r w:rsidRPr="00041995">
        <w:rPr>
          <w:sz w:val="28"/>
          <w:szCs w:val="28"/>
        </w:rPr>
        <w:t>.</w:t>
      </w:r>
    </w:p>
    <w:p w:rsidR="00E11098" w:rsidRPr="0092709A" w:rsidRDefault="00E11098" w:rsidP="00E11098">
      <w:pPr>
        <w:autoSpaceDN w:val="0"/>
        <w:adjustRightInd w:val="0"/>
        <w:ind w:firstLine="708"/>
        <w:jc w:val="both"/>
        <w:rPr>
          <w:sz w:val="28"/>
          <w:szCs w:val="28"/>
        </w:rPr>
      </w:pPr>
      <w:r w:rsidRPr="0092709A">
        <w:rPr>
          <w:sz w:val="28"/>
          <w:szCs w:val="28"/>
        </w:rPr>
        <w:t xml:space="preserve">Промежуточная (годовая) аттестация обучающихся проводится в мае по графику, утвержденному директором. </w:t>
      </w:r>
    </w:p>
    <w:p w:rsidR="00E11098" w:rsidRPr="0092709A" w:rsidRDefault="00E11098" w:rsidP="00E110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2709A">
        <w:rPr>
          <w:rFonts w:eastAsia="Calibri"/>
          <w:sz w:val="28"/>
          <w:szCs w:val="28"/>
          <w:lang w:eastAsia="en-US"/>
        </w:rPr>
        <w:t>По всем остальным предметам учебного плана проводится годовая промежуточная аттестация без аттестационных испытаний.</w:t>
      </w:r>
    </w:p>
    <w:p w:rsidR="00E11098" w:rsidRPr="0092709A" w:rsidRDefault="00E11098" w:rsidP="00E11098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92709A">
        <w:rPr>
          <w:rFonts w:eastAsia="Calibri"/>
          <w:sz w:val="28"/>
          <w:szCs w:val="28"/>
          <w:lang w:eastAsia="en-US"/>
        </w:rPr>
        <w:t>Государственная итоговая аттестация проводится для 9 классов в форме основного государственного экзамена (ОГЭ), государственного выпускного экзамена (ГВЭ).</w:t>
      </w:r>
    </w:p>
    <w:p w:rsidR="00E11098" w:rsidRPr="0092709A" w:rsidRDefault="00E11098" w:rsidP="00E11098">
      <w:pPr>
        <w:pStyle w:val="a3"/>
        <w:spacing w:after="0"/>
        <w:ind w:firstLine="709"/>
        <w:rPr>
          <w:sz w:val="28"/>
          <w:szCs w:val="28"/>
        </w:rPr>
      </w:pPr>
      <w:r w:rsidRPr="0092709A">
        <w:rPr>
          <w:sz w:val="28"/>
          <w:szCs w:val="28"/>
        </w:rPr>
        <w:t xml:space="preserve">Учебный план основного общего образования (для 7-9 классов), реализующего федеральный компонент государственного образовательного стандарта  начального общего образования (ФКГОС-2004) на 2016-2017 учебный год, - нормативный правовой акт, устанавливающий перечень учебных предметов и объём учебного времени, отводимого на их изучение в 7-9 классах, предоставляет возможность выбора разнообразных форм организации обучения и режима функционирования с целью создания оптимальных условий для построения образовательных маршрутов учащихся. </w:t>
      </w:r>
    </w:p>
    <w:p w:rsidR="00E11098" w:rsidRPr="0092709A" w:rsidRDefault="00E11098" w:rsidP="00E11098">
      <w:pPr>
        <w:tabs>
          <w:tab w:val="left" w:pos="567"/>
        </w:tabs>
        <w:ind w:firstLine="660"/>
        <w:jc w:val="both"/>
        <w:rPr>
          <w:sz w:val="28"/>
          <w:szCs w:val="28"/>
        </w:rPr>
      </w:pPr>
      <w:r w:rsidRPr="0092709A">
        <w:rPr>
          <w:sz w:val="28"/>
          <w:szCs w:val="28"/>
        </w:rPr>
        <w:t>Учебная нагрузка состоит из часов, отведенных на федеральный компонент, из часов регионального и школьного компонентов. В сумме она не превышает максимальный объем нагрузки, включая факультативные курсы, призванные развивать творческие способности и интересы школьников.</w:t>
      </w:r>
    </w:p>
    <w:p w:rsidR="00E11098" w:rsidRPr="00640A37" w:rsidRDefault="00E11098" w:rsidP="00E11098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 xml:space="preserve">Учебный план для обучающихся 7-9 классов включает набор обязательных для изучения учебных предметов федерального компонента государственного стандарта основного общего образования: «Русский язык», «Литература», «Иностранный язык», «Математика», «Информатика и ИКТ», «История», «Обществознание», «География», «Природоведение», «Физика», «Химия», «Биология», «Музыка», «Изобразительное искусство», «Технология», «Физическая культура», «Основы безопасности жизнедеятельности». </w:t>
      </w:r>
    </w:p>
    <w:p w:rsidR="00E11098" w:rsidRPr="00640A37" w:rsidRDefault="00E11098" w:rsidP="00E11098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lastRenderedPageBreak/>
        <w:t>В целях овладения всеми обучающимися видами речевой деятельности и практическими умениями нормативного использования языка в разных ситуациях общения в 7 классе на предмет «Русский язык» отводится 3 часа из федерального компонента и из школьного компонента 1 час. Для этого в школе созданы необходимые условия: нормативно - правовые, материально-технические, информационно-методические. Преподавание осуществляют квалифицированные специалисты, прошедшие курсовую переподготовку.</w:t>
      </w:r>
    </w:p>
    <w:p w:rsidR="00E11098" w:rsidRPr="00640A37" w:rsidRDefault="00E11098" w:rsidP="00E11098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>С целью обеспечения непрерывности образовательной области «Искусство» по решению педагогического совета продолжено изучение предмета «Искусство» в 8, 9 классах (по 1 часу) за счёт часов федерального компонента, преподавание будет осуществлять квалифицированный специалист, прошедший курсовую переподготовку.</w:t>
      </w:r>
    </w:p>
    <w:p w:rsidR="00E11098" w:rsidRPr="00640A37" w:rsidRDefault="00E11098" w:rsidP="00E11098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  <w:u w:val="single"/>
        </w:rPr>
        <w:t>Региональный компонент</w:t>
      </w:r>
      <w:r w:rsidRPr="00640A37">
        <w:rPr>
          <w:sz w:val="28"/>
          <w:szCs w:val="28"/>
        </w:rPr>
        <w:t xml:space="preserve"> в учебном плане уровня основного общего образования представлен предметами:</w:t>
      </w:r>
    </w:p>
    <w:p w:rsidR="00E11098" w:rsidRPr="00640A37" w:rsidRDefault="00E11098" w:rsidP="00E11098">
      <w:pPr>
        <w:ind w:left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 xml:space="preserve">- «Православная культура» в объеме 1 час в неделю с </w:t>
      </w:r>
      <w:r>
        <w:rPr>
          <w:sz w:val="28"/>
          <w:szCs w:val="28"/>
        </w:rPr>
        <w:t>7</w:t>
      </w:r>
      <w:r w:rsidRPr="00640A37">
        <w:rPr>
          <w:sz w:val="28"/>
          <w:szCs w:val="28"/>
        </w:rPr>
        <w:t xml:space="preserve"> по 9 класс;</w:t>
      </w:r>
    </w:p>
    <w:p w:rsidR="00E11098" w:rsidRPr="00640A37" w:rsidRDefault="00E11098" w:rsidP="00E11098">
      <w:pPr>
        <w:ind w:left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 xml:space="preserve">- «Основы безопасности жизнедеятельности» в 7, 9 классах в объеме 1 час в неделю; </w:t>
      </w:r>
    </w:p>
    <w:p w:rsidR="00E11098" w:rsidRPr="00640A37" w:rsidRDefault="00E11098" w:rsidP="00E11098">
      <w:pPr>
        <w:ind w:left="708"/>
        <w:jc w:val="both"/>
        <w:rPr>
          <w:i/>
        </w:rPr>
      </w:pPr>
      <w:r w:rsidRPr="00640A37">
        <w:rPr>
          <w:sz w:val="28"/>
          <w:szCs w:val="28"/>
        </w:rPr>
        <w:t xml:space="preserve">- «Технология» в 8 классе в объеме 1 час в неделю </w:t>
      </w:r>
      <w:r w:rsidRPr="00640A37">
        <w:rPr>
          <w:i/>
        </w:rPr>
        <w:t>(Закон Белгородской области от 3.07.2006г. №57 «Об установлении регионального компонента государственных образовательных стандартов общего образования в Белгородской области»).</w:t>
      </w:r>
    </w:p>
    <w:p w:rsidR="00E11098" w:rsidRPr="00640A37" w:rsidRDefault="00E11098" w:rsidP="00E11098">
      <w:pPr>
        <w:autoSpaceDN w:val="0"/>
        <w:adjustRightInd w:val="0"/>
        <w:jc w:val="both"/>
        <w:rPr>
          <w:sz w:val="28"/>
          <w:szCs w:val="28"/>
        </w:rPr>
      </w:pPr>
      <w:r w:rsidRPr="00640A37">
        <w:rPr>
          <w:b/>
          <w:i/>
          <w:color w:val="000000"/>
        </w:rPr>
        <w:tab/>
      </w:r>
      <w:r w:rsidRPr="00640A37">
        <w:rPr>
          <w:sz w:val="28"/>
          <w:szCs w:val="28"/>
        </w:rPr>
        <w:t>Часы компонент</w:t>
      </w:r>
      <w:r>
        <w:rPr>
          <w:sz w:val="28"/>
          <w:szCs w:val="28"/>
        </w:rPr>
        <w:t xml:space="preserve">а образовательного учреждения </w:t>
      </w:r>
      <w:r w:rsidRPr="00640A37">
        <w:rPr>
          <w:sz w:val="28"/>
          <w:szCs w:val="28"/>
        </w:rPr>
        <w:t xml:space="preserve"> использова</w:t>
      </w:r>
      <w:r>
        <w:rPr>
          <w:sz w:val="28"/>
          <w:szCs w:val="28"/>
        </w:rPr>
        <w:t>ны</w:t>
      </w:r>
      <w:r w:rsidRPr="00640A37">
        <w:rPr>
          <w:sz w:val="28"/>
          <w:szCs w:val="28"/>
        </w:rPr>
        <w:t xml:space="preserve"> на:</w:t>
      </w:r>
    </w:p>
    <w:p w:rsidR="00E11098" w:rsidRPr="00C64BE4" w:rsidRDefault="00E11098" w:rsidP="00E11098">
      <w:pPr>
        <w:pStyle w:val="5"/>
        <w:spacing w:before="0" w:after="0" w:line="240" w:lineRule="auto"/>
        <w:ind w:firstLine="708"/>
        <w:jc w:val="both"/>
        <w:rPr>
          <w:rFonts w:ascii="Times New Roman" w:eastAsia="Calibri" w:hAnsi="Times New Roman"/>
          <w:b w:val="0"/>
          <w:color w:val="000000"/>
          <w:sz w:val="28"/>
          <w:szCs w:val="28"/>
        </w:rPr>
      </w:pPr>
      <w:r w:rsidRPr="00C64BE4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- </w:t>
      </w:r>
      <w:r w:rsidRPr="00C64BE4">
        <w:rPr>
          <w:rFonts w:ascii="Times New Roman" w:eastAsia="Calibri" w:hAnsi="Times New Roman"/>
          <w:b w:val="0"/>
          <w:i w:val="0"/>
          <w:color w:val="000000"/>
          <w:sz w:val="28"/>
          <w:szCs w:val="28"/>
        </w:rPr>
        <w:t>увеличение количества часов на изучение учебного предмета «Русский язык</w:t>
      </w:r>
      <w:r w:rsidRPr="00C64BE4">
        <w:rPr>
          <w:rFonts w:ascii="Times New Roman" w:eastAsia="Calibri" w:hAnsi="Times New Roman"/>
          <w:b w:val="0"/>
          <w:color w:val="000000"/>
          <w:sz w:val="20"/>
          <w:szCs w:val="20"/>
        </w:rPr>
        <w:t xml:space="preserve">» в соответствии с Примерным учебным планом  (недельным) для образовательных учреждений Российской Федерации с русским языком обучения (утвержден приказом </w:t>
      </w:r>
      <w:proofErr w:type="spellStart"/>
      <w:r w:rsidRPr="00C64BE4">
        <w:rPr>
          <w:rFonts w:ascii="Times New Roman" w:eastAsia="Calibri" w:hAnsi="Times New Roman"/>
          <w:b w:val="0"/>
          <w:color w:val="000000"/>
          <w:sz w:val="20"/>
          <w:szCs w:val="20"/>
        </w:rPr>
        <w:t>Минобрнауки</w:t>
      </w:r>
      <w:proofErr w:type="spellEnd"/>
      <w:r w:rsidRPr="00C64BE4">
        <w:rPr>
          <w:rFonts w:ascii="Times New Roman" w:eastAsia="Calibri" w:hAnsi="Times New Roman"/>
          <w:b w:val="0"/>
          <w:color w:val="000000"/>
          <w:sz w:val="20"/>
          <w:szCs w:val="20"/>
        </w:rPr>
        <w:t xml:space="preserve"> РФ от 9 марта 2014 года №1312):</w:t>
      </w:r>
      <w:r w:rsidRPr="00C64BE4">
        <w:rPr>
          <w:rFonts w:ascii="Times New Roman" w:eastAsia="Calibri" w:hAnsi="Times New Roman"/>
          <w:b w:val="0"/>
          <w:i w:val="0"/>
          <w:color w:val="000000"/>
          <w:sz w:val="24"/>
          <w:szCs w:val="24"/>
        </w:rPr>
        <w:t xml:space="preserve"> </w:t>
      </w:r>
      <w:r w:rsidRPr="00C64BE4">
        <w:rPr>
          <w:rFonts w:ascii="Times New Roman" w:eastAsia="Calibri" w:hAnsi="Times New Roman"/>
          <w:b w:val="0"/>
          <w:i w:val="0"/>
          <w:color w:val="000000"/>
          <w:sz w:val="28"/>
          <w:szCs w:val="28"/>
        </w:rPr>
        <w:t>в 7 классе – 1 час в неделю</w:t>
      </w:r>
      <w:r w:rsidRPr="00C64BE4">
        <w:rPr>
          <w:rFonts w:ascii="Times New Roman" w:eastAsia="Calibri" w:hAnsi="Times New Roman"/>
          <w:b w:val="0"/>
          <w:color w:val="000000"/>
          <w:sz w:val="28"/>
          <w:szCs w:val="28"/>
        </w:rPr>
        <w:t xml:space="preserve">; </w:t>
      </w:r>
    </w:p>
    <w:p w:rsidR="00E11098" w:rsidRPr="00640A37" w:rsidRDefault="00E11098" w:rsidP="00E11098">
      <w:pPr>
        <w:jc w:val="both"/>
        <w:rPr>
          <w:color w:val="000000"/>
          <w:sz w:val="28"/>
          <w:szCs w:val="28"/>
        </w:rPr>
      </w:pPr>
      <w:r w:rsidRPr="00640A37">
        <w:rPr>
          <w:color w:val="000000"/>
          <w:sz w:val="28"/>
          <w:szCs w:val="28"/>
        </w:rPr>
        <w:tab/>
        <w:t xml:space="preserve">- </w:t>
      </w:r>
      <w:r w:rsidRPr="00C64BE4">
        <w:rPr>
          <w:color w:val="000000"/>
          <w:sz w:val="28"/>
          <w:szCs w:val="28"/>
        </w:rPr>
        <w:t xml:space="preserve">на реализацию курсов </w:t>
      </w:r>
      <w:proofErr w:type="spellStart"/>
      <w:r w:rsidRPr="00C64BE4">
        <w:rPr>
          <w:color w:val="000000"/>
          <w:sz w:val="28"/>
          <w:szCs w:val="28"/>
        </w:rPr>
        <w:t>предпрофильной</w:t>
      </w:r>
      <w:proofErr w:type="spellEnd"/>
      <w:r w:rsidRPr="00C64BE4">
        <w:rPr>
          <w:color w:val="000000"/>
          <w:sz w:val="28"/>
          <w:szCs w:val="28"/>
        </w:rPr>
        <w:t xml:space="preserve"> подготовки</w:t>
      </w:r>
      <w:r w:rsidRPr="00640A37">
        <w:rPr>
          <w:color w:val="000000"/>
          <w:sz w:val="28"/>
          <w:szCs w:val="28"/>
        </w:rPr>
        <w:t xml:space="preserve"> в 9 классе </w:t>
      </w:r>
      <w:r w:rsidRPr="00640A37">
        <w:rPr>
          <w:color w:val="000000"/>
          <w:sz w:val="28"/>
          <w:szCs w:val="28"/>
        </w:rPr>
        <w:br/>
        <w:t xml:space="preserve"> в объеме 1 час в неделю.</w:t>
      </w:r>
    </w:p>
    <w:p w:rsidR="00E11098" w:rsidRPr="00640A37" w:rsidRDefault="00E11098" w:rsidP="00E11098">
      <w:pPr>
        <w:ind w:firstLine="708"/>
        <w:jc w:val="both"/>
        <w:rPr>
          <w:color w:val="000000"/>
          <w:sz w:val="28"/>
          <w:szCs w:val="28"/>
        </w:rPr>
      </w:pPr>
      <w:proofErr w:type="spellStart"/>
      <w:r w:rsidRPr="00640A37">
        <w:rPr>
          <w:color w:val="000000"/>
          <w:sz w:val="28"/>
          <w:szCs w:val="28"/>
          <w:u w:val="single"/>
        </w:rPr>
        <w:t>Предпрофильная</w:t>
      </w:r>
      <w:proofErr w:type="spellEnd"/>
      <w:r w:rsidRPr="00640A37">
        <w:rPr>
          <w:color w:val="000000"/>
          <w:sz w:val="28"/>
          <w:szCs w:val="28"/>
          <w:u w:val="single"/>
        </w:rPr>
        <w:t xml:space="preserve"> подготовка</w:t>
      </w:r>
      <w:r w:rsidRPr="00640A37">
        <w:rPr>
          <w:color w:val="000000"/>
          <w:sz w:val="28"/>
          <w:szCs w:val="28"/>
        </w:rPr>
        <w:t xml:space="preserve"> представляет собой систему педагогической, психологической, информационной и организационной поддержки учащихся основной школы, содействующей их самоопределению по завершении основного общего образования. </w:t>
      </w:r>
    </w:p>
    <w:p w:rsidR="00E11098" w:rsidRPr="00640A37" w:rsidRDefault="00E11098" w:rsidP="00E11098">
      <w:pPr>
        <w:ind w:firstLine="708"/>
        <w:jc w:val="both"/>
        <w:rPr>
          <w:color w:val="000000"/>
          <w:sz w:val="28"/>
          <w:szCs w:val="28"/>
        </w:rPr>
      </w:pPr>
      <w:r w:rsidRPr="00640A37">
        <w:rPr>
          <w:color w:val="000000"/>
          <w:sz w:val="28"/>
          <w:szCs w:val="28"/>
        </w:rPr>
        <w:t xml:space="preserve">К </w:t>
      </w:r>
      <w:proofErr w:type="spellStart"/>
      <w:r w:rsidRPr="00640A37">
        <w:rPr>
          <w:color w:val="000000"/>
          <w:sz w:val="28"/>
          <w:szCs w:val="28"/>
        </w:rPr>
        <w:t>предпрофильной</w:t>
      </w:r>
      <w:proofErr w:type="spellEnd"/>
      <w:r w:rsidRPr="00640A37">
        <w:rPr>
          <w:color w:val="000000"/>
          <w:sz w:val="28"/>
          <w:szCs w:val="28"/>
        </w:rPr>
        <w:t xml:space="preserve"> подготовке относится информирование и ориентация учащихся 9 классов в отношении их возможного выбора профиля обучения в старшей школе, направлений для продолжения обучения в системе профессионального образования.</w:t>
      </w:r>
    </w:p>
    <w:p w:rsidR="00E11098" w:rsidRPr="00640A37" w:rsidRDefault="00E11098" w:rsidP="00E11098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 xml:space="preserve">Для выбора обучающимся были предложены следующие элективные курсы: «Компьютерная графика», «Модуль», «Современная русская литература», «Русская словесность. От слова к словесности», «Функции и их графики», «Способы решения задач по механике», «О многочленах», «Избранные вопросы геометрии: понятие и свойства педального треугольника», «Химия в быту», «Черчение». </w:t>
      </w:r>
    </w:p>
    <w:p w:rsidR="00E11098" w:rsidRPr="00640A37" w:rsidRDefault="00E11098" w:rsidP="00C64BE4">
      <w:pPr>
        <w:ind w:firstLine="708"/>
        <w:jc w:val="both"/>
        <w:rPr>
          <w:sz w:val="28"/>
          <w:szCs w:val="28"/>
        </w:rPr>
      </w:pPr>
      <w:r w:rsidRPr="00640A37">
        <w:rPr>
          <w:sz w:val="28"/>
          <w:szCs w:val="28"/>
        </w:rPr>
        <w:t>В результате проведённого с обучающимися анкетирования в учебный план введены элективны</w:t>
      </w:r>
      <w:r w:rsidR="00C64BE4">
        <w:rPr>
          <w:sz w:val="28"/>
          <w:szCs w:val="28"/>
        </w:rPr>
        <w:t>й</w:t>
      </w:r>
      <w:r w:rsidRPr="00640A37">
        <w:rPr>
          <w:sz w:val="28"/>
          <w:szCs w:val="28"/>
        </w:rPr>
        <w:t xml:space="preserve"> курс</w:t>
      </w:r>
      <w:r w:rsidRPr="00C64BE4">
        <w:rPr>
          <w:sz w:val="28"/>
          <w:szCs w:val="28"/>
        </w:rPr>
        <w:t xml:space="preserve"> «Русская словесность. От слова к словесности» – </w:t>
      </w:r>
      <w:r w:rsidR="00C64BE4">
        <w:rPr>
          <w:sz w:val="28"/>
          <w:szCs w:val="28"/>
        </w:rPr>
        <w:t>1</w:t>
      </w:r>
      <w:r w:rsidRPr="00C64BE4">
        <w:rPr>
          <w:sz w:val="28"/>
          <w:szCs w:val="28"/>
        </w:rPr>
        <w:t xml:space="preserve"> час.</w:t>
      </w:r>
    </w:p>
    <w:p w:rsidR="00E11098" w:rsidRDefault="00E11098" w:rsidP="00C64BE4">
      <w:pPr>
        <w:tabs>
          <w:tab w:val="left" w:pos="567"/>
        </w:tabs>
        <w:jc w:val="both"/>
        <w:rPr>
          <w:b/>
          <w:sz w:val="28"/>
          <w:szCs w:val="28"/>
        </w:rPr>
      </w:pPr>
      <w:r w:rsidRPr="00122CD8">
        <w:rPr>
          <w:color w:val="FF0000"/>
          <w:sz w:val="28"/>
          <w:szCs w:val="28"/>
        </w:rPr>
        <w:tab/>
      </w:r>
      <w:r w:rsidRPr="00122CD8">
        <w:rPr>
          <w:color w:val="FF0000"/>
          <w:sz w:val="28"/>
          <w:szCs w:val="28"/>
        </w:rPr>
        <w:tab/>
      </w:r>
      <w:r w:rsidRPr="00122CD8">
        <w:rPr>
          <w:color w:val="000000"/>
          <w:sz w:val="28"/>
          <w:szCs w:val="28"/>
        </w:rPr>
        <w:t xml:space="preserve">При 5-дневной учебной неделе информационная и </w:t>
      </w:r>
      <w:proofErr w:type="spellStart"/>
      <w:r w:rsidRPr="00122CD8">
        <w:rPr>
          <w:color w:val="000000"/>
          <w:sz w:val="28"/>
          <w:szCs w:val="28"/>
        </w:rPr>
        <w:t>профориентационная</w:t>
      </w:r>
      <w:proofErr w:type="spellEnd"/>
      <w:r w:rsidRPr="00122CD8">
        <w:rPr>
          <w:color w:val="000000"/>
          <w:sz w:val="28"/>
          <w:szCs w:val="28"/>
        </w:rPr>
        <w:t xml:space="preserve">  работа совмещается с уроками технологии.</w:t>
      </w:r>
      <w:r w:rsidRPr="00122CD8">
        <w:rPr>
          <w:b/>
          <w:i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br w:type="page"/>
      </w:r>
    </w:p>
    <w:p w:rsidR="00E11098" w:rsidRDefault="00E11098" w:rsidP="00E11098">
      <w:pPr>
        <w:jc w:val="center"/>
        <w:rPr>
          <w:b/>
          <w:sz w:val="28"/>
          <w:szCs w:val="28"/>
        </w:rPr>
      </w:pPr>
    </w:p>
    <w:p w:rsidR="00E11098" w:rsidRPr="00F278C2" w:rsidRDefault="00E11098" w:rsidP="00E11098">
      <w:pPr>
        <w:jc w:val="center"/>
        <w:rPr>
          <w:b/>
          <w:sz w:val="28"/>
          <w:szCs w:val="28"/>
        </w:rPr>
      </w:pPr>
      <w:r w:rsidRPr="00F278C2">
        <w:rPr>
          <w:b/>
          <w:sz w:val="28"/>
          <w:szCs w:val="28"/>
        </w:rPr>
        <w:t>2. Сетка часов учебного плана</w:t>
      </w:r>
    </w:p>
    <w:p w:rsidR="00E11098" w:rsidRPr="00F278C2" w:rsidRDefault="00E11098" w:rsidP="00E11098">
      <w:pPr>
        <w:jc w:val="center"/>
        <w:rPr>
          <w:b/>
          <w:sz w:val="28"/>
          <w:szCs w:val="28"/>
        </w:rPr>
      </w:pPr>
      <w:r w:rsidRPr="00F278C2">
        <w:rPr>
          <w:b/>
          <w:sz w:val="28"/>
          <w:szCs w:val="28"/>
        </w:rPr>
        <w:t xml:space="preserve"> муниципального бюджетного общеобразовательного учреждения «</w:t>
      </w:r>
      <w:r>
        <w:rPr>
          <w:b/>
          <w:sz w:val="28"/>
          <w:szCs w:val="28"/>
        </w:rPr>
        <w:t>Ладомировская</w:t>
      </w:r>
      <w:r w:rsidRPr="00F278C2">
        <w:rPr>
          <w:b/>
          <w:sz w:val="28"/>
          <w:szCs w:val="28"/>
        </w:rPr>
        <w:t xml:space="preserve"> средняя общеобразовательная школа Ровеньского района Белгородской области», реализующего основное общее образование (ФКГОС - 2004)</w:t>
      </w:r>
    </w:p>
    <w:p w:rsidR="00E11098" w:rsidRPr="00F278C2" w:rsidRDefault="00E11098" w:rsidP="00E11098">
      <w:pPr>
        <w:jc w:val="center"/>
        <w:rPr>
          <w:b/>
          <w:sz w:val="28"/>
          <w:szCs w:val="28"/>
        </w:rPr>
      </w:pPr>
      <w:r w:rsidRPr="00F278C2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6</w:t>
      </w:r>
      <w:r w:rsidRPr="00F278C2"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  <w:r w:rsidRPr="00F278C2">
        <w:rPr>
          <w:b/>
          <w:sz w:val="28"/>
          <w:szCs w:val="28"/>
        </w:rPr>
        <w:t xml:space="preserve"> учебный год</w:t>
      </w:r>
    </w:p>
    <w:p w:rsidR="00E11098" w:rsidRPr="00F278C2" w:rsidRDefault="00E11098" w:rsidP="00E11098">
      <w:pPr>
        <w:jc w:val="center"/>
        <w:rPr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16"/>
        <w:gridCol w:w="920"/>
        <w:gridCol w:w="708"/>
        <w:gridCol w:w="622"/>
        <w:gridCol w:w="591"/>
        <w:gridCol w:w="531"/>
        <w:gridCol w:w="758"/>
        <w:gridCol w:w="755"/>
        <w:gridCol w:w="707"/>
        <w:gridCol w:w="798"/>
      </w:tblGrid>
      <w:tr w:rsidR="00E11098" w:rsidRPr="00CB3C6F" w:rsidTr="00CB3C6F">
        <w:trPr>
          <w:trHeight w:val="239"/>
        </w:trPr>
        <w:tc>
          <w:tcPr>
            <w:tcW w:w="3016" w:type="dxa"/>
            <w:vMerge w:val="restart"/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6390" w:type="dxa"/>
            <w:gridSpan w:val="9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Количество часов (по классам)</w:t>
            </w:r>
          </w:p>
        </w:tc>
      </w:tr>
      <w:tr w:rsidR="00E11098" w:rsidRPr="00CB3C6F" w:rsidTr="00CB3C6F">
        <w:trPr>
          <w:trHeight w:val="151"/>
        </w:trPr>
        <w:tc>
          <w:tcPr>
            <w:tcW w:w="301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7класс</w:t>
            </w:r>
          </w:p>
        </w:tc>
        <w:tc>
          <w:tcPr>
            <w:tcW w:w="1880" w:type="dxa"/>
            <w:gridSpan w:val="3"/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8 класс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9 класс</w:t>
            </w:r>
          </w:p>
        </w:tc>
      </w:tr>
      <w:tr w:rsidR="00E11098" w:rsidRPr="00CB3C6F" w:rsidTr="00CB3C6F">
        <w:trPr>
          <w:cantSplit/>
          <w:trHeight w:val="1310"/>
        </w:trPr>
        <w:tc>
          <w:tcPr>
            <w:tcW w:w="301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федеральный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региональный</w:t>
            </w:r>
          </w:p>
        </w:tc>
        <w:tc>
          <w:tcPr>
            <w:tcW w:w="622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школьный</w:t>
            </w:r>
          </w:p>
        </w:tc>
        <w:tc>
          <w:tcPr>
            <w:tcW w:w="591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федеральный</w:t>
            </w:r>
          </w:p>
        </w:tc>
        <w:tc>
          <w:tcPr>
            <w:tcW w:w="531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региональный</w:t>
            </w:r>
          </w:p>
        </w:tc>
        <w:tc>
          <w:tcPr>
            <w:tcW w:w="758" w:type="dxa"/>
            <w:tcBorders>
              <w:bottom w:val="single" w:sz="4" w:space="0" w:color="000000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школьный</w:t>
            </w:r>
          </w:p>
        </w:tc>
        <w:tc>
          <w:tcPr>
            <w:tcW w:w="755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федеральный</w:t>
            </w:r>
          </w:p>
        </w:tc>
        <w:tc>
          <w:tcPr>
            <w:tcW w:w="707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региональный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</w:tcPr>
          <w:p w:rsidR="00E11098" w:rsidRPr="00CB3C6F" w:rsidRDefault="00E11098" w:rsidP="00996CBA">
            <w:pPr>
              <w:ind w:left="113" w:right="113"/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школьный</w:t>
            </w:r>
          </w:p>
        </w:tc>
      </w:tr>
      <w:tr w:rsidR="00E11098" w:rsidRPr="00CB3C6F" w:rsidTr="00CB3C6F">
        <w:trPr>
          <w:trHeight w:val="198"/>
        </w:trPr>
        <w:tc>
          <w:tcPr>
            <w:tcW w:w="3016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Русский язык</w:t>
            </w:r>
          </w:p>
        </w:tc>
        <w:tc>
          <w:tcPr>
            <w:tcW w:w="920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top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51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Литература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51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CB3C6F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Иностранный язык (А</w:t>
            </w:r>
            <w:r w:rsidR="00E11098" w:rsidRPr="00CB3C6F">
              <w:rPr>
                <w:sz w:val="24"/>
                <w:szCs w:val="24"/>
              </w:rPr>
              <w:t>нглийский</w:t>
            </w:r>
            <w:r w:rsidRPr="00CB3C6F">
              <w:rPr>
                <w:sz w:val="24"/>
                <w:szCs w:val="24"/>
              </w:rPr>
              <w:t xml:space="preserve"> язык</w:t>
            </w:r>
            <w:r w:rsidR="00E11098" w:rsidRPr="00CB3C6F">
              <w:rPr>
                <w:sz w:val="24"/>
                <w:szCs w:val="24"/>
              </w:rPr>
              <w:t>)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21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Математика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5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5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01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Информатика и ИКТ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7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История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71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1D1232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16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География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7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Физика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7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Химия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7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Биология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4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Музыка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4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 xml:space="preserve">Изобразительное искусство 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88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Искусство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88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Православная культура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82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Технология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74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38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</w:tr>
      <w:tr w:rsidR="00E11098" w:rsidRPr="00CB3C6F" w:rsidTr="00CB3C6F">
        <w:trPr>
          <w:trHeight w:val="138"/>
        </w:trPr>
        <w:tc>
          <w:tcPr>
            <w:tcW w:w="3016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Русская словесность. От слова к словесности</w:t>
            </w:r>
          </w:p>
        </w:tc>
        <w:tc>
          <w:tcPr>
            <w:tcW w:w="920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2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1" w:type="dxa"/>
            <w:tcBorders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8" w:type="dxa"/>
            <w:tcBorders>
              <w:lef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E11098" w:rsidRPr="00CB3C6F" w:rsidRDefault="00CB3C6F" w:rsidP="00996CBA">
            <w:pPr>
              <w:jc w:val="center"/>
              <w:rPr>
                <w:sz w:val="24"/>
                <w:szCs w:val="24"/>
              </w:rPr>
            </w:pPr>
            <w:r w:rsidRPr="00CB3C6F">
              <w:rPr>
                <w:sz w:val="24"/>
                <w:szCs w:val="24"/>
              </w:rPr>
              <w:t>1</w:t>
            </w:r>
          </w:p>
        </w:tc>
      </w:tr>
      <w:tr w:rsidR="00E11098" w:rsidRPr="00CB3C6F" w:rsidTr="00CB3C6F">
        <w:trPr>
          <w:trHeight w:val="345"/>
        </w:trPr>
        <w:tc>
          <w:tcPr>
            <w:tcW w:w="3016" w:type="dxa"/>
            <w:vMerge w:val="restart"/>
            <w:shd w:val="clear" w:color="auto" w:fill="auto"/>
          </w:tcPr>
          <w:p w:rsidR="00E11098" w:rsidRPr="00CB3C6F" w:rsidRDefault="00E11098" w:rsidP="00996CBA">
            <w:pPr>
              <w:jc w:val="both"/>
              <w:rPr>
                <w:b/>
                <w:bCs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 xml:space="preserve">Предельно допустимая аудиторная учебная нагрузка при 5-дневной учебной неделе  </w:t>
            </w:r>
          </w:p>
        </w:tc>
        <w:tc>
          <w:tcPr>
            <w:tcW w:w="920" w:type="dxa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708" w:type="dxa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22" w:type="dxa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9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5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70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CB3C6F">
              <w:rPr>
                <w:b/>
                <w:sz w:val="24"/>
                <w:szCs w:val="24"/>
              </w:rPr>
              <w:t>1</w:t>
            </w:r>
          </w:p>
        </w:tc>
      </w:tr>
      <w:tr w:rsidR="00E11098" w:rsidRPr="00CB3C6F" w:rsidTr="00CB3C6F">
        <w:trPr>
          <w:trHeight w:val="345"/>
        </w:trPr>
        <w:tc>
          <w:tcPr>
            <w:tcW w:w="3016" w:type="dxa"/>
            <w:vMerge/>
            <w:shd w:val="clear" w:color="auto" w:fill="auto"/>
          </w:tcPr>
          <w:p w:rsidR="00E11098" w:rsidRPr="00CB3C6F" w:rsidRDefault="00E11098" w:rsidP="00996CB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188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  <w:r w:rsidRPr="00CB3C6F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  <w:highlight w:val="yellow"/>
              </w:rPr>
            </w:pPr>
            <w:r w:rsidRPr="00CB3C6F">
              <w:rPr>
                <w:b/>
                <w:sz w:val="24"/>
                <w:szCs w:val="24"/>
              </w:rPr>
              <w:t>33</w:t>
            </w:r>
          </w:p>
        </w:tc>
      </w:tr>
      <w:tr w:rsidR="00E11098" w:rsidRPr="00CB3C6F" w:rsidTr="00CB3C6F">
        <w:trPr>
          <w:trHeight w:val="463"/>
        </w:trPr>
        <w:tc>
          <w:tcPr>
            <w:tcW w:w="3016" w:type="dxa"/>
            <w:vMerge/>
            <w:shd w:val="clear" w:color="auto" w:fill="auto"/>
          </w:tcPr>
          <w:p w:rsidR="00E11098" w:rsidRPr="00CB3C6F" w:rsidRDefault="00E11098" w:rsidP="00996CBA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1098" w:rsidRPr="00CB3C6F" w:rsidRDefault="00E11098" w:rsidP="00996CBA">
            <w:pPr>
              <w:tabs>
                <w:tab w:val="left" w:leader="underscore" w:pos="5784"/>
                <w:tab w:val="left" w:pos="8112"/>
              </w:tabs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1098" w:rsidRPr="00F278C2" w:rsidRDefault="00E11098" w:rsidP="00E11098">
      <w:pPr>
        <w:rPr>
          <w:b/>
          <w:color w:val="FF0000"/>
          <w:sz w:val="28"/>
          <w:szCs w:val="28"/>
        </w:rPr>
      </w:pPr>
    </w:p>
    <w:p w:rsidR="00E11098" w:rsidRPr="00F278C2" w:rsidRDefault="00E11098" w:rsidP="00E11098">
      <w:pPr>
        <w:rPr>
          <w:b/>
          <w:color w:val="FF0000"/>
          <w:sz w:val="28"/>
          <w:szCs w:val="28"/>
        </w:rPr>
      </w:pPr>
    </w:p>
    <w:p w:rsidR="00E97E56" w:rsidRPr="00041995" w:rsidRDefault="00E97E56" w:rsidP="00E11098"/>
    <w:sectPr w:rsidR="00E97E56" w:rsidRPr="00041995" w:rsidSect="00A61E87">
      <w:footerReference w:type="default" r:id="rId56"/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9F6" w:rsidRDefault="009739F6">
      <w:r>
        <w:separator/>
      </w:r>
    </w:p>
  </w:endnote>
  <w:endnote w:type="continuationSeparator" w:id="0">
    <w:p w:rsidR="009739F6" w:rsidRDefault="00973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2157731"/>
      <w:docPartObj>
        <w:docPartGallery w:val="Page Numbers (Bottom of Page)"/>
        <w:docPartUnique/>
      </w:docPartObj>
    </w:sdtPr>
    <w:sdtContent>
      <w:p w:rsidR="00041995" w:rsidRDefault="00603F32">
        <w:pPr>
          <w:pStyle w:val="a5"/>
          <w:jc w:val="right"/>
        </w:pPr>
        <w:r>
          <w:fldChar w:fldCharType="begin"/>
        </w:r>
        <w:r w:rsidR="00A61E87">
          <w:instrText>PAGE   \* MERGEFORMAT</w:instrText>
        </w:r>
        <w:r>
          <w:fldChar w:fldCharType="separate"/>
        </w:r>
        <w:r w:rsidR="001D1232">
          <w:rPr>
            <w:noProof/>
          </w:rPr>
          <w:t>8</w:t>
        </w:r>
        <w:r>
          <w:fldChar w:fldCharType="end"/>
        </w:r>
      </w:p>
    </w:sdtContent>
  </w:sdt>
  <w:p w:rsidR="00041995" w:rsidRDefault="009739F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9F6" w:rsidRDefault="009739F6">
      <w:r>
        <w:separator/>
      </w:r>
    </w:p>
  </w:footnote>
  <w:footnote w:type="continuationSeparator" w:id="0">
    <w:p w:rsidR="009739F6" w:rsidRDefault="009739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930" w:hanging="360"/>
      </w:pPr>
      <w:rPr>
        <w:rFonts w:ascii="Symbol" w:hAnsi="Symbol" w:cs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cs="Symbol"/>
      </w:rPr>
    </w:lvl>
  </w:abstractNum>
  <w:abstractNum w:abstractNumId="2">
    <w:nsid w:val="00000007"/>
    <w:multiLevelType w:val="multilevel"/>
    <w:tmpl w:val="00000007"/>
    <w:name w:val="WW8Num6"/>
    <w:lvl w:ilvl="0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B"/>
    <w:multiLevelType w:val="singleLevel"/>
    <w:tmpl w:val="0000000B"/>
    <w:name w:val="WW8Num10"/>
    <w:lvl w:ilvl="0">
      <w:start w:val="1"/>
      <w:numFmt w:val="bullet"/>
      <w:lvlText w:val=""/>
      <w:lvlJc w:val="left"/>
      <w:pPr>
        <w:tabs>
          <w:tab w:val="num" w:pos="-784"/>
        </w:tabs>
        <w:ind w:left="644" w:hanging="360"/>
      </w:pPr>
      <w:rPr>
        <w:rFonts w:ascii="Symbol" w:hAnsi="Symbol" w:cs="Symbol"/>
      </w:rPr>
    </w:lvl>
  </w:abstractNum>
  <w:abstractNum w:abstractNumId="4">
    <w:nsid w:val="002E23C5"/>
    <w:multiLevelType w:val="hybridMultilevel"/>
    <w:tmpl w:val="06EABB58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3D415D"/>
    <w:multiLevelType w:val="hybridMultilevel"/>
    <w:tmpl w:val="BC14E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6120A"/>
    <w:multiLevelType w:val="hybridMultilevel"/>
    <w:tmpl w:val="FB32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341E97"/>
    <w:multiLevelType w:val="hybridMultilevel"/>
    <w:tmpl w:val="9B7ED5B0"/>
    <w:lvl w:ilvl="0" w:tplc="04190001">
      <w:start w:val="1"/>
      <w:numFmt w:val="bullet"/>
      <w:lvlText w:val="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8">
    <w:nsid w:val="13F7104D"/>
    <w:multiLevelType w:val="multilevel"/>
    <w:tmpl w:val="1ED0869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32812F87"/>
    <w:multiLevelType w:val="hybridMultilevel"/>
    <w:tmpl w:val="62360F7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7E033E"/>
    <w:multiLevelType w:val="hybridMultilevel"/>
    <w:tmpl w:val="296C8A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7053B"/>
    <w:multiLevelType w:val="hybridMultilevel"/>
    <w:tmpl w:val="CF4AD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CB469B"/>
    <w:multiLevelType w:val="hybridMultilevel"/>
    <w:tmpl w:val="59B024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9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7"/>
  </w:num>
  <w:num w:numId="9">
    <w:abstractNumId w:val="6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92D"/>
    <w:rsid w:val="001D1232"/>
    <w:rsid w:val="003C692D"/>
    <w:rsid w:val="00593A0F"/>
    <w:rsid w:val="00603F32"/>
    <w:rsid w:val="007A6308"/>
    <w:rsid w:val="007D5F56"/>
    <w:rsid w:val="0081671E"/>
    <w:rsid w:val="009610F2"/>
    <w:rsid w:val="009739F6"/>
    <w:rsid w:val="00A61E87"/>
    <w:rsid w:val="00A829E8"/>
    <w:rsid w:val="00B3746C"/>
    <w:rsid w:val="00C64BE4"/>
    <w:rsid w:val="00CA40A0"/>
    <w:rsid w:val="00CA7A75"/>
    <w:rsid w:val="00CB3C6F"/>
    <w:rsid w:val="00DE61F4"/>
    <w:rsid w:val="00E11098"/>
    <w:rsid w:val="00E97E56"/>
    <w:rsid w:val="00F3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E11098"/>
    <w:pPr>
      <w:widowControl/>
      <w:suppressAutoHyphens w:val="0"/>
      <w:autoSpaceDE/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rsid w:val="00E97E56"/>
    <w:rPr>
      <w:rFonts w:eastAsia="Calibri"/>
    </w:rPr>
  </w:style>
  <w:style w:type="paragraph" w:customStyle="1" w:styleId="21">
    <w:name w:val="Основной текст 21"/>
    <w:basedOn w:val="a"/>
    <w:rsid w:val="00E97E56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uiPriority w:val="99"/>
    <w:rsid w:val="00E97E56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E97E56"/>
    <w:pPr>
      <w:suppressLineNumbers/>
    </w:pPr>
  </w:style>
  <w:style w:type="paragraph" w:customStyle="1" w:styleId="Default">
    <w:name w:val="Default"/>
    <w:rsid w:val="00E97E5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E97E56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E97E56"/>
  </w:style>
  <w:style w:type="paragraph" w:styleId="a5">
    <w:name w:val="footer"/>
    <w:basedOn w:val="a"/>
    <w:link w:val="a6"/>
    <w:unhideWhenUsed/>
    <w:rsid w:val="00E97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A40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0A0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50">
    <w:name w:val="Заголовок 5 Знак"/>
    <w:basedOn w:val="a0"/>
    <w:link w:val="5"/>
    <w:semiHidden/>
    <w:rsid w:val="00E1109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9">
    <w:name w:val="List Paragraph"/>
    <w:basedOn w:val="a"/>
    <w:link w:val="aa"/>
    <w:uiPriority w:val="34"/>
    <w:qFormat/>
    <w:rsid w:val="00E11098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page number"/>
    <w:basedOn w:val="a0"/>
    <w:rsid w:val="00E11098"/>
  </w:style>
  <w:style w:type="character" w:styleId="ac">
    <w:name w:val="Hyperlink"/>
    <w:basedOn w:val="a0"/>
    <w:uiPriority w:val="99"/>
    <w:rsid w:val="00E11098"/>
    <w:rPr>
      <w:color w:val="0000FF"/>
      <w:u w:val="single"/>
    </w:rPr>
  </w:style>
  <w:style w:type="character" w:customStyle="1" w:styleId="aa">
    <w:name w:val="Абзац списка Знак"/>
    <w:link w:val="a9"/>
    <w:uiPriority w:val="34"/>
    <w:locked/>
    <w:rsid w:val="00E11098"/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E11098"/>
  </w:style>
  <w:style w:type="paragraph" w:customStyle="1" w:styleId="formattext">
    <w:name w:val="formattext"/>
    <w:basedOn w:val="a"/>
    <w:rsid w:val="00E11098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">
    <w:name w:val="Абзац списка1"/>
    <w:basedOn w:val="a"/>
    <w:rsid w:val="00E11098"/>
    <w:pPr>
      <w:widowControl/>
      <w:suppressAutoHyphens w:val="0"/>
      <w:autoSpaceDE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5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rsid w:val="00E97E56"/>
    <w:rPr>
      <w:rFonts w:eastAsia="Calibri"/>
    </w:rPr>
  </w:style>
  <w:style w:type="paragraph" w:customStyle="1" w:styleId="21">
    <w:name w:val="Основной текст 21"/>
    <w:basedOn w:val="a"/>
    <w:rsid w:val="00E97E56"/>
    <w:pPr>
      <w:widowControl/>
      <w:autoSpaceDE/>
      <w:spacing w:after="120" w:line="480" w:lineRule="auto"/>
    </w:pPr>
    <w:rPr>
      <w:rFonts w:eastAsia="Calibri"/>
    </w:rPr>
  </w:style>
  <w:style w:type="paragraph" w:styleId="a3">
    <w:name w:val="Normal (Web)"/>
    <w:basedOn w:val="a"/>
    <w:rsid w:val="00E97E56"/>
    <w:pPr>
      <w:widowControl/>
      <w:autoSpaceDE/>
      <w:spacing w:after="210"/>
      <w:ind w:firstLine="284"/>
      <w:jc w:val="both"/>
    </w:pPr>
    <w:rPr>
      <w:sz w:val="24"/>
      <w:szCs w:val="24"/>
    </w:rPr>
  </w:style>
  <w:style w:type="paragraph" w:customStyle="1" w:styleId="a4">
    <w:name w:val="Содержимое таблицы"/>
    <w:basedOn w:val="a"/>
    <w:rsid w:val="00E97E56"/>
    <w:pPr>
      <w:suppressLineNumbers/>
    </w:pPr>
  </w:style>
  <w:style w:type="paragraph" w:customStyle="1" w:styleId="Default">
    <w:name w:val="Default"/>
    <w:rsid w:val="00E97E56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20">
    <w:name w:val="Body Text 2"/>
    <w:basedOn w:val="a"/>
    <w:link w:val="2"/>
    <w:rsid w:val="00E97E56"/>
    <w:pPr>
      <w:widowControl/>
      <w:suppressAutoHyphens w:val="0"/>
      <w:autoSpaceDE/>
      <w:spacing w:after="120" w:line="480" w:lineRule="auto"/>
    </w:pPr>
    <w:rPr>
      <w:rFonts w:asciiTheme="minorHAnsi" w:eastAsia="Calibri" w:hAnsiTheme="minorHAnsi" w:cstheme="minorBidi"/>
      <w:sz w:val="22"/>
      <w:szCs w:val="22"/>
      <w:lang w:eastAsia="en-US"/>
    </w:rPr>
  </w:style>
  <w:style w:type="character" w:customStyle="1" w:styleId="210">
    <w:name w:val="Основной текст 2 Знак1"/>
    <w:basedOn w:val="a0"/>
    <w:uiPriority w:val="99"/>
    <w:semiHidden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1">
    <w:name w:val="s1"/>
    <w:rsid w:val="00E97E56"/>
  </w:style>
  <w:style w:type="paragraph" w:styleId="a5">
    <w:name w:val="footer"/>
    <w:basedOn w:val="a"/>
    <w:link w:val="a6"/>
    <w:uiPriority w:val="99"/>
    <w:unhideWhenUsed/>
    <w:rsid w:val="00E97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E5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CA40A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40A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onsultant.ru/document/cons_doc_LAW_158405/4e7c454febb18a75f99a0e0a1256de288dbd7129/" TargetMode="External"/><Relationship Id="rId18" Type="http://schemas.openxmlformats.org/officeDocument/2006/relationships/hyperlink" Target="http://www.consultant.ru/document/cons_doc_LAW_165815/9fdba7bedb441c57a55c77f449bf400feb99f44b/" TargetMode="External"/><Relationship Id="rId26" Type="http://schemas.openxmlformats.org/officeDocument/2006/relationships/hyperlink" Target="http://www.consultant.ru/document/cons_doc_LAW_182598/9f7a3cf53239eca2edd88f48abffaae436a17f68/" TargetMode="External"/><Relationship Id="rId39" Type="http://schemas.openxmlformats.org/officeDocument/2006/relationships/hyperlink" Target="http://rushistory.org/?page_id=1800" TargetMode="External"/><Relationship Id="rId21" Type="http://schemas.openxmlformats.org/officeDocument/2006/relationships/hyperlink" Target="http://www.consultant.ru/document/cons_doc_LAW_173120/ad890e68b83c920baeae9bb9fdc9b94feb1af0ad/" TargetMode="External"/><Relationship Id="rId34" Type="http://schemas.openxmlformats.org/officeDocument/2006/relationships/hyperlink" Target="http://www.consultant.ru/document/cons_doc_LAW_163937/d2a0876e32003daef9cf1e92de2cccf9e9fb009c/" TargetMode="External"/><Relationship Id="rId42" Type="http://schemas.openxmlformats.org/officeDocument/2006/relationships/hyperlink" Target="http://rushistory.org/?page_id=1800" TargetMode="External"/><Relationship Id="rId47" Type="http://schemas.openxmlformats.org/officeDocument/2006/relationships/hyperlink" Target="http://docs.cntd.ru/document/420328223" TargetMode="External"/><Relationship Id="rId50" Type="http://schemas.openxmlformats.org/officeDocument/2006/relationships/hyperlink" Target="http://docs.cntd.ru/document/902173625" TargetMode="External"/><Relationship Id="rId55" Type="http://schemas.openxmlformats.org/officeDocument/2006/relationships/hyperlink" Target="http://docs.cntd.ru/document/420285384" TargetMode="External"/><Relationship Id="rId7" Type="http://schemas.openxmlformats.org/officeDocument/2006/relationships/hyperlink" Target="http://www.consultant.ru/document/cons_doc_LAW_146018/c7f026b7764e8984216a49254aa592fda4abd50b/" TargetMode="External"/><Relationship Id="rId12" Type="http://schemas.openxmlformats.org/officeDocument/2006/relationships/hyperlink" Target="http://www.consultant.ru/document/cons_doc_LAW_158412/" TargetMode="External"/><Relationship Id="rId17" Type="http://schemas.openxmlformats.org/officeDocument/2006/relationships/hyperlink" Target="http://www.consultant.ru/document/cons_doc_LAW_164856/b004fed0b70d0f223e4a81f8ad6cd92af90a7e3b/" TargetMode="External"/><Relationship Id="rId25" Type="http://schemas.openxmlformats.org/officeDocument/2006/relationships/hyperlink" Target="http://www.consultant.ru/document/cons_doc_LAW_181825/" TargetMode="External"/><Relationship Id="rId33" Type="http://schemas.openxmlformats.org/officeDocument/2006/relationships/hyperlink" Target="http://www.consultant.ru/document/cons_doc_LAW_194695/" TargetMode="External"/><Relationship Id="rId38" Type="http://schemas.openxmlformats.org/officeDocument/2006/relationships/hyperlink" Target="http://rushistory.org/?page_id=1800" TargetMode="External"/><Relationship Id="rId46" Type="http://schemas.openxmlformats.org/officeDocument/2006/relationships/hyperlink" Target="http://docs.cntd.ru/document/42028186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163931/" TargetMode="External"/><Relationship Id="rId20" Type="http://schemas.openxmlformats.org/officeDocument/2006/relationships/hyperlink" Target="http://www.consultant.ru/document/cons_doc_LAW_165905/" TargetMode="External"/><Relationship Id="rId29" Type="http://schemas.openxmlformats.org/officeDocument/2006/relationships/hyperlink" Target="http://www.consultant.ru/document/cons_doc_LAW_191260/6a73a7e61adc45fc3dd224c0e7194a1392c8b071/" TargetMode="External"/><Relationship Id="rId41" Type="http://schemas.openxmlformats.org/officeDocument/2006/relationships/hyperlink" Target="http://rushistory.org/?page_id=1800" TargetMode="External"/><Relationship Id="rId54" Type="http://schemas.openxmlformats.org/officeDocument/2006/relationships/hyperlink" Target="http://docs.cntd.ru/document/90234164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nsultant.ru/document/cons_doc_LAW_154744/b71330d4b14eadfc9080b35c907a89b3f017728f/" TargetMode="External"/><Relationship Id="rId24" Type="http://schemas.openxmlformats.org/officeDocument/2006/relationships/hyperlink" Target="http://www.consultant.ru/document/cons_doc_LAW_181842/dba6dd725ebdcf86cff53d3a16fc660972db3335/" TargetMode="External"/><Relationship Id="rId32" Type="http://schemas.openxmlformats.org/officeDocument/2006/relationships/hyperlink" Target="http://www.consultant.ru/document/cons_doc_LAW_191510/" TargetMode="External"/><Relationship Id="rId37" Type="http://schemas.openxmlformats.org/officeDocument/2006/relationships/hyperlink" Target="http://rushistory.org/?page_id=1800" TargetMode="External"/><Relationship Id="rId40" Type="http://schemas.openxmlformats.org/officeDocument/2006/relationships/hyperlink" Target="http://rushistory.org/?page_id=1800" TargetMode="External"/><Relationship Id="rId45" Type="http://schemas.openxmlformats.org/officeDocument/2006/relationships/hyperlink" Target="http://rushistory.org/?page_id=1800" TargetMode="External"/><Relationship Id="rId53" Type="http://schemas.openxmlformats.org/officeDocument/2006/relationships/hyperlink" Target="http://docs.cntd.ru/document/902324379" TargetMode="External"/><Relationship Id="rId58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www.consultant.ru/document/cons_doc_LAW_163513/3d0cac60971a511280cbba229d9b6329c07731f7/" TargetMode="External"/><Relationship Id="rId23" Type="http://schemas.openxmlformats.org/officeDocument/2006/relationships/hyperlink" Target="http://www.consultant.ru/document/cons_doc_LAW_173164/ecad53d18192826d26cae3000ff90fa3e01b769b/" TargetMode="External"/><Relationship Id="rId28" Type="http://schemas.openxmlformats.org/officeDocument/2006/relationships/hyperlink" Target="http://www.consultant.ru/document/cons_doc_LAW_190435/b004fed0b70d0f223e4a81f8ad6cd92af90a7e3b/" TargetMode="External"/><Relationship Id="rId36" Type="http://schemas.openxmlformats.org/officeDocument/2006/relationships/hyperlink" Target="http://rushistory.org/?page_id=1800" TargetMode="External"/><Relationship Id="rId49" Type="http://schemas.openxmlformats.org/officeDocument/2006/relationships/hyperlink" Target="http://docs.cntd.ru/document/902105026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consultant.ru/document/cons_doc_LAW_149649/5bdc78bf7e3015a0ea0c0ea5bef708a6c79e2f0a/" TargetMode="External"/><Relationship Id="rId19" Type="http://schemas.openxmlformats.org/officeDocument/2006/relationships/hyperlink" Target="http://www.consultant.ru/document/cons_doc_LAW_165899/46b4b351a6eb6bf3c553d41eb663011c2cb38810/" TargetMode="External"/><Relationship Id="rId31" Type="http://schemas.openxmlformats.org/officeDocument/2006/relationships/hyperlink" Target="http://www.consultant.ru/document/cons_doc_LAW_191291/5bdc78bf7e3015a0ea0c0ea5bef708a6c79e2f0a/" TargetMode="External"/><Relationship Id="rId44" Type="http://schemas.openxmlformats.org/officeDocument/2006/relationships/hyperlink" Target="http://rushistory.org/?page_id=1800" TargetMode="External"/><Relationship Id="rId52" Type="http://schemas.openxmlformats.org/officeDocument/2006/relationships/hyperlink" Target="http://docs.cntd.ru/document/902334699" TargetMode="External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148481/5bdc78bf7e3015a0ea0c0ea5bef708a6c79e2f0a/" TargetMode="External"/><Relationship Id="rId14" Type="http://schemas.openxmlformats.org/officeDocument/2006/relationships/hyperlink" Target="http://www.consultant.ru/document/cons_doc_LAW_162566/2990041cf223e76c8ad352b9b046702691a6f313/" TargetMode="External"/><Relationship Id="rId22" Type="http://schemas.openxmlformats.org/officeDocument/2006/relationships/hyperlink" Target="http://www.consultant.ru/document/cons_doc_LAW_173169/30b3f8c55f65557c253227a65b908cc075ce114a/" TargetMode="External"/><Relationship Id="rId27" Type="http://schemas.openxmlformats.org/officeDocument/2006/relationships/hyperlink" Target="http://www.consultant.ru/document/cons_doc_LAW_182613/" TargetMode="External"/><Relationship Id="rId30" Type="http://schemas.openxmlformats.org/officeDocument/2006/relationships/hyperlink" Target="http://www.consultant.ru/document/cons_doc_LAW_191257/30b3f8c55f65557c253227a65b908cc075ce114a/" TargetMode="External"/><Relationship Id="rId35" Type="http://schemas.openxmlformats.org/officeDocument/2006/relationships/hyperlink" Target="http://www.consultant.ru/document/cons_doc_LAW_177587/3d0cac60971a511280cbba229d9b6329c07731f7/" TargetMode="External"/><Relationship Id="rId43" Type="http://schemas.openxmlformats.org/officeDocument/2006/relationships/hyperlink" Target="http://rushistory.org/?page_id=1800" TargetMode="External"/><Relationship Id="rId48" Type="http://schemas.openxmlformats.org/officeDocument/2006/relationships/hyperlink" Target="http://docs.cntd.ru/document/420352615" TargetMode="External"/><Relationship Id="rId56" Type="http://schemas.openxmlformats.org/officeDocument/2006/relationships/footer" Target="footer1.xml"/><Relationship Id="rId8" Type="http://schemas.openxmlformats.org/officeDocument/2006/relationships/hyperlink" Target="http://www.consultant.ru/document/cons_doc_LAW_147230/ad890e68b83c920baeae9bb9fdc9b94feb1af0ad/" TargetMode="External"/><Relationship Id="rId51" Type="http://schemas.openxmlformats.org/officeDocument/2006/relationships/hyperlink" Target="http://docs.cntd.ru/document/90218134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3132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2016-09-28T05:09:00Z</cp:lastPrinted>
  <dcterms:created xsi:type="dcterms:W3CDTF">2016-09-23T07:04:00Z</dcterms:created>
  <dcterms:modified xsi:type="dcterms:W3CDTF">2016-09-28T05:09:00Z</dcterms:modified>
</cp:coreProperties>
</file>