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837F9F" w:rsidRPr="009C10C9" w:rsidTr="000A4D5E">
        <w:tc>
          <w:tcPr>
            <w:tcW w:w="3119" w:type="dxa"/>
          </w:tcPr>
          <w:p w:rsidR="00837F9F" w:rsidRPr="003D0680" w:rsidRDefault="00837F9F" w:rsidP="000A4D5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837F9F" w:rsidRPr="003D0680" w:rsidRDefault="00837F9F" w:rsidP="000A4D5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837F9F" w:rsidRPr="009C10C9" w:rsidRDefault="00837F9F" w:rsidP="000A4D5E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F772E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протокол от </w:t>
            </w:r>
            <w:r w:rsidR="00157015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157015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</w:t>
            </w:r>
            <w:r w:rsidR="00157015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837F9F" w:rsidRPr="009C10C9" w:rsidRDefault="00837F9F" w:rsidP="00837F9F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C10C9">
              <w:rPr>
                <w:sz w:val="22"/>
                <w:szCs w:val="22"/>
              </w:rPr>
              <w:t xml:space="preserve">на заседании педагогического совета 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F772E">
            <w:pPr>
              <w:pStyle w:val="a4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>протокол от</w:t>
            </w:r>
            <w:r>
              <w:rPr>
                <w:sz w:val="22"/>
                <w:szCs w:val="22"/>
              </w:rPr>
              <w:t xml:space="preserve"> 18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157015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947" w:type="dxa"/>
          </w:tcPr>
          <w:p w:rsidR="00837F9F" w:rsidRPr="009C10C9" w:rsidRDefault="00837F9F" w:rsidP="000A4D5E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sz w:val="22"/>
                <w:szCs w:val="22"/>
              </w:rPr>
              <w:t>Утверждён</w:t>
            </w:r>
            <w:proofErr w:type="gramEnd"/>
            <w:r w:rsidRPr="009C10C9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sz w:val="22"/>
                <w:szCs w:val="22"/>
              </w:rPr>
              <w:t>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F772E">
            <w:pPr>
              <w:pStyle w:val="a4"/>
              <w:rPr>
                <w:sz w:val="22"/>
                <w:szCs w:val="22"/>
              </w:rPr>
            </w:pPr>
            <w:r w:rsidRPr="00D27497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24</w:t>
            </w:r>
            <w:r w:rsidRPr="009C10C9">
              <w:rPr>
                <w:sz w:val="22"/>
                <w:szCs w:val="22"/>
              </w:rPr>
              <w:t xml:space="preserve"> июня 20</w:t>
            </w:r>
            <w:r>
              <w:rPr>
                <w:sz w:val="22"/>
                <w:szCs w:val="22"/>
              </w:rPr>
              <w:t>1</w:t>
            </w:r>
            <w:r w:rsidR="00157015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</w:t>
            </w:r>
            <w:r w:rsidRPr="00D27497">
              <w:rPr>
                <w:sz w:val="22"/>
                <w:szCs w:val="22"/>
              </w:rPr>
              <w:t>№</w:t>
            </w:r>
            <w:r w:rsidR="00FF772E">
              <w:rPr>
                <w:sz w:val="22"/>
                <w:szCs w:val="22"/>
              </w:rPr>
              <w:t xml:space="preserve"> </w:t>
            </w:r>
            <w:r w:rsidR="00157015">
              <w:rPr>
                <w:sz w:val="22"/>
                <w:szCs w:val="22"/>
              </w:rPr>
              <w:t>204</w:t>
            </w:r>
          </w:p>
        </w:tc>
      </w:tr>
      <w:tr w:rsidR="00FF772E" w:rsidRPr="009C10C9" w:rsidTr="00FF772E">
        <w:tc>
          <w:tcPr>
            <w:tcW w:w="3119" w:type="dxa"/>
          </w:tcPr>
          <w:p w:rsidR="00FF772E" w:rsidRPr="00FF772E" w:rsidRDefault="00FF772E" w:rsidP="00FF772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</w:tcPr>
          <w:p w:rsidR="00FF772E" w:rsidRPr="00FF772E" w:rsidRDefault="00FF772E" w:rsidP="00FF772E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47" w:type="dxa"/>
          </w:tcPr>
          <w:p w:rsidR="00FF772E" w:rsidRPr="00FF772E" w:rsidRDefault="00FF772E" w:rsidP="00FF772E">
            <w:pPr>
              <w:pStyle w:val="a4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Учебный план </w:t>
      </w: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  <w:r w:rsidRPr="00041995">
        <w:rPr>
          <w:b/>
          <w:sz w:val="32"/>
          <w:szCs w:val="32"/>
        </w:rPr>
        <w:t>основного общего образования</w:t>
      </w:r>
      <w:r w:rsidRPr="00041995">
        <w:rPr>
          <w:b/>
          <w:sz w:val="28"/>
          <w:szCs w:val="28"/>
        </w:rPr>
        <w:t xml:space="preserve"> 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Ровеньского района Белгородской области»</w:t>
      </w:r>
    </w:p>
    <w:p w:rsidR="00041995" w:rsidRPr="00041995" w:rsidRDefault="00157015" w:rsidP="00041995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на 2016</w:t>
      </w:r>
      <w:r w:rsidR="00041995" w:rsidRPr="00041995">
        <w:rPr>
          <w:b/>
          <w:sz w:val="32"/>
          <w:szCs w:val="32"/>
        </w:rPr>
        <w:t xml:space="preserve"> – 201</w:t>
      </w:r>
      <w:r>
        <w:rPr>
          <w:b/>
          <w:sz w:val="32"/>
          <w:szCs w:val="32"/>
        </w:rPr>
        <w:t>7</w:t>
      </w:r>
      <w:r w:rsidR="00041995" w:rsidRPr="00041995">
        <w:rPr>
          <w:b/>
          <w:sz w:val="32"/>
          <w:szCs w:val="32"/>
        </w:rPr>
        <w:t xml:space="preserve"> учебный год</w:t>
      </w:r>
    </w:p>
    <w:p w:rsidR="00041995" w:rsidRPr="00041995" w:rsidRDefault="00041995" w:rsidP="00041995">
      <w:pPr>
        <w:rPr>
          <w:b/>
          <w:sz w:val="28"/>
          <w:szCs w:val="28"/>
        </w:rPr>
      </w:pPr>
    </w:p>
    <w:p w:rsidR="00041995" w:rsidRPr="00FF772E" w:rsidRDefault="00FF772E" w:rsidP="00041995">
      <w:pPr>
        <w:jc w:val="center"/>
        <w:rPr>
          <w:b/>
          <w:sz w:val="32"/>
          <w:szCs w:val="32"/>
        </w:rPr>
      </w:pPr>
      <w:r w:rsidRPr="00FF772E">
        <w:rPr>
          <w:b/>
          <w:sz w:val="32"/>
          <w:szCs w:val="32"/>
        </w:rPr>
        <w:t>5</w:t>
      </w:r>
      <w:r w:rsidR="00157015">
        <w:rPr>
          <w:b/>
          <w:sz w:val="32"/>
          <w:szCs w:val="32"/>
        </w:rPr>
        <w:t>,6</w:t>
      </w:r>
      <w:r w:rsidRPr="00FF772E">
        <w:rPr>
          <w:b/>
          <w:sz w:val="32"/>
          <w:szCs w:val="32"/>
        </w:rPr>
        <w:t xml:space="preserve"> класс</w:t>
      </w: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Default="00041995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1995" w:rsidRPr="0021054E" w:rsidRDefault="00041995" w:rsidP="00041995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lastRenderedPageBreak/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041995" w:rsidRPr="009A7A5C" w:rsidTr="007D38DD">
        <w:trPr>
          <w:trHeight w:val="1290"/>
        </w:trPr>
        <w:tc>
          <w:tcPr>
            <w:tcW w:w="828" w:type="dxa"/>
          </w:tcPr>
          <w:p w:rsidR="00041995" w:rsidRPr="00F63DE4" w:rsidRDefault="00041995" w:rsidP="00041995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Default="00041995" w:rsidP="00157015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</w:t>
            </w:r>
            <w:r w:rsidRPr="00F63DE4">
              <w:rPr>
                <w:sz w:val="28"/>
                <w:szCs w:val="28"/>
              </w:rPr>
              <w:t>вская средняя общеобразовательная школа Ровеньского района Белгородской области</w:t>
            </w:r>
            <w:r w:rsidR="00FF772E">
              <w:rPr>
                <w:sz w:val="28"/>
                <w:szCs w:val="28"/>
              </w:rPr>
              <w:t>»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="00FF772E" w:rsidRPr="008D7113">
              <w:rPr>
                <w:bCs/>
                <w:sz w:val="28"/>
                <w:szCs w:val="28"/>
              </w:rPr>
              <w:t xml:space="preserve">при реализации федерального государственного образовательного стандарта </w:t>
            </w:r>
            <w:r w:rsidR="00F7113B">
              <w:rPr>
                <w:bCs/>
                <w:sz w:val="28"/>
                <w:szCs w:val="28"/>
              </w:rPr>
              <w:t>основ</w:t>
            </w:r>
            <w:r w:rsidR="00FF772E" w:rsidRPr="008D7113">
              <w:rPr>
                <w:bCs/>
                <w:sz w:val="28"/>
                <w:szCs w:val="28"/>
              </w:rPr>
              <w:t>ного общего образования</w:t>
            </w:r>
            <w:r w:rsidR="00FF772E">
              <w:rPr>
                <w:bCs/>
                <w:sz w:val="28"/>
                <w:szCs w:val="28"/>
              </w:rPr>
              <w:t xml:space="preserve"> </w:t>
            </w:r>
            <w:r w:rsidR="00FF772E" w:rsidRPr="00135342">
              <w:rPr>
                <w:sz w:val="28"/>
                <w:szCs w:val="28"/>
              </w:rPr>
              <w:t>на 201</w:t>
            </w:r>
            <w:r w:rsidR="00157015">
              <w:rPr>
                <w:sz w:val="28"/>
                <w:szCs w:val="28"/>
              </w:rPr>
              <w:t>6</w:t>
            </w:r>
            <w:r w:rsidR="00FF772E" w:rsidRPr="00135342">
              <w:rPr>
                <w:sz w:val="28"/>
                <w:szCs w:val="28"/>
              </w:rPr>
              <w:t>-201</w:t>
            </w:r>
            <w:r w:rsidR="00157015">
              <w:rPr>
                <w:sz w:val="28"/>
                <w:szCs w:val="28"/>
              </w:rPr>
              <w:t>7</w:t>
            </w:r>
            <w:r w:rsidR="00FF772E"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41995" w:rsidRPr="00E2379F" w:rsidRDefault="00041995" w:rsidP="000419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 w:rsidR="002A6FB2">
              <w:rPr>
                <w:sz w:val="28"/>
                <w:szCs w:val="28"/>
              </w:rPr>
              <w:t>7</w:t>
            </w:r>
          </w:p>
        </w:tc>
      </w:tr>
      <w:tr w:rsidR="00041995" w:rsidRPr="009A7A5C" w:rsidTr="007D38DD">
        <w:trPr>
          <w:trHeight w:val="1197"/>
        </w:trPr>
        <w:tc>
          <w:tcPr>
            <w:tcW w:w="828" w:type="dxa"/>
          </w:tcPr>
          <w:p w:rsidR="00041995" w:rsidRPr="00F63DE4" w:rsidRDefault="00041995" w:rsidP="00041995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Pr="00135342" w:rsidRDefault="00041995" w:rsidP="00F7113B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="00FF772E" w:rsidRPr="008D7113">
              <w:rPr>
                <w:bCs/>
                <w:sz w:val="28"/>
                <w:szCs w:val="28"/>
              </w:rPr>
              <w:t xml:space="preserve">при реализации федерального государственного образовательного стандарта </w:t>
            </w:r>
            <w:r w:rsidR="00F7113B">
              <w:rPr>
                <w:bCs/>
                <w:sz w:val="28"/>
                <w:szCs w:val="28"/>
              </w:rPr>
              <w:t>основ</w:t>
            </w:r>
            <w:r w:rsidR="00FF772E" w:rsidRPr="008D7113">
              <w:rPr>
                <w:bCs/>
                <w:sz w:val="28"/>
                <w:szCs w:val="28"/>
              </w:rPr>
              <w:t>ного общего образования</w:t>
            </w:r>
            <w:r w:rsidR="00FF772E">
              <w:rPr>
                <w:bCs/>
                <w:sz w:val="28"/>
                <w:szCs w:val="28"/>
              </w:rPr>
              <w:t xml:space="preserve"> </w:t>
            </w:r>
            <w:r w:rsidR="00FF772E" w:rsidRPr="00135342">
              <w:rPr>
                <w:sz w:val="28"/>
                <w:szCs w:val="28"/>
              </w:rPr>
              <w:t>на 201</w:t>
            </w:r>
            <w:r w:rsidR="00157015">
              <w:rPr>
                <w:sz w:val="28"/>
                <w:szCs w:val="28"/>
              </w:rPr>
              <w:t>6</w:t>
            </w:r>
            <w:r w:rsidR="00FF772E" w:rsidRPr="00135342">
              <w:rPr>
                <w:sz w:val="28"/>
                <w:szCs w:val="28"/>
              </w:rPr>
              <w:t>-201</w:t>
            </w:r>
            <w:r w:rsidR="00157015">
              <w:rPr>
                <w:sz w:val="28"/>
                <w:szCs w:val="28"/>
              </w:rPr>
              <w:t>7</w:t>
            </w:r>
            <w:r w:rsidR="00FF772E"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41995" w:rsidRPr="00E2379F" w:rsidRDefault="002A6FB2" w:rsidP="007D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</w:tr>
      <w:tr w:rsidR="00041995" w:rsidRPr="009A7A5C" w:rsidTr="007D38DD">
        <w:trPr>
          <w:trHeight w:val="1197"/>
        </w:trPr>
        <w:tc>
          <w:tcPr>
            <w:tcW w:w="828" w:type="dxa"/>
          </w:tcPr>
          <w:p w:rsidR="00041995" w:rsidRPr="00F63DE4" w:rsidRDefault="00041995" w:rsidP="007D38DD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Pr="00EC3ABA" w:rsidRDefault="00041995" w:rsidP="007D38DD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041995" w:rsidRPr="00135342" w:rsidRDefault="00041995" w:rsidP="007D38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041995" w:rsidRPr="00E2379F" w:rsidRDefault="00041995" w:rsidP="007D38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1995" w:rsidRPr="00041995" w:rsidRDefault="00041995" w:rsidP="00041995">
      <w:pPr>
        <w:pageBreakBefore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lastRenderedPageBreak/>
        <w:t>ПОЯСНИТЕЛЬНАЯ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t>ЗАПИСКА К УЧЕБНОМУ ПЛАНУ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041995">
        <w:rPr>
          <w:b/>
          <w:bCs/>
          <w:sz w:val="28"/>
          <w:szCs w:val="28"/>
        </w:rPr>
        <w:t xml:space="preserve"> 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041995">
        <w:rPr>
          <w:b/>
          <w:bCs/>
          <w:sz w:val="28"/>
          <w:szCs w:val="28"/>
        </w:rPr>
        <w:t xml:space="preserve">при реализации </w:t>
      </w:r>
      <w:r w:rsidRPr="00041995">
        <w:rPr>
          <w:b/>
          <w:sz w:val="28"/>
          <w:szCs w:val="28"/>
        </w:rPr>
        <w:t xml:space="preserve">федерального </w:t>
      </w:r>
      <w:r w:rsidR="00FF772E">
        <w:rPr>
          <w:b/>
          <w:sz w:val="28"/>
          <w:szCs w:val="28"/>
        </w:rPr>
        <w:t>государственного образовательного стандарта</w:t>
      </w:r>
      <w:r w:rsidRPr="00041995">
        <w:rPr>
          <w:b/>
          <w:sz w:val="28"/>
          <w:szCs w:val="28"/>
        </w:rPr>
        <w:t xml:space="preserve"> </w:t>
      </w:r>
      <w:r w:rsidRPr="00041995">
        <w:rPr>
          <w:b/>
          <w:bCs/>
          <w:sz w:val="28"/>
          <w:szCs w:val="28"/>
        </w:rPr>
        <w:t>основного общего образования</w:t>
      </w:r>
    </w:p>
    <w:p w:rsidR="00041995" w:rsidRPr="00041995" w:rsidRDefault="00041995" w:rsidP="00041995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</w:p>
    <w:p w:rsidR="00CF6EA6" w:rsidRPr="008B4C30" w:rsidRDefault="00CF6EA6" w:rsidP="00CF6EA6">
      <w:pPr>
        <w:pStyle w:val="a3"/>
        <w:spacing w:after="0"/>
        <w:ind w:firstLine="709"/>
        <w:rPr>
          <w:sz w:val="28"/>
          <w:szCs w:val="28"/>
        </w:rPr>
      </w:pPr>
      <w:proofErr w:type="gramStart"/>
      <w:r w:rsidRPr="008B4C30">
        <w:rPr>
          <w:sz w:val="28"/>
          <w:szCs w:val="28"/>
        </w:rPr>
        <w:t>Учебный план для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8B4C30">
        <w:rPr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основную образовательную программу основного общего образования в соответствии с требованиями ФГОС ООО, является организационным механизмом реализации ООП и достижения планируемых образовательных результатов, определяет состав и структуру обязательных предметных областей по классам (годам обучения), максимальный объём аудиторной нагрузки обучающихся.</w:t>
      </w:r>
      <w:proofErr w:type="gramEnd"/>
    </w:p>
    <w:p w:rsidR="00CF6EA6" w:rsidRPr="008B4C30" w:rsidRDefault="00CF6EA6" w:rsidP="00CF6EA6">
      <w:pPr>
        <w:shd w:val="clear" w:color="auto" w:fill="FFFFFF"/>
        <w:autoSpaceDN w:val="0"/>
        <w:adjustRightInd w:val="0"/>
        <w:ind w:firstLine="709"/>
        <w:jc w:val="both"/>
        <w:rPr>
          <w:sz w:val="28"/>
          <w:szCs w:val="28"/>
        </w:rPr>
      </w:pPr>
      <w:r w:rsidRPr="008B4C30">
        <w:rPr>
          <w:sz w:val="28"/>
          <w:szCs w:val="28"/>
        </w:rPr>
        <w:t>При разработке учебного плана</w:t>
      </w:r>
      <w:r w:rsidRPr="008B4C30">
        <w:rPr>
          <w:b/>
          <w:sz w:val="28"/>
          <w:szCs w:val="28"/>
        </w:rPr>
        <w:t xml:space="preserve"> </w:t>
      </w:r>
      <w:r w:rsidRPr="008B4C30">
        <w:rPr>
          <w:sz w:val="28"/>
          <w:szCs w:val="28"/>
        </w:rPr>
        <w:t>основного общего образования при реализации федерального государственного образовательного стандарта  основного общего образования  (ФГОС ООО), использовались следующие нормативно-правовые документы:</w:t>
      </w:r>
    </w:p>
    <w:p w:rsidR="00CF6EA6" w:rsidRPr="00B738AB" w:rsidRDefault="00CF6EA6" w:rsidP="00CF6EA6">
      <w:pPr>
        <w:tabs>
          <w:tab w:val="left" w:pos="360"/>
          <w:tab w:val="num" w:pos="567"/>
        </w:tabs>
        <w:rPr>
          <w:b/>
          <w:bCs/>
          <w:sz w:val="28"/>
          <w:szCs w:val="28"/>
          <w:u w:val="single"/>
        </w:rPr>
      </w:pPr>
      <w:r w:rsidRPr="00B738AB">
        <w:rPr>
          <w:b/>
          <w:bCs/>
          <w:sz w:val="28"/>
          <w:szCs w:val="28"/>
          <w:u w:val="single"/>
        </w:rPr>
        <w:t>Федерального уровня</w:t>
      </w:r>
    </w:p>
    <w:p w:rsidR="00CF6EA6" w:rsidRPr="00342F2B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9E18B1">
        <w:rPr>
          <w:b/>
          <w:color w:val="000000"/>
          <w:sz w:val="28"/>
          <w:szCs w:val="28"/>
        </w:rPr>
        <w:t xml:space="preserve">- </w:t>
      </w:r>
      <w:r w:rsidRPr="00342F2B">
        <w:rPr>
          <w:color w:val="000000"/>
          <w:sz w:val="28"/>
          <w:szCs w:val="28"/>
        </w:rPr>
        <w:t>Конституция Российской Федерации (ст.43);</w:t>
      </w:r>
    </w:p>
    <w:p w:rsidR="00CF6EA6" w:rsidRPr="00342F2B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142"/>
          <w:tab w:val="left" w:pos="284"/>
          <w:tab w:val="left" w:pos="993"/>
        </w:tabs>
        <w:suppressAutoHyphens w:val="0"/>
        <w:autoSpaceDE/>
        <w:ind w:left="0" w:firstLine="709"/>
        <w:jc w:val="both"/>
        <w:rPr>
          <w:rStyle w:val="blk"/>
          <w:i/>
        </w:rPr>
      </w:pPr>
      <w:proofErr w:type="gramStart"/>
      <w:r w:rsidRPr="009E18B1">
        <w:rPr>
          <w:b/>
          <w:sz w:val="28"/>
          <w:szCs w:val="28"/>
        </w:rPr>
        <w:t xml:space="preserve">- </w:t>
      </w:r>
      <w:r w:rsidRPr="00342F2B">
        <w:rPr>
          <w:sz w:val="28"/>
          <w:szCs w:val="28"/>
        </w:rPr>
        <w:t xml:space="preserve">Федеральный  Закон от 29.12.2012 № 273-ФЗ «Об образовании в Российской Федерации» </w:t>
      </w:r>
      <w:r w:rsidRPr="00342F2B">
        <w:rPr>
          <w:rStyle w:val="blk"/>
          <w:i/>
        </w:rPr>
        <w:t xml:space="preserve">(в редакции Федеральных законов от 07.05.2013г. </w:t>
      </w:r>
      <w:hyperlink r:id="rId7" w:anchor="dst100098" w:history="1">
        <w:r w:rsidRPr="00342F2B">
          <w:rPr>
            <w:rStyle w:val="af"/>
            <w:i/>
          </w:rPr>
          <w:t>№ 99-ФЗ</w:t>
        </w:r>
      </w:hyperlink>
      <w:r w:rsidRPr="00342F2B">
        <w:rPr>
          <w:rStyle w:val="blk"/>
          <w:i/>
        </w:rPr>
        <w:t xml:space="preserve">, от 07.06.2013г. </w:t>
      </w:r>
      <w:hyperlink r:id="rId8" w:anchor="dst100056" w:history="1">
        <w:r w:rsidRPr="00342F2B">
          <w:rPr>
            <w:rStyle w:val="af"/>
            <w:i/>
          </w:rPr>
          <w:t>№120-ФЗ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02.07.2013г. </w:t>
      </w:r>
      <w:hyperlink r:id="rId9" w:anchor="dst100045" w:history="1">
        <w:r w:rsidRPr="00342F2B">
          <w:rPr>
            <w:rStyle w:val="af"/>
            <w:i/>
          </w:rPr>
          <w:t>№ 170-ФЗ</w:t>
        </w:r>
      </w:hyperlink>
      <w:r w:rsidRPr="00342F2B">
        <w:rPr>
          <w:rStyle w:val="blk"/>
          <w:i/>
        </w:rPr>
        <w:t xml:space="preserve">, от 23.07.2013г. </w:t>
      </w:r>
      <w:hyperlink r:id="rId10" w:anchor="dst100110" w:history="1">
        <w:r w:rsidRPr="00342F2B">
          <w:rPr>
            <w:rStyle w:val="af"/>
            <w:i/>
          </w:rPr>
          <w:t>№203-ФЗ</w:t>
        </w:r>
      </w:hyperlink>
      <w:r w:rsidRPr="00342F2B">
        <w:rPr>
          <w:rStyle w:val="blk"/>
          <w:i/>
        </w:rPr>
        <w:t xml:space="preserve">, от 25.11.2013г. </w:t>
      </w:r>
      <w:hyperlink r:id="rId11" w:anchor="dst101375" w:history="1">
        <w:r w:rsidRPr="00342F2B">
          <w:rPr>
            <w:rStyle w:val="af"/>
            <w:i/>
          </w:rPr>
          <w:t>№317-ФЗ</w:t>
        </w:r>
      </w:hyperlink>
      <w:r w:rsidRPr="00342F2B">
        <w:rPr>
          <w:rStyle w:val="blk"/>
          <w:i/>
        </w:rPr>
        <w:t xml:space="preserve">, от 03.02.2014г. </w:t>
      </w:r>
      <w:hyperlink r:id="rId12" w:anchor="dst100008" w:history="1">
        <w:r w:rsidRPr="00342F2B">
          <w:rPr>
            <w:rStyle w:val="af"/>
            <w:i/>
          </w:rPr>
          <w:t>№ 11-ФЗ</w:t>
        </w:r>
      </w:hyperlink>
      <w:r w:rsidRPr="00342F2B">
        <w:rPr>
          <w:rStyle w:val="blk"/>
          <w:i/>
        </w:rPr>
        <w:t xml:space="preserve">, от 03.02.2014г. </w:t>
      </w:r>
      <w:hyperlink r:id="rId13" w:anchor="dst100320" w:history="1">
        <w:r w:rsidRPr="00342F2B">
          <w:rPr>
            <w:rStyle w:val="af"/>
            <w:i/>
          </w:rPr>
          <w:t>№ 15-ФЗ</w:t>
        </w:r>
      </w:hyperlink>
      <w:r w:rsidRPr="00342F2B">
        <w:rPr>
          <w:rStyle w:val="blk"/>
          <w:i/>
        </w:rPr>
        <w:t xml:space="preserve">, от 05.05.2014г.  </w:t>
      </w:r>
      <w:hyperlink r:id="rId14" w:anchor="dst100066" w:history="1">
        <w:r w:rsidRPr="00342F2B">
          <w:rPr>
            <w:rStyle w:val="af"/>
            <w:i/>
          </w:rPr>
          <w:t>№ 84-ФЗ</w:t>
        </w:r>
      </w:hyperlink>
      <w:r w:rsidRPr="00342F2B">
        <w:rPr>
          <w:rStyle w:val="blk"/>
          <w:i/>
        </w:rPr>
        <w:t xml:space="preserve">, от 27.05.2014г. </w:t>
      </w:r>
      <w:hyperlink r:id="rId15" w:anchor="dst100009" w:history="1">
        <w:r w:rsidRPr="00342F2B">
          <w:rPr>
            <w:rStyle w:val="af"/>
            <w:i/>
          </w:rPr>
          <w:t>№ 135-ФЗ</w:t>
        </w:r>
      </w:hyperlink>
      <w:r w:rsidRPr="00342F2B">
        <w:rPr>
          <w:rStyle w:val="blk"/>
          <w:i/>
        </w:rPr>
        <w:t xml:space="preserve">, от 04.06.2014г. </w:t>
      </w:r>
      <w:hyperlink r:id="rId16" w:anchor="dst100008" w:history="1">
        <w:r w:rsidRPr="00342F2B">
          <w:rPr>
            <w:rStyle w:val="af"/>
            <w:i/>
          </w:rPr>
          <w:t>№148-ФЗ</w:t>
        </w:r>
      </w:hyperlink>
      <w:r w:rsidRPr="00342F2B">
        <w:rPr>
          <w:rStyle w:val="blk"/>
          <w:i/>
        </w:rPr>
        <w:t xml:space="preserve">, </w:t>
      </w:r>
      <w:r>
        <w:rPr>
          <w:rStyle w:val="blk"/>
          <w:i/>
        </w:rPr>
        <w:t>от 28.06.201г.</w:t>
      </w:r>
      <w:r w:rsidRPr="00342F2B">
        <w:rPr>
          <w:rStyle w:val="blk"/>
          <w:i/>
        </w:rPr>
        <w:t xml:space="preserve"> </w:t>
      </w:r>
      <w:hyperlink r:id="rId17" w:anchor="dst100011" w:history="1">
        <w:r w:rsidRPr="00342F2B">
          <w:rPr>
            <w:rStyle w:val="af"/>
            <w:i/>
          </w:rPr>
          <w:t>№182-ФЗ</w:t>
        </w:r>
      </w:hyperlink>
      <w:r w:rsidRPr="00342F2B">
        <w:rPr>
          <w:rStyle w:val="blk"/>
          <w:i/>
        </w:rPr>
        <w:t>, от 21.07.2014</w:t>
      </w:r>
      <w:proofErr w:type="gramEnd"/>
      <w:r w:rsidRPr="00342F2B">
        <w:rPr>
          <w:rStyle w:val="blk"/>
          <w:i/>
        </w:rPr>
        <w:t xml:space="preserve">г. </w:t>
      </w:r>
      <w:hyperlink r:id="rId18" w:anchor="dst100871" w:history="1">
        <w:r w:rsidRPr="00342F2B">
          <w:rPr>
            <w:rStyle w:val="af"/>
            <w:i/>
          </w:rPr>
          <w:t>№216-ФЗ</w:t>
        </w:r>
      </w:hyperlink>
      <w:r w:rsidRPr="00342F2B">
        <w:rPr>
          <w:rStyle w:val="blk"/>
          <w:i/>
        </w:rPr>
        <w:t xml:space="preserve">, от 21.07.2014г. </w:t>
      </w:r>
      <w:hyperlink r:id="rId19" w:anchor="dst100153" w:history="1">
        <w:r w:rsidRPr="00342F2B">
          <w:rPr>
            <w:rStyle w:val="af"/>
            <w:i/>
          </w:rPr>
          <w:t>№ 256-ФЗ</w:t>
        </w:r>
      </w:hyperlink>
      <w:r w:rsidRPr="00342F2B">
        <w:rPr>
          <w:rStyle w:val="blk"/>
          <w:i/>
        </w:rPr>
        <w:t xml:space="preserve">,от 21.07.2014г. </w:t>
      </w:r>
      <w:hyperlink r:id="rId20" w:anchor="dst100008" w:history="1">
        <w:r w:rsidRPr="00342F2B">
          <w:rPr>
            <w:rStyle w:val="af"/>
            <w:i/>
          </w:rPr>
          <w:t>№ 262-ФЗ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31.12.2014г. </w:t>
      </w:r>
      <w:hyperlink r:id="rId21" w:anchor="dst100057" w:history="1">
        <w:r w:rsidRPr="00342F2B">
          <w:rPr>
            <w:rStyle w:val="af"/>
            <w:i/>
          </w:rPr>
          <w:t>№ 489-ФЗ</w:t>
        </w:r>
      </w:hyperlink>
      <w:r w:rsidRPr="00342F2B">
        <w:rPr>
          <w:rStyle w:val="blk"/>
          <w:i/>
        </w:rPr>
        <w:t xml:space="preserve">, от 31.12.2014г. </w:t>
      </w:r>
      <w:hyperlink r:id="rId22" w:anchor="dst100026" w:history="1">
        <w:r w:rsidRPr="00342F2B">
          <w:rPr>
            <w:rStyle w:val="af"/>
            <w:i/>
          </w:rPr>
          <w:t>№ 500-ФЗ</w:t>
        </w:r>
      </w:hyperlink>
      <w:r w:rsidRPr="00342F2B">
        <w:rPr>
          <w:rStyle w:val="blk"/>
          <w:i/>
        </w:rPr>
        <w:t xml:space="preserve">,от 31.12.2014г. </w:t>
      </w:r>
      <w:hyperlink r:id="rId23" w:anchor="dst100103" w:history="1">
        <w:r w:rsidRPr="00342F2B">
          <w:rPr>
            <w:rStyle w:val="af"/>
            <w:i/>
          </w:rPr>
          <w:t>№ 519-ФЗ</w:t>
        </w:r>
      </w:hyperlink>
      <w:r w:rsidRPr="00342F2B">
        <w:rPr>
          <w:rStyle w:val="blk"/>
          <w:i/>
        </w:rPr>
        <w:t xml:space="preserve">, от 29.06.2015г. </w:t>
      </w:r>
      <w:hyperlink r:id="rId24" w:anchor="dst100223" w:history="1">
        <w:r w:rsidRPr="00342F2B">
          <w:rPr>
            <w:rStyle w:val="af"/>
            <w:i/>
          </w:rPr>
          <w:t>№160-ФЗ</w:t>
        </w:r>
      </w:hyperlink>
      <w:r w:rsidRPr="00342F2B">
        <w:rPr>
          <w:rStyle w:val="blk"/>
          <w:i/>
        </w:rPr>
        <w:t>,</w:t>
      </w:r>
      <w:r>
        <w:rPr>
          <w:rStyle w:val="blk"/>
          <w:i/>
        </w:rPr>
        <w:t xml:space="preserve"> </w:t>
      </w:r>
      <w:r w:rsidRPr="00342F2B">
        <w:rPr>
          <w:rStyle w:val="blk"/>
          <w:i/>
        </w:rPr>
        <w:t xml:space="preserve">от 29.06.2015г. </w:t>
      </w:r>
      <w:hyperlink r:id="rId25" w:anchor="dst100008" w:history="1">
        <w:r w:rsidRPr="00342F2B">
          <w:rPr>
            <w:rStyle w:val="af"/>
            <w:i/>
          </w:rPr>
          <w:t>№ 198-ФЗ</w:t>
        </w:r>
      </w:hyperlink>
      <w:r w:rsidRPr="00342F2B">
        <w:rPr>
          <w:rStyle w:val="blk"/>
          <w:i/>
        </w:rPr>
        <w:t xml:space="preserve">,от 13.07.2015г. </w:t>
      </w:r>
      <w:hyperlink r:id="rId26" w:anchor="dst100290" w:history="1">
        <w:r w:rsidRPr="00342F2B">
          <w:rPr>
            <w:rStyle w:val="af"/>
            <w:i/>
          </w:rPr>
          <w:t>№ 213-ФЗ</w:t>
        </w:r>
      </w:hyperlink>
      <w:r w:rsidRPr="00342F2B">
        <w:rPr>
          <w:rStyle w:val="blk"/>
          <w:i/>
        </w:rPr>
        <w:t xml:space="preserve">, от 13.07.2015г. </w:t>
      </w:r>
      <w:hyperlink r:id="rId27" w:anchor="dst100008" w:history="1">
        <w:r w:rsidRPr="00342F2B">
          <w:rPr>
            <w:rStyle w:val="af"/>
            <w:i/>
          </w:rPr>
          <w:t>№ 238-ФЗ</w:t>
        </w:r>
      </w:hyperlink>
      <w:r w:rsidRPr="00342F2B">
        <w:rPr>
          <w:rStyle w:val="blk"/>
          <w:i/>
        </w:rPr>
        <w:t xml:space="preserve">, от 14.12.2015г. </w:t>
      </w:r>
      <w:hyperlink r:id="rId28" w:anchor="dst100016" w:history="1">
        <w:r w:rsidRPr="00342F2B">
          <w:rPr>
            <w:rStyle w:val="af"/>
            <w:i/>
          </w:rPr>
          <w:t>№ 370-ФЗ</w:t>
        </w:r>
      </w:hyperlink>
      <w:proofErr w:type="gramStart"/>
      <w:r>
        <w:t xml:space="preserve"> </w:t>
      </w:r>
      <w:r w:rsidRPr="00342F2B">
        <w:rPr>
          <w:rStyle w:val="blk"/>
          <w:i/>
        </w:rPr>
        <w:t>,</w:t>
      </w:r>
      <w:proofErr w:type="gramEnd"/>
      <w:r w:rsidRPr="00342F2B">
        <w:rPr>
          <w:rStyle w:val="blk"/>
          <w:i/>
        </w:rPr>
        <w:t xml:space="preserve">от 29.12.2015г. </w:t>
      </w:r>
      <w:hyperlink r:id="rId29" w:anchor="dst100128" w:history="1">
        <w:r w:rsidRPr="00342F2B">
          <w:rPr>
            <w:rStyle w:val="af"/>
            <w:i/>
          </w:rPr>
          <w:t>№ 388-ФЗ</w:t>
        </w:r>
      </w:hyperlink>
      <w:r w:rsidRPr="00342F2B">
        <w:rPr>
          <w:rStyle w:val="blk"/>
          <w:i/>
        </w:rPr>
        <w:t xml:space="preserve">, от 29.12.2015г. </w:t>
      </w:r>
      <w:hyperlink r:id="rId30" w:anchor="dst100033" w:history="1">
        <w:r w:rsidRPr="00342F2B">
          <w:rPr>
            <w:rStyle w:val="af"/>
            <w:i/>
          </w:rPr>
          <w:t>№ 389-ФЗ</w:t>
        </w:r>
      </w:hyperlink>
      <w:r w:rsidRPr="00342F2B">
        <w:rPr>
          <w:rStyle w:val="blk"/>
          <w:i/>
        </w:rPr>
        <w:t xml:space="preserve">, от 29.12.2015г. </w:t>
      </w:r>
      <w:hyperlink r:id="rId31" w:anchor="dst100101" w:history="1">
        <w:r w:rsidRPr="00342F2B">
          <w:rPr>
            <w:rStyle w:val="af"/>
            <w:i/>
          </w:rPr>
          <w:t>№ 404-ФЗ</w:t>
        </w:r>
      </w:hyperlink>
      <w:r w:rsidRPr="00342F2B">
        <w:rPr>
          <w:rStyle w:val="blk"/>
          <w:i/>
        </w:rPr>
        <w:t xml:space="preserve">,от 30.12.2015г. </w:t>
      </w:r>
      <w:hyperlink r:id="rId32" w:anchor="dst100008" w:history="1">
        <w:r w:rsidRPr="00342F2B">
          <w:rPr>
            <w:rStyle w:val="af"/>
            <w:i/>
          </w:rPr>
          <w:t>№458-ФЗ</w:t>
        </w:r>
      </w:hyperlink>
      <w:r w:rsidRPr="00342F2B">
        <w:rPr>
          <w:rStyle w:val="blk"/>
          <w:i/>
        </w:rPr>
        <w:t xml:space="preserve">,от 02.03.2016г. </w:t>
      </w:r>
      <w:hyperlink r:id="rId33" w:anchor="dst100008" w:history="1">
        <w:r w:rsidRPr="00342F2B">
          <w:rPr>
            <w:rStyle w:val="af"/>
            <w:i/>
          </w:rPr>
          <w:t>№ 46-ФЗ</w:t>
        </w:r>
      </w:hyperlink>
      <w:r w:rsidRPr="00342F2B">
        <w:rPr>
          <w:rStyle w:val="blk"/>
          <w:i/>
        </w:rPr>
        <w:t xml:space="preserve">, с изменениями, внесенными Федеральными законами от 04.06.2014г. </w:t>
      </w:r>
      <w:hyperlink r:id="rId34" w:anchor="dst100334" w:history="1">
        <w:r w:rsidRPr="00342F2B">
          <w:rPr>
            <w:rStyle w:val="af"/>
            <w:i/>
          </w:rPr>
          <w:t>№145-ФЗ</w:t>
        </w:r>
      </w:hyperlink>
      <w:r w:rsidRPr="00342F2B">
        <w:rPr>
          <w:rStyle w:val="blk"/>
          <w:i/>
        </w:rPr>
        <w:t xml:space="preserve">,от 06.04.201г.  </w:t>
      </w:r>
      <w:hyperlink r:id="rId35" w:anchor="dst100032" w:history="1">
        <w:r w:rsidRPr="00342F2B">
          <w:rPr>
            <w:rStyle w:val="af"/>
            <w:i/>
          </w:rPr>
          <w:t>№ 68-ФЗ</w:t>
        </w:r>
      </w:hyperlink>
      <w:r w:rsidRPr="00342F2B">
        <w:rPr>
          <w:rStyle w:val="blk"/>
          <w:i/>
        </w:rPr>
        <w:t>).</w:t>
      </w:r>
    </w:p>
    <w:p w:rsidR="00CF6EA6" w:rsidRPr="00342F2B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142"/>
          <w:tab w:val="left" w:pos="284"/>
          <w:tab w:val="left" w:pos="993"/>
        </w:tabs>
        <w:suppressAutoHyphens w:val="0"/>
        <w:autoSpaceDE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2F2B">
        <w:rPr>
          <w:bCs/>
          <w:sz w:val="28"/>
          <w:szCs w:val="28"/>
        </w:rPr>
        <w:t xml:space="preserve">Порядок 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</w:t>
      </w:r>
      <w:r w:rsidRPr="00342F2B">
        <w:rPr>
          <w:bCs/>
          <w:i/>
        </w:rPr>
        <w:t xml:space="preserve">(утвержден приказом </w:t>
      </w:r>
      <w:proofErr w:type="spellStart"/>
      <w:r w:rsidRPr="00342F2B">
        <w:rPr>
          <w:bCs/>
          <w:i/>
        </w:rPr>
        <w:t>Минобрнауки</w:t>
      </w:r>
      <w:proofErr w:type="spellEnd"/>
      <w:r w:rsidRPr="00342F2B">
        <w:rPr>
          <w:bCs/>
          <w:i/>
        </w:rPr>
        <w:t xml:space="preserve"> РФ от 30 августа 2013 года №1015, с изменениями от 17 июля 2015 года №734);</w:t>
      </w:r>
    </w:p>
    <w:p w:rsidR="00CF6EA6" w:rsidRPr="00342F2B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142"/>
          <w:tab w:val="left" w:pos="284"/>
          <w:tab w:val="left" w:pos="993"/>
        </w:tabs>
        <w:suppressAutoHyphens w:val="0"/>
        <w:autoSpaceDE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42F2B">
        <w:rPr>
          <w:bCs/>
          <w:sz w:val="28"/>
          <w:szCs w:val="28"/>
        </w:rPr>
        <w:t xml:space="preserve">Санитарно-эпидемиологические требования к условиям и организации обучения в общеобразовательных учреждениях </w:t>
      </w:r>
      <w:proofErr w:type="spellStart"/>
      <w:r>
        <w:rPr>
          <w:bCs/>
          <w:sz w:val="28"/>
          <w:szCs w:val="28"/>
        </w:rPr>
        <w:t>СанПиН</w:t>
      </w:r>
      <w:proofErr w:type="spellEnd"/>
      <w:r>
        <w:rPr>
          <w:bCs/>
          <w:sz w:val="28"/>
          <w:szCs w:val="28"/>
        </w:rPr>
        <w:t xml:space="preserve"> 2.4.2.</w:t>
      </w:r>
      <w:r w:rsidRPr="00342F2B">
        <w:rPr>
          <w:bCs/>
          <w:sz w:val="28"/>
          <w:szCs w:val="28"/>
        </w:rPr>
        <w:t>2821-10</w:t>
      </w:r>
      <w:r>
        <w:rPr>
          <w:bCs/>
          <w:sz w:val="28"/>
          <w:szCs w:val="28"/>
        </w:rPr>
        <w:t xml:space="preserve"> </w:t>
      </w:r>
      <w:r w:rsidRPr="00342F2B">
        <w:rPr>
          <w:bCs/>
          <w:i/>
        </w:rPr>
        <w:t>(утверждены Постановлением Главного государственного санитарного врача РФ от 29 декабря 2010 года №189,  с изменениями от 29.06.2011 г. № 85, от 25.12.2013 № 72, от 24.11.2015 № 81)</w:t>
      </w:r>
      <w:r w:rsidRPr="00342F2B">
        <w:rPr>
          <w:bCs/>
          <w:sz w:val="28"/>
          <w:szCs w:val="28"/>
        </w:rPr>
        <w:t>;</w:t>
      </w:r>
    </w:p>
    <w:p w:rsidR="00CF6EA6" w:rsidRPr="0079348F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i/>
          <w:color w:val="000000"/>
        </w:rPr>
      </w:pPr>
      <w:r w:rsidRPr="0079348F">
        <w:rPr>
          <w:b/>
          <w:sz w:val="28"/>
          <w:szCs w:val="28"/>
        </w:rPr>
        <w:t xml:space="preserve">- </w:t>
      </w:r>
      <w:r w:rsidRPr="0079348F">
        <w:rPr>
          <w:color w:val="000000"/>
          <w:sz w:val="28"/>
          <w:szCs w:val="28"/>
        </w:rPr>
        <w:t xml:space="preserve">Федеральная целевая программа развития образования на 2016-2020 годы </w:t>
      </w:r>
      <w:r w:rsidRPr="0079348F">
        <w:rPr>
          <w:i/>
          <w:color w:val="000000"/>
        </w:rPr>
        <w:t>(утверждена Постановлением Правительства Российской Федерации от 23 мая 2015 года №497);</w:t>
      </w:r>
    </w:p>
    <w:p w:rsidR="00CF6EA6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E/>
        <w:ind w:left="0" w:firstLine="709"/>
        <w:jc w:val="both"/>
        <w:rPr>
          <w:i/>
          <w:color w:val="000000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Pr="00B16C19">
        <w:rPr>
          <w:color w:val="000000"/>
          <w:sz w:val="28"/>
          <w:szCs w:val="28"/>
        </w:rPr>
        <w:t>Стратеги</w:t>
      </w:r>
      <w:r>
        <w:rPr>
          <w:color w:val="000000"/>
          <w:sz w:val="28"/>
          <w:szCs w:val="28"/>
        </w:rPr>
        <w:t>я</w:t>
      </w:r>
      <w:r w:rsidRPr="00B16C19">
        <w:rPr>
          <w:color w:val="000000"/>
          <w:sz w:val="28"/>
          <w:szCs w:val="28"/>
        </w:rPr>
        <w:t xml:space="preserve"> развития воспитания в Российской Федерации на период до 2025 года</w:t>
      </w:r>
      <w:r w:rsidRPr="00B16C19">
        <w:rPr>
          <w:rFonts w:ascii="Arial" w:hAnsi="Arial" w:cs="Arial"/>
          <w:sz w:val="35"/>
          <w:szCs w:val="35"/>
        </w:rPr>
        <w:t xml:space="preserve"> </w:t>
      </w:r>
      <w:r w:rsidRPr="0099675D">
        <w:rPr>
          <w:i/>
          <w:color w:val="000000"/>
        </w:rPr>
        <w:t xml:space="preserve"> </w:t>
      </w:r>
      <w:r>
        <w:rPr>
          <w:i/>
          <w:color w:val="000000"/>
        </w:rPr>
        <w:t>(утверждена  Распоряжением Правительства РФ от 29.</w:t>
      </w:r>
      <w:proofErr w:type="gramEnd"/>
      <w:r>
        <w:rPr>
          <w:i/>
          <w:color w:val="000000"/>
        </w:rPr>
        <w:t xml:space="preserve"> </w:t>
      </w:r>
      <w:proofErr w:type="gramStart"/>
      <w:r>
        <w:rPr>
          <w:i/>
          <w:color w:val="000000"/>
        </w:rPr>
        <w:t>Мая 2015 года №996-р);</w:t>
      </w:r>
      <w:proofErr w:type="gramEnd"/>
    </w:p>
    <w:p w:rsidR="00CF6EA6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E/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lastRenderedPageBreak/>
        <w:t>-</w:t>
      </w:r>
      <w:r>
        <w:rPr>
          <w:color w:val="000000"/>
          <w:sz w:val="28"/>
          <w:szCs w:val="28"/>
        </w:rPr>
        <w:t>Концепция преподавания русского языка и литературы в Российской Федерации</w:t>
      </w:r>
      <w:r>
        <w:rPr>
          <w:i/>
          <w:color w:val="000000"/>
        </w:rPr>
        <w:t xml:space="preserve"> (утверждена  Распоряжением Правительства РФ от 9. апреля 2016 года №637-р);</w:t>
      </w:r>
    </w:p>
    <w:p w:rsidR="00CF6EA6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i/>
          <w:color w:val="000000"/>
        </w:rPr>
      </w:pPr>
      <w:r w:rsidRPr="00342F2B">
        <w:rPr>
          <w:color w:val="000000"/>
          <w:sz w:val="28"/>
          <w:szCs w:val="28"/>
        </w:rPr>
        <w:t>- Концепци</w:t>
      </w:r>
      <w:r>
        <w:rPr>
          <w:color w:val="000000"/>
          <w:sz w:val="28"/>
          <w:szCs w:val="28"/>
        </w:rPr>
        <w:t>я</w:t>
      </w:r>
      <w:r w:rsidRPr="00342F2B">
        <w:rPr>
          <w:color w:val="000000"/>
          <w:sz w:val="28"/>
          <w:szCs w:val="28"/>
        </w:rPr>
        <w:t xml:space="preserve"> Федеральной целевой программы «Русский язык» на 2016-2020 годы </w:t>
      </w:r>
      <w:r w:rsidRPr="0099675D">
        <w:rPr>
          <w:i/>
          <w:color w:val="000000"/>
        </w:rPr>
        <w:t xml:space="preserve">(утверждена  распоряжением Правительства Российской Федерации  от 20 декабря </w:t>
      </w:r>
      <w:smartTag w:uri="urn:schemas-microsoft-com:office:smarttags" w:element="metricconverter">
        <w:smartTagPr>
          <w:attr w:name="ProductID" w:val="2014 г"/>
        </w:smartTagPr>
        <w:r w:rsidRPr="0099675D">
          <w:rPr>
            <w:i/>
            <w:color w:val="000000"/>
          </w:rPr>
          <w:t>2014 г</w:t>
        </w:r>
      </w:smartTag>
      <w:r w:rsidRPr="0099675D">
        <w:rPr>
          <w:i/>
          <w:color w:val="000000"/>
        </w:rPr>
        <w:t xml:space="preserve">. </w:t>
      </w:r>
      <w:r>
        <w:rPr>
          <w:i/>
          <w:color w:val="000000"/>
        </w:rPr>
        <w:t>№</w:t>
      </w:r>
      <w:r w:rsidRPr="0099675D">
        <w:rPr>
          <w:i/>
          <w:color w:val="000000"/>
        </w:rPr>
        <w:t xml:space="preserve"> 2647-р);</w:t>
      </w:r>
    </w:p>
    <w:p w:rsidR="00CF6EA6" w:rsidRPr="008E3CF0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b/>
          <w:i/>
        </w:rPr>
      </w:pPr>
      <w:r w:rsidRPr="008E3CF0">
        <w:rPr>
          <w:sz w:val="28"/>
          <w:szCs w:val="28"/>
        </w:rPr>
        <w:t>- Концепции преподавания русского языка и литературы в Российской Федерации</w:t>
      </w:r>
      <w:r w:rsidRPr="008E3CF0">
        <w:t xml:space="preserve"> </w:t>
      </w:r>
      <w:r w:rsidRPr="008E3CF0">
        <w:rPr>
          <w:i/>
        </w:rPr>
        <w:t>(</w:t>
      </w:r>
      <w:proofErr w:type="gramStart"/>
      <w:r w:rsidRPr="008E3CF0">
        <w:rPr>
          <w:i/>
        </w:rPr>
        <w:t>утверждена</w:t>
      </w:r>
      <w:proofErr w:type="gramEnd"/>
      <w:r w:rsidRPr="008E3CF0">
        <w:rPr>
          <w:i/>
        </w:rPr>
        <w:t xml:space="preserve"> распоряжением Правительства </w:t>
      </w:r>
      <w:r w:rsidRPr="008E3CF0">
        <w:rPr>
          <w:i/>
          <w:color w:val="000000"/>
        </w:rPr>
        <w:t xml:space="preserve">Российской Федерации  </w:t>
      </w:r>
      <w:r>
        <w:rPr>
          <w:i/>
        </w:rPr>
        <w:t>от 09.04.2016 №</w:t>
      </w:r>
      <w:r w:rsidRPr="008E3CF0">
        <w:rPr>
          <w:i/>
        </w:rPr>
        <w:t xml:space="preserve"> 637-р);</w:t>
      </w:r>
    </w:p>
    <w:p w:rsidR="00CF6EA6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i/>
          <w:color w:val="000000"/>
        </w:rPr>
      </w:pPr>
      <w:r>
        <w:rPr>
          <w:i/>
          <w:color w:val="000000"/>
        </w:rPr>
        <w:t xml:space="preserve">- </w:t>
      </w:r>
      <w:r w:rsidRPr="00342F2B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ая</w:t>
      </w:r>
      <w:r w:rsidRPr="00342F2B">
        <w:rPr>
          <w:color w:val="000000"/>
          <w:sz w:val="28"/>
          <w:szCs w:val="28"/>
        </w:rPr>
        <w:t xml:space="preserve"> целев</w:t>
      </w:r>
      <w:r>
        <w:rPr>
          <w:color w:val="000000"/>
          <w:sz w:val="28"/>
          <w:szCs w:val="28"/>
        </w:rPr>
        <w:t>ая</w:t>
      </w:r>
      <w:r w:rsidRPr="00342F2B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а</w:t>
      </w:r>
      <w:r w:rsidRPr="00342F2B">
        <w:rPr>
          <w:color w:val="000000"/>
          <w:sz w:val="28"/>
          <w:szCs w:val="28"/>
        </w:rPr>
        <w:t xml:space="preserve"> «Русский язык» на 2016-2020 годы</w:t>
      </w:r>
      <w:r>
        <w:rPr>
          <w:color w:val="000000"/>
          <w:sz w:val="28"/>
          <w:szCs w:val="28"/>
        </w:rPr>
        <w:t xml:space="preserve"> </w:t>
      </w:r>
      <w:r w:rsidRPr="00483640">
        <w:rPr>
          <w:i/>
          <w:color w:val="000000"/>
        </w:rPr>
        <w:t>(утверждена Постановлением правительства Российской Федерации от 20 мая 2015 года №481, в редакции изменений  от 02 апреля 2016 года № 264);</w:t>
      </w:r>
    </w:p>
    <w:p w:rsidR="00CF6EA6" w:rsidRPr="007B5C21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i/>
          <w:u w:val="single"/>
        </w:rPr>
      </w:pPr>
      <w:r w:rsidRPr="00133925">
        <w:rPr>
          <w:color w:val="000000"/>
          <w:sz w:val="28"/>
          <w:szCs w:val="28"/>
        </w:rPr>
        <w:t xml:space="preserve">- Концепция </w:t>
      </w:r>
      <w:r>
        <w:rPr>
          <w:color w:val="000000"/>
          <w:sz w:val="28"/>
          <w:szCs w:val="28"/>
        </w:rPr>
        <w:t xml:space="preserve">нового учебно-методического комплекса по отечественной истории </w:t>
      </w:r>
      <w:r w:rsidRPr="007B5C21">
        <w:rPr>
          <w:color w:val="000000"/>
          <w:sz w:val="28"/>
          <w:szCs w:val="28"/>
          <w:u w:val="single"/>
        </w:rPr>
        <w:t>(</w:t>
      </w:r>
      <w:hyperlink r:id="rId36" w:history="1">
        <w:r w:rsidRPr="007B5C21">
          <w:rPr>
            <w:bCs/>
            <w:i/>
            <w:u w:val="single"/>
            <w:lang w:val="en-US"/>
          </w:rPr>
          <w:t>http</w:t>
        </w:r>
      </w:hyperlink>
      <w:hyperlink r:id="rId37" w:history="1">
        <w:r w:rsidRPr="007B5C21">
          <w:rPr>
            <w:bCs/>
            <w:i/>
            <w:u w:val="single"/>
          </w:rPr>
          <w:t>://</w:t>
        </w:r>
      </w:hyperlink>
      <w:hyperlink r:id="rId38" w:history="1">
        <w:proofErr w:type="spellStart"/>
        <w:r w:rsidRPr="007B5C21">
          <w:rPr>
            <w:bCs/>
            <w:i/>
            <w:u w:val="single"/>
            <w:lang w:val="en-US"/>
          </w:rPr>
          <w:t>rushistory</w:t>
        </w:r>
        <w:proofErr w:type="spellEnd"/>
      </w:hyperlink>
      <w:hyperlink r:id="rId39" w:history="1">
        <w:r w:rsidRPr="007B5C21">
          <w:rPr>
            <w:bCs/>
            <w:i/>
            <w:u w:val="single"/>
          </w:rPr>
          <w:t>.</w:t>
        </w:r>
      </w:hyperlink>
      <w:hyperlink r:id="rId40" w:history="1">
        <w:r w:rsidRPr="007B5C21">
          <w:rPr>
            <w:bCs/>
            <w:i/>
            <w:u w:val="single"/>
            <w:lang w:val="en-US"/>
          </w:rPr>
          <w:t>org</w:t>
        </w:r>
      </w:hyperlink>
      <w:hyperlink r:id="rId41" w:history="1">
        <w:r w:rsidRPr="007B5C21">
          <w:rPr>
            <w:bCs/>
            <w:i/>
            <w:u w:val="single"/>
          </w:rPr>
          <w:t>/?</w:t>
        </w:r>
      </w:hyperlink>
      <w:hyperlink r:id="rId42" w:history="1">
        <w:r w:rsidRPr="007B5C21">
          <w:rPr>
            <w:bCs/>
            <w:i/>
            <w:u w:val="single"/>
            <w:lang w:val="en-US"/>
          </w:rPr>
          <w:t>page</w:t>
        </w:r>
      </w:hyperlink>
      <w:hyperlink r:id="rId43" w:history="1">
        <w:r w:rsidRPr="007B5C21">
          <w:rPr>
            <w:bCs/>
            <w:i/>
            <w:u w:val="single"/>
          </w:rPr>
          <w:t>_</w:t>
        </w:r>
      </w:hyperlink>
      <w:hyperlink r:id="rId44" w:history="1">
        <w:r w:rsidRPr="007B5C21">
          <w:rPr>
            <w:bCs/>
            <w:i/>
            <w:u w:val="single"/>
            <w:lang w:val="en-US"/>
          </w:rPr>
          <w:t>id</w:t>
        </w:r>
      </w:hyperlink>
      <w:hyperlink r:id="rId45" w:history="1">
        <w:r w:rsidRPr="007B5C21">
          <w:rPr>
            <w:bCs/>
            <w:i/>
            <w:u w:val="single"/>
          </w:rPr>
          <w:t>=1800</w:t>
        </w:r>
      </w:hyperlink>
      <w:r w:rsidRPr="007B5C21">
        <w:rPr>
          <w:i/>
          <w:u w:val="single"/>
        </w:rPr>
        <w:t>)</w:t>
      </w:r>
      <w:r>
        <w:rPr>
          <w:i/>
          <w:u w:val="single"/>
        </w:rPr>
        <w:t>;</w:t>
      </w:r>
    </w:p>
    <w:p w:rsidR="00CF6EA6" w:rsidRPr="00FF0F55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9E18B1">
        <w:rPr>
          <w:b/>
          <w:color w:val="000000"/>
          <w:sz w:val="28"/>
          <w:szCs w:val="28"/>
        </w:rPr>
        <w:t>-</w:t>
      </w:r>
      <w:r w:rsidRPr="00342F2B">
        <w:rPr>
          <w:color w:val="000000"/>
          <w:sz w:val="28"/>
          <w:szCs w:val="28"/>
        </w:rPr>
        <w:t xml:space="preserve"> Концепци</w:t>
      </w:r>
      <w:r>
        <w:rPr>
          <w:color w:val="000000"/>
          <w:sz w:val="28"/>
          <w:szCs w:val="28"/>
        </w:rPr>
        <w:t>я</w:t>
      </w:r>
      <w:r w:rsidRPr="00342F2B">
        <w:rPr>
          <w:color w:val="000000"/>
          <w:sz w:val="28"/>
          <w:szCs w:val="28"/>
        </w:rPr>
        <w:t xml:space="preserve"> развития математического образования в Российской Федерации </w:t>
      </w:r>
      <w:r w:rsidRPr="00332513">
        <w:rPr>
          <w:color w:val="000000"/>
        </w:rPr>
        <w:t>(утверждена распоряжением Правительства России от 24 декабря 2013 года № 2506-р);</w:t>
      </w:r>
    </w:p>
    <w:p w:rsidR="00CF6EA6" w:rsidRPr="00FF0F55" w:rsidRDefault="00CF6EA6" w:rsidP="00CF6EA6">
      <w:pPr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E/>
        <w:ind w:left="0" w:firstLine="709"/>
        <w:jc w:val="both"/>
        <w:rPr>
          <w:i/>
        </w:rPr>
      </w:pPr>
      <w:r w:rsidRPr="009E18B1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С</w:t>
      </w:r>
      <w:r>
        <w:rPr>
          <w:sz w:val="28"/>
          <w:szCs w:val="28"/>
        </w:rPr>
        <w:t xml:space="preserve">тратегия </w:t>
      </w:r>
      <w:r w:rsidRPr="00FF0F55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физической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FF0F55">
        <w:rPr>
          <w:sz w:val="28"/>
          <w:szCs w:val="28"/>
        </w:rPr>
        <w:t>2020 года</w:t>
      </w:r>
      <w:r>
        <w:rPr>
          <w:sz w:val="28"/>
          <w:szCs w:val="28"/>
        </w:rPr>
        <w:t xml:space="preserve"> </w:t>
      </w:r>
      <w:r w:rsidRPr="00FF0F55">
        <w:rPr>
          <w:i/>
        </w:rPr>
        <w:t>(утверждена Распоряжение Правительства  Российской федерации от  7 августа 2009 года №1101-р);</w:t>
      </w:r>
    </w:p>
    <w:p w:rsidR="00CF6EA6" w:rsidRPr="00483640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i/>
          <w:color w:val="000000"/>
        </w:rPr>
      </w:pPr>
      <w:r w:rsidRPr="009E18B1">
        <w:rPr>
          <w:b/>
          <w:sz w:val="28"/>
          <w:szCs w:val="28"/>
        </w:rPr>
        <w:t>-</w:t>
      </w:r>
      <w:r w:rsidRPr="00342F2B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342F2B">
        <w:rPr>
          <w:sz w:val="28"/>
          <w:szCs w:val="28"/>
        </w:rPr>
        <w:t>едеральны</w:t>
      </w:r>
      <w:r>
        <w:rPr>
          <w:sz w:val="28"/>
          <w:szCs w:val="28"/>
        </w:rPr>
        <w:t>й</w:t>
      </w:r>
      <w:r w:rsidRPr="00342F2B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</w:t>
      </w:r>
      <w:r w:rsidRPr="00342F2B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42F2B">
        <w:rPr>
          <w:sz w:val="28"/>
          <w:szCs w:val="28"/>
        </w:rPr>
        <w:t xml:space="preserve"> учебников, рекоменд</w:t>
      </w:r>
      <w:r>
        <w:rPr>
          <w:sz w:val="28"/>
          <w:szCs w:val="28"/>
        </w:rPr>
        <w:t>уемых</w:t>
      </w:r>
      <w:r w:rsidRPr="00342F2B">
        <w:rPr>
          <w:sz w:val="28"/>
          <w:szCs w:val="28"/>
        </w:rPr>
        <w:t xml:space="preserve"> к использованию</w:t>
      </w:r>
      <w:r>
        <w:rPr>
          <w:sz w:val="28"/>
          <w:szCs w:val="28"/>
        </w:rPr>
        <w:t xml:space="preserve"> при реализации имеющих государственную аккредитацию</w:t>
      </w:r>
      <w:r w:rsidRPr="00342F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образовательных программ начального общего, основного общего, среднего общего образования </w:t>
      </w:r>
      <w:r w:rsidRPr="00483640">
        <w:rPr>
          <w:i/>
        </w:rPr>
        <w:t xml:space="preserve">(утвержден приказом </w:t>
      </w:r>
      <w:r>
        <w:rPr>
          <w:i/>
        </w:rPr>
        <w:t>М</w:t>
      </w:r>
      <w:r w:rsidRPr="00483640">
        <w:rPr>
          <w:i/>
        </w:rPr>
        <w:t>инистерства образования и науки РФ от 31.03.2014</w:t>
      </w:r>
      <w:r>
        <w:rPr>
          <w:i/>
        </w:rPr>
        <w:t>г.</w:t>
      </w:r>
      <w:r w:rsidRPr="00483640">
        <w:rPr>
          <w:i/>
        </w:rPr>
        <w:t xml:space="preserve"> № 253</w:t>
      </w:r>
      <w:r w:rsidRPr="00342F2B">
        <w:rPr>
          <w:sz w:val="28"/>
          <w:szCs w:val="28"/>
        </w:rPr>
        <w:t xml:space="preserve"> </w:t>
      </w:r>
      <w:r w:rsidRPr="00483640">
        <w:rPr>
          <w:i/>
          <w:color w:val="000000"/>
        </w:rPr>
        <w:t>с изменениями, внесенными</w:t>
      </w:r>
      <w:r>
        <w:rPr>
          <w:i/>
          <w:color w:val="000000"/>
        </w:rPr>
        <w:t xml:space="preserve"> </w:t>
      </w:r>
      <w:hyperlink r:id="rId46" w:history="1">
        <w:r w:rsidRPr="00483640">
          <w:rPr>
            <w:i/>
            <w:color w:val="000000"/>
          </w:rPr>
          <w:t>приказ</w:t>
        </w:r>
        <w:r>
          <w:rPr>
            <w:i/>
            <w:color w:val="000000"/>
          </w:rPr>
          <w:t>ами</w:t>
        </w:r>
        <w:r w:rsidRPr="00483640">
          <w:rPr>
            <w:i/>
            <w:color w:val="000000"/>
          </w:rPr>
          <w:t xml:space="preserve"> от </w:t>
        </w:r>
        <w:r>
          <w:rPr>
            <w:i/>
            <w:color w:val="000000"/>
          </w:rPr>
          <w:t>08.06.</w:t>
        </w:r>
        <w:r w:rsidRPr="00483640">
          <w:rPr>
            <w:i/>
            <w:color w:val="000000"/>
          </w:rPr>
          <w:t>2015 г</w:t>
        </w:r>
        <w:r>
          <w:rPr>
            <w:i/>
            <w:color w:val="000000"/>
          </w:rPr>
          <w:t>.№</w:t>
        </w:r>
        <w:r w:rsidRPr="00483640">
          <w:rPr>
            <w:i/>
            <w:color w:val="000000"/>
          </w:rPr>
          <w:t>576</w:t>
        </w:r>
      </w:hyperlink>
      <w:r w:rsidRPr="00483640">
        <w:rPr>
          <w:i/>
          <w:color w:val="000000"/>
        </w:rPr>
        <w:t>; </w:t>
      </w:r>
      <w:hyperlink r:id="rId47" w:history="1">
        <w:r w:rsidRPr="00483640">
          <w:rPr>
            <w:i/>
            <w:color w:val="000000"/>
          </w:rPr>
          <w:t xml:space="preserve"> от 28</w:t>
        </w:r>
        <w:r>
          <w:rPr>
            <w:i/>
            <w:color w:val="000000"/>
          </w:rPr>
          <w:t>.</w:t>
        </w:r>
        <w:r w:rsidRPr="00483640">
          <w:rPr>
            <w:i/>
            <w:color w:val="000000"/>
          </w:rPr>
          <w:t xml:space="preserve"> </w:t>
        </w:r>
        <w:r>
          <w:rPr>
            <w:i/>
            <w:color w:val="000000"/>
          </w:rPr>
          <w:t>12.</w:t>
        </w:r>
        <w:r w:rsidRPr="00483640">
          <w:rPr>
            <w:i/>
            <w:color w:val="000000"/>
          </w:rPr>
          <w:t>2015 г</w:t>
        </w:r>
        <w:r>
          <w:rPr>
            <w:i/>
            <w:color w:val="000000"/>
          </w:rPr>
          <w:t>.</w:t>
        </w:r>
        <w:r w:rsidRPr="00483640">
          <w:rPr>
            <w:i/>
            <w:color w:val="000000"/>
          </w:rPr>
          <w:t xml:space="preserve"> </w:t>
        </w:r>
        <w:r>
          <w:rPr>
            <w:i/>
            <w:color w:val="000000"/>
          </w:rPr>
          <w:t>№</w:t>
        </w:r>
        <w:r w:rsidRPr="00483640">
          <w:rPr>
            <w:i/>
            <w:color w:val="000000"/>
          </w:rPr>
          <w:t>1529</w:t>
        </w:r>
      </w:hyperlink>
      <w:r w:rsidRPr="00483640">
        <w:rPr>
          <w:i/>
          <w:color w:val="000000"/>
        </w:rPr>
        <w:t xml:space="preserve">; </w:t>
      </w:r>
      <w:hyperlink r:id="rId48" w:history="1">
        <w:r w:rsidRPr="00483640">
          <w:rPr>
            <w:i/>
            <w:color w:val="000000"/>
          </w:rPr>
          <w:t xml:space="preserve"> о</w:t>
        </w:r>
        <w:r>
          <w:rPr>
            <w:i/>
            <w:color w:val="000000"/>
          </w:rPr>
          <w:t>т 21.04.</w:t>
        </w:r>
        <w:r w:rsidRPr="00483640">
          <w:rPr>
            <w:i/>
            <w:color w:val="000000"/>
          </w:rPr>
          <w:t>2016 г</w:t>
        </w:r>
        <w:r>
          <w:rPr>
            <w:i/>
            <w:color w:val="000000"/>
          </w:rPr>
          <w:t>.</w:t>
        </w:r>
        <w:r w:rsidRPr="00483640">
          <w:rPr>
            <w:i/>
            <w:color w:val="000000"/>
          </w:rPr>
          <w:t xml:space="preserve"> </w:t>
        </w:r>
        <w:r>
          <w:rPr>
            <w:i/>
            <w:color w:val="000000"/>
          </w:rPr>
          <w:t>№</w:t>
        </w:r>
        <w:r w:rsidRPr="00483640">
          <w:rPr>
            <w:i/>
            <w:color w:val="000000"/>
          </w:rPr>
          <w:t>459</w:t>
        </w:r>
      </w:hyperlink>
      <w:r>
        <w:rPr>
          <w:i/>
          <w:color w:val="000000"/>
        </w:rPr>
        <w:t xml:space="preserve">); </w:t>
      </w:r>
    </w:p>
    <w:p w:rsidR="00CF6EA6" w:rsidRPr="000A0528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b/>
          <w:i/>
        </w:rPr>
      </w:pPr>
      <w:proofErr w:type="gramStart"/>
      <w:r w:rsidRPr="00342F2B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342F2B">
        <w:rPr>
          <w:sz w:val="28"/>
          <w:szCs w:val="28"/>
        </w:rPr>
        <w:t>ереч</w:t>
      </w:r>
      <w:r>
        <w:rPr>
          <w:sz w:val="28"/>
          <w:szCs w:val="28"/>
        </w:rPr>
        <w:t>е</w:t>
      </w:r>
      <w:r w:rsidRPr="00342F2B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342F2B">
        <w:rPr>
          <w:sz w:val="28"/>
          <w:szCs w:val="28"/>
        </w:rPr>
        <w:t xml:space="preserve">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</w:t>
      </w:r>
      <w:r w:rsidRPr="00A82DA0">
        <w:rPr>
          <w:i/>
        </w:rPr>
        <w:t>(утвержден приказом Министерства образования и науки РФ от 14.12.2009 г. № 729, в редакции приказов от 13.01.2011 № 2, от 16.01.2012 №16)</w:t>
      </w:r>
      <w:r>
        <w:rPr>
          <w:i/>
        </w:rPr>
        <w:t>.</w:t>
      </w:r>
      <w:proofErr w:type="gramEnd"/>
    </w:p>
    <w:p w:rsidR="00CF6EA6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9E18B1">
        <w:rPr>
          <w:b/>
          <w:sz w:val="28"/>
          <w:szCs w:val="28"/>
        </w:rPr>
        <w:t xml:space="preserve">- </w:t>
      </w:r>
      <w:r w:rsidRPr="00B16C19">
        <w:rPr>
          <w:bCs/>
          <w:sz w:val="28"/>
          <w:szCs w:val="28"/>
        </w:rPr>
        <w:t xml:space="preserve">Федеральный государственный образовательный стандарт основного общего образования </w:t>
      </w:r>
      <w:r w:rsidRPr="00B16C19">
        <w:rPr>
          <w:bCs/>
          <w:i/>
        </w:rPr>
        <w:t xml:space="preserve">(утвержден приказом </w:t>
      </w:r>
      <w:proofErr w:type="spellStart"/>
      <w:r w:rsidRPr="00B16C19">
        <w:rPr>
          <w:bCs/>
          <w:i/>
        </w:rPr>
        <w:t>Минобрнауки</w:t>
      </w:r>
      <w:proofErr w:type="spellEnd"/>
      <w:r w:rsidRPr="00B16C19">
        <w:rPr>
          <w:bCs/>
          <w:i/>
        </w:rPr>
        <w:t xml:space="preserve"> РФ от  17 декабря 2010 года №1897,  в редакции приказов  от 29.12.2014г. №1644, от 31.12.2015г. №1577</w:t>
      </w:r>
      <w:r>
        <w:rPr>
          <w:bCs/>
          <w:i/>
        </w:rPr>
        <w:t>);</w:t>
      </w:r>
      <w:r w:rsidRPr="000A0528">
        <w:rPr>
          <w:color w:val="000000"/>
          <w:sz w:val="28"/>
          <w:szCs w:val="28"/>
        </w:rPr>
        <w:t xml:space="preserve"> </w:t>
      </w:r>
    </w:p>
    <w:p w:rsidR="00CF6EA6" w:rsidRPr="00E17CE4" w:rsidRDefault="00CF6EA6" w:rsidP="00CF6EA6">
      <w:pPr>
        <w:pStyle w:val="formattext"/>
        <w:spacing w:before="0" w:beforeAutospacing="0" w:after="0" w:afterAutospacing="0"/>
        <w:ind w:left="510"/>
        <w:rPr>
          <w:b/>
          <w:sz w:val="28"/>
          <w:szCs w:val="28"/>
          <w:u w:val="single"/>
        </w:rPr>
      </w:pPr>
      <w:r w:rsidRPr="00E17CE4">
        <w:rPr>
          <w:b/>
          <w:sz w:val="28"/>
          <w:szCs w:val="28"/>
          <w:u w:val="single"/>
        </w:rPr>
        <w:t>Регионального</w:t>
      </w:r>
      <w:r>
        <w:rPr>
          <w:b/>
          <w:sz w:val="28"/>
          <w:szCs w:val="28"/>
          <w:u w:val="single"/>
        </w:rPr>
        <w:t xml:space="preserve"> уров</w:t>
      </w:r>
      <w:r w:rsidRPr="00E17CE4">
        <w:rPr>
          <w:b/>
          <w:sz w:val="28"/>
          <w:szCs w:val="28"/>
          <w:u w:val="single"/>
        </w:rPr>
        <w:t>ня:</w:t>
      </w:r>
    </w:p>
    <w:p w:rsidR="00CF6EA6" w:rsidRPr="00B16C19" w:rsidRDefault="00CF6EA6" w:rsidP="00CF6EA6">
      <w:pPr>
        <w:pStyle w:val="ab"/>
        <w:widowControl/>
        <w:numPr>
          <w:ilvl w:val="0"/>
          <w:numId w:val="13"/>
        </w:numPr>
        <w:tabs>
          <w:tab w:val="clear" w:pos="870"/>
          <w:tab w:val="num" w:pos="0"/>
          <w:tab w:val="left" w:pos="851"/>
        </w:tabs>
        <w:suppressAutoHyphens w:val="0"/>
        <w:autoSpaceDN w:val="0"/>
        <w:adjustRightInd w:val="0"/>
        <w:ind w:left="0" w:firstLine="709"/>
        <w:jc w:val="both"/>
        <w:rPr>
          <w:b/>
          <w:i/>
        </w:rPr>
      </w:pPr>
      <w:r w:rsidRPr="009E18B1">
        <w:rPr>
          <w:b/>
          <w:color w:val="000000"/>
          <w:sz w:val="28"/>
          <w:szCs w:val="28"/>
        </w:rPr>
        <w:t xml:space="preserve"> </w:t>
      </w:r>
      <w:r w:rsidRPr="00342F2B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 xml:space="preserve"> </w:t>
      </w:r>
      <w:r w:rsidRPr="00342F2B">
        <w:rPr>
          <w:color w:val="000000"/>
          <w:sz w:val="28"/>
          <w:szCs w:val="28"/>
        </w:rPr>
        <w:t xml:space="preserve"> Белгородской области «Об образовании в Белгородской области» </w:t>
      </w:r>
      <w:r w:rsidRPr="00B16C19">
        <w:rPr>
          <w:i/>
          <w:color w:val="000000"/>
        </w:rPr>
        <w:t>(принят Белгородской облас</w:t>
      </w:r>
      <w:r>
        <w:rPr>
          <w:i/>
          <w:color w:val="000000"/>
        </w:rPr>
        <w:t>тной Думой от 31.10.2014 № 314)</w:t>
      </w:r>
      <w:r w:rsidRPr="00B16C19">
        <w:rPr>
          <w:i/>
          <w:color w:val="000000"/>
        </w:rPr>
        <w:t>;</w:t>
      </w:r>
    </w:p>
    <w:p w:rsidR="00CF6EA6" w:rsidRDefault="00CF6EA6" w:rsidP="00CF6EA6">
      <w:pPr>
        <w:pStyle w:val="formattext"/>
        <w:numPr>
          <w:ilvl w:val="0"/>
          <w:numId w:val="13"/>
        </w:numPr>
        <w:tabs>
          <w:tab w:val="clear" w:pos="870"/>
          <w:tab w:val="num" w:pos="0"/>
          <w:tab w:val="left" w:pos="851"/>
        </w:tabs>
        <w:spacing w:before="0" w:beforeAutospacing="0" w:after="0" w:afterAutospacing="0"/>
        <w:ind w:left="0" w:firstLine="709"/>
        <w:jc w:val="both"/>
        <w:rPr>
          <w:b/>
          <w:color w:val="000000"/>
          <w:sz w:val="28"/>
          <w:szCs w:val="28"/>
        </w:rPr>
      </w:pPr>
      <w:r w:rsidRPr="00342F2B">
        <w:rPr>
          <w:color w:val="000000"/>
          <w:sz w:val="28"/>
          <w:szCs w:val="28"/>
        </w:rPr>
        <w:t xml:space="preserve"> Стратеги</w:t>
      </w:r>
      <w:r>
        <w:rPr>
          <w:color w:val="000000"/>
          <w:sz w:val="28"/>
          <w:szCs w:val="28"/>
        </w:rPr>
        <w:t>я</w:t>
      </w:r>
      <w:r w:rsidRPr="00342F2B">
        <w:rPr>
          <w:color w:val="000000"/>
          <w:sz w:val="28"/>
          <w:szCs w:val="28"/>
        </w:rPr>
        <w:t xml:space="preserve"> развития дошкольного, общего и дополнительного образования Белгородской области на 2013-2020гг. </w:t>
      </w:r>
      <w:r w:rsidRPr="00B16C19">
        <w:rPr>
          <w:i/>
          <w:color w:val="000000"/>
        </w:rPr>
        <w:t>(утверждена Постановлением Правительства Белгородской области от 28 октября 2013 года № 431-ПП)</w:t>
      </w:r>
      <w:r w:rsidRPr="000A0528">
        <w:rPr>
          <w:b/>
          <w:color w:val="000000"/>
          <w:sz w:val="28"/>
          <w:szCs w:val="28"/>
        </w:rPr>
        <w:t xml:space="preserve"> </w:t>
      </w:r>
    </w:p>
    <w:p w:rsidR="00CF6EA6" w:rsidRPr="00EE49EF" w:rsidRDefault="00CF6EA6" w:rsidP="00CF6EA6">
      <w:pPr>
        <w:ind w:left="510"/>
        <w:rPr>
          <w:b/>
          <w:color w:val="000000"/>
          <w:sz w:val="28"/>
          <w:szCs w:val="28"/>
        </w:rPr>
      </w:pPr>
      <w:r w:rsidRPr="00133925">
        <w:rPr>
          <w:color w:val="000000"/>
          <w:sz w:val="28"/>
          <w:szCs w:val="28"/>
        </w:rPr>
        <w:t>Методические рекомендации</w:t>
      </w:r>
      <w:r>
        <w:rPr>
          <w:color w:val="000000"/>
          <w:sz w:val="28"/>
          <w:szCs w:val="28"/>
        </w:rPr>
        <w:t>:</w:t>
      </w:r>
    </w:p>
    <w:p w:rsidR="00CF6EA6" w:rsidRDefault="00CF6EA6" w:rsidP="00CF6EA6">
      <w:pPr>
        <w:pStyle w:val="1"/>
        <w:numPr>
          <w:ilvl w:val="0"/>
          <w:numId w:val="13"/>
        </w:numPr>
        <w:tabs>
          <w:tab w:val="clear" w:pos="870"/>
          <w:tab w:val="num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C62E90"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начального общего образования </w:t>
      </w:r>
      <w:r w:rsidRPr="00C62E90">
        <w:rPr>
          <w:rFonts w:ascii="Times New Roman" w:hAnsi="Times New Roman" w:cs="Times New Roman"/>
          <w:i/>
        </w:rPr>
        <w:t>(одобрена Федеральным научно-методическим объединением по общему образованию, протокол заседания от 8 апреля 2015г. №1/15);</w:t>
      </w:r>
    </w:p>
    <w:p w:rsidR="00CF6EA6" w:rsidRPr="00462720" w:rsidRDefault="00CF6EA6" w:rsidP="00CF6EA6">
      <w:pPr>
        <w:pStyle w:val="1"/>
        <w:numPr>
          <w:ilvl w:val="0"/>
          <w:numId w:val="13"/>
        </w:numPr>
        <w:tabs>
          <w:tab w:val="clear" w:pos="870"/>
          <w:tab w:val="num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720">
        <w:rPr>
          <w:rFonts w:ascii="Times New Roman" w:hAnsi="Times New Roman" w:cs="Times New Roman"/>
          <w:sz w:val="28"/>
          <w:szCs w:val="28"/>
        </w:rPr>
        <w:t xml:space="preserve">Примерная основная образовательная программа основного общего образования </w:t>
      </w:r>
      <w:r w:rsidRPr="00462720">
        <w:rPr>
          <w:rFonts w:ascii="Times New Roman" w:hAnsi="Times New Roman" w:cs="Times New Roman"/>
          <w:i/>
          <w:sz w:val="24"/>
          <w:szCs w:val="24"/>
        </w:rPr>
        <w:t xml:space="preserve">(одобрена Федеральным научно-методическим объединением по общему образованию, протокол заседания от 8 апреля 2015г. №1/15,  в редакции протокола № </w:t>
      </w:r>
      <w:r w:rsidRPr="00462720">
        <w:rPr>
          <w:rFonts w:ascii="Times New Roman" w:hAnsi="Times New Roman" w:cs="Times New Roman"/>
          <w:i/>
          <w:sz w:val="24"/>
          <w:szCs w:val="24"/>
        </w:rPr>
        <w:lastRenderedPageBreak/>
        <w:t>3/15 от 28.10.2015 федерального учебно-методического объединения по общему образованию)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CF6EA6" w:rsidRPr="00133925" w:rsidRDefault="00CF6EA6" w:rsidP="00CF6EA6">
      <w:pPr>
        <w:pStyle w:val="1"/>
        <w:numPr>
          <w:ilvl w:val="0"/>
          <w:numId w:val="13"/>
        </w:numPr>
        <w:tabs>
          <w:tab w:val="clear" w:pos="870"/>
          <w:tab w:val="num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393"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 w:rsidRPr="003F439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F4393">
        <w:rPr>
          <w:rFonts w:ascii="Times New Roman" w:hAnsi="Times New Roman" w:cs="Times New Roman"/>
          <w:sz w:val="28"/>
          <w:szCs w:val="28"/>
        </w:rPr>
        <w:t xml:space="preserve"> России от 25.05.2015 г. №08-761 «Об изучении предметных областей: «Основы религиозных культур и светской этики» и «Основы духовно-нравственной культуры народов России»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6EA6" w:rsidRPr="00FB4D9E" w:rsidRDefault="00CF6EA6" w:rsidP="00CF6EA6">
      <w:pPr>
        <w:numPr>
          <w:ilvl w:val="0"/>
          <w:numId w:val="13"/>
        </w:numPr>
        <w:tabs>
          <w:tab w:val="num" w:pos="0"/>
          <w:tab w:val="left" w:pos="284"/>
          <w:tab w:val="left" w:pos="360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4D9E">
        <w:rPr>
          <w:sz w:val="28"/>
          <w:szCs w:val="28"/>
        </w:rPr>
        <w:t>письмо департамента образования Белгородской области от 24.06.2016 г. № 9-06/14/ 4001 «О направлении инструктивно-методического письма»</w:t>
      </w:r>
    </w:p>
    <w:p w:rsidR="00CF6EA6" w:rsidRPr="00B738AB" w:rsidRDefault="00CF6EA6" w:rsidP="00CF6EA6">
      <w:pPr>
        <w:numPr>
          <w:ilvl w:val="0"/>
          <w:numId w:val="13"/>
        </w:numPr>
        <w:tabs>
          <w:tab w:val="clear" w:pos="870"/>
          <w:tab w:val="num" w:pos="0"/>
          <w:tab w:val="left" w:pos="360"/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38AB">
        <w:rPr>
          <w:sz w:val="28"/>
          <w:szCs w:val="28"/>
        </w:rPr>
        <w:t xml:space="preserve">Методические письма ОГАОУ ДПО </w:t>
      </w:r>
      <w:proofErr w:type="spellStart"/>
      <w:r w:rsidRPr="00B738AB">
        <w:rPr>
          <w:sz w:val="28"/>
          <w:szCs w:val="28"/>
        </w:rPr>
        <w:t>БелИРО</w:t>
      </w:r>
      <w:proofErr w:type="spellEnd"/>
      <w:r w:rsidRPr="00B738AB">
        <w:rPr>
          <w:sz w:val="28"/>
          <w:szCs w:val="28"/>
        </w:rPr>
        <w:t xml:space="preserve"> о преподавании предметов в 2016 – 2017 учебном году.</w:t>
      </w:r>
    </w:p>
    <w:p w:rsidR="00CF6EA6" w:rsidRPr="00B738AB" w:rsidRDefault="00CF6EA6" w:rsidP="00CF6EA6">
      <w:pPr>
        <w:tabs>
          <w:tab w:val="left" w:pos="360"/>
        </w:tabs>
        <w:ind w:firstLine="360"/>
        <w:jc w:val="both"/>
        <w:rPr>
          <w:b/>
          <w:sz w:val="28"/>
          <w:szCs w:val="28"/>
          <w:u w:val="single"/>
        </w:rPr>
      </w:pPr>
      <w:r w:rsidRPr="00B738AB">
        <w:rPr>
          <w:b/>
          <w:sz w:val="28"/>
          <w:szCs w:val="28"/>
          <w:u w:val="single"/>
        </w:rPr>
        <w:t>Муниципального уровня</w:t>
      </w:r>
    </w:p>
    <w:p w:rsidR="00CF6EA6" w:rsidRPr="002620B8" w:rsidRDefault="00CF6EA6" w:rsidP="00CF6EA6">
      <w:pPr>
        <w:numPr>
          <w:ilvl w:val="0"/>
          <w:numId w:val="14"/>
        </w:numPr>
        <w:shd w:val="clear" w:color="auto" w:fill="FFFFFF"/>
        <w:autoSpaceDN w:val="0"/>
        <w:adjustRightInd w:val="0"/>
        <w:ind w:left="0" w:right="-1" w:firstLine="709"/>
        <w:jc w:val="both"/>
        <w:rPr>
          <w:sz w:val="28"/>
          <w:szCs w:val="28"/>
        </w:rPr>
      </w:pPr>
      <w:r w:rsidRPr="002620B8">
        <w:rPr>
          <w:sz w:val="28"/>
          <w:szCs w:val="28"/>
        </w:rPr>
        <w:t xml:space="preserve">Приказ управления образования администрации Ровеньского района от </w:t>
      </w:r>
      <w:r>
        <w:rPr>
          <w:sz w:val="28"/>
          <w:szCs w:val="28"/>
        </w:rPr>
        <w:t>07 сентября</w:t>
      </w:r>
      <w:r w:rsidRPr="002620B8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2620B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935</w:t>
      </w:r>
      <w:r w:rsidRPr="002620B8">
        <w:rPr>
          <w:sz w:val="28"/>
          <w:szCs w:val="28"/>
        </w:rPr>
        <w:t xml:space="preserve"> «Об организации </w:t>
      </w:r>
      <w:proofErr w:type="gramStart"/>
      <w:r w:rsidRPr="002620B8">
        <w:rPr>
          <w:sz w:val="28"/>
          <w:szCs w:val="28"/>
        </w:rPr>
        <w:t>обучения</w:t>
      </w:r>
      <w:proofErr w:type="gramEnd"/>
      <w:r w:rsidRPr="002620B8">
        <w:rPr>
          <w:sz w:val="28"/>
          <w:szCs w:val="28"/>
        </w:rPr>
        <w:t xml:space="preserve"> по основным образовательным программам в соответствии с ФГОС основного общего образования в общеобразовательных учреждениях Ровеньского района в 2016-2017 учебном году»</w:t>
      </w:r>
      <w:r>
        <w:rPr>
          <w:sz w:val="28"/>
          <w:szCs w:val="28"/>
        </w:rPr>
        <w:t>;</w:t>
      </w:r>
    </w:p>
    <w:p w:rsidR="00CF6EA6" w:rsidRPr="009B21CC" w:rsidRDefault="00CF6EA6" w:rsidP="00CF6EA6">
      <w:pPr>
        <w:pStyle w:val="a3"/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9B21CC">
        <w:rPr>
          <w:sz w:val="28"/>
          <w:szCs w:val="28"/>
        </w:rPr>
        <w:t xml:space="preserve">Письмо управления образования администрации </w:t>
      </w:r>
      <w:r w:rsidR="00177E79">
        <w:rPr>
          <w:sz w:val="28"/>
          <w:szCs w:val="28"/>
        </w:rPr>
        <w:t>Ровеньского района от 29</w:t>
      </w:r>
      <w:r w:rsidRPr="009B21CC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9B21CC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B21CC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>977</w:t>
      </w:r>
      <w:r w:rsidRPr="009B21CC">
        <w:rPr>
          <w:sz w:val="28"/>
          <w:szCs w:val="28"/>
        </w:rPr>
        <w:t xml:space="preserve"> «О направлении информационных материалов для организации образовательной деятельности в </w:t>
      </w:r>
      <w:r w:rsidRPr="009B21CC">
        <w:rPr>
          <w:bCs/>
          <w:sz w:val="28"/>
          <w:szCs w:val="28"/>
        </w:rPr>
        <w:t xml:space="preserve"> 2016-2017 учебном году</w:t>
      </w:r>
      <w:r w:rsidRPr="009B21CC">
        <w:rPr>
          <w:sz w:val="28"/>
          <w:szCs w:val="28"/>
        </w:rPr>
        <w:t>»</w:t>
      </w:r>
    </w:p>
    <w:p w:rsidR="00CF6EA6" w:rsidRPr="00ED3B89" w:rsidRDefault="00CF6EA6" w:rsidP="00CF6EA6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ED3B89">
        <w:rPr>
          <w:b/>
          <w:sz w:val="28"/>
          <w:szCs w:val="28"/>
          <w:u w:val="single"/>
        </w:rPr>
        <w:t>Школьного уровня</w:t>
      </w:r>
    </w:p>
    <w:p w:rsidR="00CF6EA6" w:rsidRPr="00ED3B89" w:rsidRDefault="00CF6EA6" w:rsidP="00CF6EA6">
      <w:pPr>
        <w:numPr>
          <w:ilvl w:val="0"/>
          <w:numId w:val="15"/>
        </w:numPr>
        <w:tabs>
          <w:tab w:val="left" w:pos="360"/>
        </w:tabs>
        <w:suppressAutoHyphens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ED3B89">
        <w:rPr>
          <w:sz w:val="28"/>
          <w:szCs w:val="28"/>
        </w:rPr>
        <w:t>Устав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ED3B89">
        <w:rPr>
          <w:sz w:val="28"/>
          <w:szCs w:val="28"/>
        </w:rPr>
        <w:t xml:space="preserve"> средняя общеобразовательная школа Ровеньского района Белгородской области».</w:t>
      </w:r>
    </w:p>
    <w:p w:rsidR="00CF6EA6" w:rsidRPr="00ED3B89" w:rsidRDefault="00CF6EA6" w:rsidP="00CF6EA6">
      <w:pPr>
        <w:numPr>
          <w:ilvl w:val="0"/>
          <w:numId w:val="15"/>
        </w:numPr>
        <w:tabs>
          <w:tab w:val="left" w:pos="360"/>
        </w:tabs>
        <w:suppressAutoHyphens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ED3B89">
        <w:rPr>
          <w:sz w:val="28"/>
          <w:szCs w:val="28"/>
        </w:rPr>
        <w:t>Образовательная программа основного общего образования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ED3B89">
        <w:rPr>
          <w:sz w:val="28"/>
          <w:szCs w:val="28"/>
        </w:rPr>
        <w:t xml:space="preserve"> средняя общеобразовательная школа Ровеньского района Белгородской области».</w:t>
      </w:r>
    </w:p>
    <w:p w:rsidR="00CF6EA6" w:rsidRPr="005E761F" w:rsidRDefault="00CF6EA6" w:rsidP="00CF6EA6">
      <w:pPr>
        <w:widowControl/>
        <w:numPr>
          <w:ilvl w:val="0"/>
          <w:numId w:val="15"/>
        </w:numPr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D04104">
        <w:rPr>
          <w:sz w:val="28"/>
          <w:szCs w:val="28"/>
        </w:rPr>
        <w:t xml:space="preserve">Положение о механизме </w:t>
      </w:r>
      <w:r w:rsidRPr="00D04104">
        <w:rPr>
          <w:kern w:val="28"/>
          <w:sz w:val="28"/>
          <w:szCs w:val="28"/>
        </w:rPr>
        <w:t xml:space="preserve">формирования, </w:t>
      </w:r>
      <w:r w:rsidRPr="00D04104">
        <w:rPr>
          <w:bCs/>
          <w:sz w:val="28"/>
          <w:szCs w:val="28"/>
        </w:rPr>
        <w:t>порядке разработки и  утверждения учебного</w:t>
      </w:r>
      <w:r w:rsidRPr="00D04104">
        <w:rPr>
          <w:kern w:val="28"/>
          <w:sz w:val="28"/>
          <w:szCs w:val="28"/>
        </w:rPr>
        <w:t xml:space="preserve"> плана</w:t>
      </w:r>
      <w:r w:rsidRPr="00DE339B">
        <w:rPr>
          <w:kern w:val="28"/>
        </w:rPr>
        <w:t xml:space="preserve"> </w:t>
      </w:r>
      <w:r w:rsidRPr="005E761F">
        <w:rPr>
          <w:sz w:val="28"/>
          <w:szCs w:val="28"/>
        </w:rPr>
        <w:t>МБОУ «</w:t>
      </w:r>
      <w:r>
        <w:rPr>
          <w:sz w:val="28"/>
          <w:szCs w:val="28"/>
        </w:rPr>
        <w:t>Ладомировская</w:t>
      </w:r>
      <w:r w:rsidRPr="005E761F">
        <w:rPr>
          <w:sz w:val="28"/>
          <w:szCs w:val="28"/>
        </w:rPr>
        <w:t xml:space="preserve"> средняя общеобразовательная школа.</w:t>
      </w:r>
    </w:p>
    <w:p w:rsidR="00CF6EA6" w:rsidRPr="00EC24E9" w:rsidRDefault="00CF6EA6" w:rsidP="00CF6EA6">
      <w:pPr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F6EA6" w:rsidRPr="005F1D12" w:rsidRDefault="00CF6EA6" w:rsidP="00CF6EA6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5F1D12">
        <w:rPr>
          <w:sz w:val="28"/>
          <w:szCs w:val="28"/>
        </w:rPr>
        <w:t>Учебный план для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5F1D12">
        <w:rPr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программы основного общего образования - нормативный правовой акт, устанавливающий перечень образовательных областей и учебных предметов, входящих в их состав, объём учебного времени, отводимого на их </w:t>
      </w:r>
      <w:proofErr w:type="gramStart"/>
      <w:r w:rsidRPr="005F1D12">
        <w:rPr>
          <w:sz w:val="28"/>
          <w:szCs w:val="28"/>
        </w:rPr>
        <w:t>изучение</w:t>
      </w:r>
      <w:proofErr w:type="gramEnd"/>
      <w:r w:rsidRPr="005F1D12">
        <w:rPr>
          <w:sz w:val="28"/>
          <w:szCs w:val="28"/>
        </w:rPr>
        <w:t xml:space="preserve"> на уровне обучения и классам (годам) обучения, в соответствии с ФГОС ООО,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обучающихся. </w:t>
      </w:r>
    </w:p>
    <w:p w:rsidR="00CF6EA6" w:rsidRPr="005F1D12" w:rsidRDefault="00CF6EA6" w:rsidP="00CF6EA6">
      <w:pPr>
        <w:tabs>
          <w:tab w:val="left" w:pos="567"/>
        </w:tabs>
        <w:jc w:val="both"/>
        <w:rPr>
          <w:sz w:val="28"/>
          <w:szCs w:val="28"/>
        </w:rPr>
      </w:pPr>
      <w:r w:rsidRPr="005F1D12">
        <w:rPr>
          <w:sz w:val="28"/>
          <w:szCs w:val="28"/>
        </w:rPr>
        <w:tab/>
        <w:t>Содержание образования в муниципальном бюджетном общеобразовательном учреждении «</w:t>
      </w:r>
      <w:r>
        <w:rPr>
          <w:sz w:val="28"/>
          <w:szCs w:val="28"/>
        </w:rPr>
        <w:t>Ладомировская</w:t>
      </w:r>
      <w:r w:rsidRPr="005F1D12">
        <w:rPr>
          <w:sz w:val="28"/>
          <w:szCs w:val="28"/>
        </w:rPr>
        <w:t xml:space="preserve"> средняя общеобразовательная школа Ровеньского района Белгородской области» </w:t>
      </w:r>
      <w:r w:rsidRPr="005F1D12">
        <w:rPr>
          <w:sz w:val="28"/>
          <w:szCs w:val="28"/>
        </w:rPr>
        <w:lastRenderedPageBreak/>
        <w:t xml:space="preserve">определяется образовательной программой  ООО и реализуется через образовательные области, обеспечивающие целостное восприятие мира. </w:t>
      </w:r>
    </w:p>
    <w:p w:rsidR="00DA3AEF" w:rsidRPr="002E19A6" w:rsidRDefault="00DA3AEF" w:rsidP="00DA3AEF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Механизм формирования учебного плана МБОУ «</w:t>
      </w:r>
      <w:r>
        <w:rPr>
          <w:sz w:val="28"/>
          <w:szCs w:val="28"/>
        </w:rPr>
        <w:t>Ладомировская</w:t>
      </w:r>
      <w:r w:rsidRPr="002E19A6">
        <w:rPr>
          <w:sz w:val="28"/>
          <w:szCs w:val="28"/>
        </w:rPr>
        <w:t xml:space="preserve"> сре</w:t>
      </w:r>
      <w:r>
        <w:rPr>
          <w:sz w:val="28"/>
          <w:szCs w:val="28"/>
        </w:rPr>
        <w:t xml:space="preserve">дняя общеобразовательная школа </w:t>
      </w:r>
      <w:r w:rsidRPr="002E19A6">
        <w:rPr>
          <w:sz w:val="28"/>
          <w:szCs w:val="28"/>
        </w:rPr>
        <w:t xml:space="preserve"> Ровеньского района Белгородской области»</w:t>
      </w:r>
      <w:r>
        <w:rPr>
          <w:sz w:val="28"/>
          <w:szCs w:val="28"/>
        </w:rPr>
        <w:t>:</w:t>
      </w:r>
    </w:p>
    <w:p w:rsidR="00DA3AEF" w:rsidRPr="002E19A6" w:rsidRDefault="00DA3AEF" w:rsidP="00DA3AEF">
      <w:pPr>
        <w:autoSpaceDN w:val="0"/>
        <w:adjustRightInd w:val="0"/>
        <w:jc w:val="both"/>
        <w:rPr>
          <w:sz w:val="28"/>
          <w:szCs w:val="28"/>
        </w:rPr>
      </w:pPr>
      <w:r w:rsidRPr="002E19A6">
        <w:rPr>
          <w:sz w:val="28"/>
          <w:szCs w:val="28"/>
        </w:rPr>
        <w:t xml:space="preserve">1. </w:t>
      </w:r>
      <w:r w:rsidRPr="002E19A6">
        <w:rPr>
          <w:sz w:val="28"/>
          <w:szCs w:val="28"/>
        </w:rPr>
        <w:tab/>
      </w:r>
      <w:proofErr w:type="gramStart"/>
      <w:r w:rsidRPr="002E19A6">
        <w:rPr>
          <w:sz w:val="28"/>
          <w:szCs w:val="28"/>
        </w:rPr>
        <w:t>Создание рабочей группы для осуществления работы по подготовке учебного плана из представителей администрации школы, руководителя школьного методического объединения, учителей начальных классов, задачами которой являются: изучение федерального базисного учебного плана и примерных учебных планов для общеобразовательных учреждений РФ, нормативных документов федерального и регионального уровня, регламентирующих деятельность общеобразовательного учреждения при составлении учебного плана школы;</w:t>
      </w:r>
      <w:proofErr w:type="gramEnd"/>
      <w:r w:rsidRPr="002E19A6">
        <w:rPr>
          <w:sz w:val="28"/>
          <w:szCs w:val="28"/>
        </w:rPr>
        <w:t xml:space="preserve"> анализ содержания действующего учебного плана; оценка кадровых и материально-технических ресурсов; подготовка проекта учебного плана на новый учебный год.</w:t>
      </w:r>
    </w:p>
    <w:p w:rsidR="00DA3AEF" w:rsidRPr="002E19A6" w:rsidRDefault="00DA3AEF" w:rsidP="00DA3AEF">
      <w:pPr>
        <w:autoSpaceDN w:val="0"/>
        <w:adjustRightInd w:val="0"/>
        <w:jc w:val="both"/>
        <w:rPr>
          <w:sz w:val="28"/>
          <w:szCs w:val="28"/>
        </w:rPr>
      </w:pPr>
      <w:r w:rsidRPr="002E19A6">
        <w:rPr>
          <w:sz w:val="28"/>
          <w:szCs w:val="28"/>
        </w:rPr>
        <w:t xml:space="preserve">2. </w:t>
      </w:r>
      <w:r w:rsidRPr="002E19A6">
        <w:rPr>
          <w:sz w:val="28"/>
          <w:szCs w:val="28"/>
        </w:rPr>
        <w:tab/>
        <w:t xml:space="preserve">Для конструирования </w:t>
      </w:r>
      <w:r w:rsidRPr="002E19A6">
        <w:rPr>
          <w:i/>
          <w:iCs/>
          <w:sz w:val="28"/>
          <w:szCs w:val="28"/>
        </w:rPr>
        <w:t xml:space="preserve">части учебного плана, формируемой участниками образовательного процесса, </w:t>
      </w:r>
      <w:r w:rsidRPr="002E19A6">
        <w:rPr>
          <w:sz w:val="28"/>
          <w:szCs w:val="28"/>
        </w:rPr>
        <w:t>проводится анкетирование родителей (законных представителей) о распределении вариативной части учебного плана, опрос обучающихся.</w:t>
      </w:r>
    </w:p>
    <w:p w:rsidR="00DA3AEF" w:rsidRPr="002E19A6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При формировании учебного плана школы на предстоящий учебный год проводятся следующие процедуры:</w:t>
      </w:r>
    </w:p>
    <w:p w:rsidR="00DA3AEF" w:rsidRPr="002E19A6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E19A6">
        <w:rPr>
          <w:sz w:val="28"/>
          <w:szCs w:val="28"/>
        </w:rPr>
        <w:t xml:space="preserve"> обсуждение учебного плана школы на заседании методического объединения учителей </w:t>
      </w:r>
      <w:proofErr w:type="gramStart"/>
      <w:r w:rsidRPr="002E19A6">
        <w:rPr>
          <w:sz w:val="28"/>
          <w:szCs w:val="28"/>
        </w:rPr>
        <w:t>–п</w:t>
      </w:r>
      <w:proofErr w:type="gramEnd"/>
      <w:r w:rsidRPr="002E19A6">
        <w:rPr>
          <w:sz w:val="28"/>
          <w:szCs w:val="28"/>
        </w:rPr>
        <w:t>редметников;</w:t>
      </w:r>
    </w:p>
    <w:p w:rsidR="00DA3AEF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2E19A6">
        <w:rPr>
          <w:sz w:val="28"/>
          <w:szCs w:val="28"/>
        </w:rPr>
        <w:t xml:space="preserve"> выбор УМК на новый учебный год;</w:t>
      </w:r>
    </w:p>
    <w:p w:rsidR="00DA3AEF" w:rsidRPr="002E19A6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согласование с Управляющим советом;</w:t>
      </w:r>
    </w:p>
    <w:p w:rsidR="00DA3AEF" w:rsidRPr="002E19A6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2E19A6">
        <w:rPr>
          <w:sz w:val="28"/>
          <w:szCs w:val="28"/>
        </w:rPr>
        <w:t xml:space="preserve"> принятие учебного плана и учебно-методического обеспечения преподавания учебных предметов на заседании педагогического совета МБОУ «</w:t>
      </w:r>
      <w:r>
        <w:rPr>
          <w:sz w:val="28"/>
          <w:szCs w:val="28"/>
        </w:rPr>
        <w:t>Ладомировская</w:t>
      </w:r>
      <w:r w:rsidRPr="002E19A6">
        <w:rPr>
          <w:sz w:val="28"/>
          <w:szCs w:val="28"/>
        </w:rPr>
        <w:t xml:space="preserve"> средняя общеобразовательная школа»;</w:t>
      </w:r>
    </w:p>
    <w:p w:rsidR="00DA3AEF" w:rsidRPr="002E19A6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2E19A6">
        <w:rPr>
          <w:sz w:val="28"/>
          <w:szCs w:val="28"/>
        </w:rPr>
        <w:t xml:space="preserve"> утверждение учебного плана приказом директора школы.</w:t>
      </w:r>
    </w:p>
    <w:p w:rsidR="00DA3AEF" w:rsidRPr="0092709A" w:rsidRDefault="00DA3AEF" w:rsidP="00DA3AEF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92709A">
        <w:rPr>
          <w:rFonts w:eastAsia="Calibri"/>
          <w:sz w:val="28"/>
          <w:szCs w:val="28"/>
          <w:lang w:eastAsia="en-US"/>
        </w:rPr>
        <w:t xml:space="preserve">Освоение образовательной программы, 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</w:t>
      </w:r>
      <w:proofErr w:type="gramStart"/>
      <w:r w:rsidRPr="0092709A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92709A">
        <w:rPr>
          <w:rFonts w:eastAsia="Calibri"/>
          <w:sz w:val="28"/>
          <w:szCs w:val="28"/>
          <w:lang w:eastAsia="en-US"/>
        </w:rPr>
        <w:t xml:space="preserve">. </w:t>
      </w:r>
      <w:r w:rsidRPr="0092709A">
        <w:rPr>
          <w:sz w:val="28"/>
          <w:szCs w:val="28"/>
        </w:rPr>
        <w:t>Предметы, по которым проводится промежуточная годовая аттестация учащихся, их количество определяются основной образовательной программой основного общего образования. Формы проведения промежуточной аттестации для каждого класса рассматриваются и принимаются решением педагогического совета школы.</w:t>
      </w:r>
    </w:p>
    <w:p w:rsidR="00CF6EA6" w:rsidRPr="008D72BE" w:rsidRDefault="00CF6EA6" w:rsidP="00CF6EA6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D72BE">
        <w:rPr>
          <w:bCs/>
          <w:sz w:val="28"/>
          <w:szCs w:val="28"/>
        </w:rPr>
        <w:t xml:space="preserve">Промежуточная (годовая) аттестация </w:t>
      </w:r>
      <w:proofErr w:type="gramStart"/>
      <w:r w:rsidRPr="008D72BE">
        <w:rPr>
          <w:bCs/>
          <w:sz w:val="28"/>
          <w:szCs w:val="28"/>
        </w:rPr>
        <w:t>обучающихся</w:t>
      </w:r>
      <w:proofErr w:type="gramEnd"/>
      <w:r w:rsidRPr="008D72BE">
        <w:rPr>
          <w:bCs/>
          <w:sz w:val="28"/>
          <w:szCs w:val="28"/>
        </w:rPr>
        <w:t xml:space="preserve"> проводится</w:t>
      </w:r>
      <w:r w:rsidRPr="008D72BE">
        <w:rPr>
          <w:sz w:val="28"/>
          <w:szCs w:val="28"/>
        </w:rPr>
        <w:t xml:space="preserve"> в мае по графику, утвержденному директором</w:t>
      </w:r>
      <w:r w:rsidRPr="008D72BE">
        <w:rPr>
          <w:bCs/>
          <w:sz w:val="28"/>
          <w:szCs w:val="28"/>
        </w:rPr>
        <w:t>:</w:t>
      </w:r>
    </w:p>
    <w:p w:rsidR="000C420A" w:rsidRPr="00041995" w:rsidRDefault="000C420A" w:rsidP="000C420A">
      <w:pPr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в 5-ом классе по </w:t>
      </w:r>
      <w:r>
        <w:rPr>
          <w:sz w:val="28"/>
          <w:szCs w:val="28"/>
        </w:rPr>
        <w:t xml:space="preserve">географии в форме устного экзамена </w:t>
      </w:r>
      <w:r w:rsidRPr="00041995">
        <w:rPr>
          <w:sz w:val="28"/>
          <w:szCs w:val="28"/>
        </w:rPr>
        <w:t xml:space="preserve"> и русскому языку</w:t>
      </w:r>
      <w:r>
        <w:rPr>
          <w:sz w:val="28"/>
          <w:szCs w:val="28"/>
        </w:rPr>
        <w:t xml:space="preserve"> в форме диктанта с грамматическими заданиями;</w:t>
      </w:r>
    </w:p>
    <w:p w:rsidR="000C420A" w:rsidRDefault="000C420A" w:rsidP="000C420A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6-ом классе по математике в форме письменной контрольной работы и биологии в форме устного экзамена;</w:t>
      </w:r>
    </w:p>
    <w:p w:rsidR="00CF6EA6" w:rsidRDefault="00CF6EA6" w:rsidP="00CF6EA6">
      <w:pPr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proofErr w:type="gramStart"/>
      <w:r w:rsidRPr="00B768DD">
        <w:rPr>
          <w:sz w:val="28"/>
          <w:szCs w:val="28"/>
        </w:rPr>
        <w:t xml:space="preserve">Учебный план основного общего образования в соответствии с требованиями ФГОС ООО </w:t>
      </w:r>
      <w:r>
        <w:rPr>
          <w:sz w:val="28"/>
          <w:szCs w:val="28"/>
        </w:rPr>
        <w:t xml:space="preserve">и рекомендациями примерной основной </w:t>
      </w:r>
      <w:r>
        <w:rPr>
          <w:sz w:val="28"/>
          <w:szCs w:val="28"/>
        </w:rPr>
        <w:lastRenderedPageBreak/>
        <w:t>образовательной программы основного  общего образования (</w:t>
      </w:r>
      <w:r w:rsidRPr="00C62E90">
        <w:rPr>
          <w:i/>
        </w:rPr>
        <w:t>одобрена Федеральным научно-методическим объединением по общему образованию, протокол заседания от 8 апреля 2015г. №1/15</w:t>
      </w:r>
      <w:r>
        <w:rPr>
          <w:i/>
        </w:rPr>
        <w:t xml:space="preserve">, размещена на сайте </w:t>
      </w:r>
      <w:proofErr w:type="spellStart"/>
      <w:r>
        <w:rPr>
          <w:i/>
          <w:lang w:val="en-US"/>
        </w:rPr>
        <w:t>fgosreestr</w:t>
      </w:r>
      <w:proofErr w:type="spellEnd"/>
      <w:r w:rsidRPr="00D5603E">
        <w:rPr>
          <w:i/>
        </w:rPr>
        <w:t>.</w:t>
      </w:r>
      <w:proofErr w:type="spellStart"/>
      <w:r>
        <w:rPr>
          <w:i/>
          <w:lang w:val="en-US"/>
        </w:rPr>
        <w:t>ru</w:t>
      </w:r>
      <w:proofErr w:type="spellEnd"/>
      <w:r w:rsidRPr="00D5603E">
        <w:rPr>
          <w:i/>
        </w:rPr>
        <w:t xml:space="preserve">) </w:t>
      </w:r>
      <w:r w:rsidRPr="00B768DD">
        <w:rPr>
          <w:sz w:val="28"/>
          <w:szCs w:val="28"/>
        </w:rPr>
        <w:t>состоит из двух частей - обязательной части и части, формируемой участниками образовательных отношений</w:t>
      </w:r>
      <w:r>
        <w:rPr>
          <w:b/>
          <w:i/>
          <w:sz w:val="28"/>
          <w:szCs w:val="28"/>
        </w:rPr>
        <w:t xml:space="preserve"> </w:t>
      </w:r>
      <w:r w:rsidRPr="00A65910">
        <w:rPr>
          <w:i/>
        </w:rPr>
        <w:t>(примерная ООП</w:t>
      </w:r>
      <w:r>
        <w:rPr>
          <w:sz w:val="28"/>
          <w:szCs w:val="28"/>
        </w:rPr>
        <w:t xml:space="preserve"> </w:t>
      </w:r>
      <w:r w:rsidRPr="00A65910">
        <w:rPr>
          <w:i/>
        </w:rPr>
        <w:t>ООО</w:t>
      </w:r>
      <w:r>
        <w:rPr>
          <w:i/>
        </w:rPr>
        <w:t>,</w:t>
      </w:r>
      <w:r w:rsidRPr="00A65910">
        <w:rPr>
          <w:i/>
        </w:rPr>
        <w:t xml:space="preserve"> </w:t>
      </w:r>
      <w:r w:rsidRPr="00C62E90">
        <w:rPr>
          <w:i/>
        </w:rPr>
        <w:t>одобрена Федеральным научно-методическим объединением по</w:t>
      </w:r>
      <w:proofErr w:type="gramEnd"/>
      <w:r w:rsidRPr="00C62E90">
        <w:rPr>
          <w:i/>
        </w:rPr>
        <w:t xml:space="preserve"> общему образованию, протокол заседания от 8 апреля 2015г. №1/15</w:t>
      </w:r>
      <w:r w:rsidRPr="00A65910">
        <w:rPr>
          <w:i/>
        </w:rPr>
        <w:t>)</w:t>
      </w:r>
      <w:r>
        <w:rPr>
          <w:i/>
        </w:rPr>
        <w:t>.</w:t>
      </w:r>
      <w:r>
        <w:rPr>
          <w:b/>
          <w:i/>
          <w:sz w:val="28"/>
          <w:szCs w:val="28"/>
        </w:rPr>
        <w:t xml:space="preserve"> </w:t>
      </w:r>
    </w:p>
    <w:p w:rsidR="00CF6EA6" w:rsidRPr="00A65910" w:rsidRDefault="00CF6EA6" w:rsidP="00CF6EA6">
      <w:pPr>
        <w:pStyle w:val="dash041e005f0431005f044b005f0447005f043d005f044b005f0439"/>
        <w:ind w:firstLine="697"/>
        <w:jc w:val="both"/>
        <w:rPr>
          <w:b/>
          <w:i/>
          <w:sz w:val="28"/>
          <w:szCs w:val="28"/>
        </w:rPr>
      </w:pPr>
      <w:proofErr w:type="gramStart"/>
      <w:r w:rsidRPr="00A65910">
        <w:rPr>
          <w:rStyle w:val="dash041e005f0431005f044b005f0447005f043d005f044b005f0439005f005fchar1char1"/>
          <w:sz w:val="28"/>
          <w:szCs w:val="28"/>
        </w:rPr>
        <w:t xml:space="preserve">В обязательную часть учебного плана входят следующие </w:t>
      </w:r>
      <w:r w:rsidRPr="00B768DD">
        <w:rPr>
          <w:rStyle w:val="dash041e005f0431005f044b005f0447005f043d005f044b005f0439005f005fchar1char1"/>
          <w:sz w:val="28"/>
          <w:szCs w:val="28"/>
        </w:rPr>
        <w:t>обязательные предметные области и учебные предметы</w:t>
      </w:r>
      <w:r>
        <w:rPr>
          <w:rStyle w:val="dash041e005f0431005f044b005f0447005f043d005f044b005f0439005f005fchar1char1"/>
          <w:b/>
          <w:i/>
          <w:sz w:val="28"/>
          <w:szCs w:val="28"/>
        </w:rPr>
        <w:t xml:space="preserve"> </w:t>
      </w:r>
      <w:r w:rsidRPr="00574690">
        <w:rPr>
          <w:rStyle w:val="dash041e005f0431005f044b005f0447005f043d005f044b005f0439005f005fchar1char1"/>
          <w:i/>
        </w:rPr>
        <w:t>(п.18.3.1.</w:t>
      </w:r>
      <w:proofErr w:type="gramEnd"/>
      <w:r w:rsidRPr="00574690">
        <w:rPr>
          <w:rStyle w:val="dash041e005f0431005f044b005f0447005f043d005f044b005f0439005f005fchar1char1"/>
          <w:i/>
        </w:rPr>
        <w:t xml:space="preserve"> </w:t>
      </w:r>
      <w:proofErr w:type="gramStart"/>
      <w:r w:rsidRPr="00574690">
        <w:rPr>
          <w:rStyle w:val="dash041e005f0431005f044b005f0447005f043d005f044b005f0439005f005fchar1char1"/>
          <w:i/>
        </w:rPr>
        <w:t xml:space="preserve">ФГОС ООО в редакции приказа </w:t>
      </w:r>
      <w:proofErr w:type="spellStart"/>
      <w:r w:rsidRPr="00574690">
        <w:rPr>
          <w:rStyle w:val="dash041e005f0431005f044b005f0447005f043d005f044b005f0439005f005fchar1char1"/>
          <w:i/>
        </w:rPr>
        <w:t>Минобрнауки</w:t>
      </w:r>
      <w:proofErr w:type="spellEnd"/>
      <w:r w:rsidRPr="00574690">
        <w:rPr>
          <w:rStyle w:val="dash041e005f0431005f044b005f0447005f043d005f044b005f0439005f005fchar1char1"/>
          <w:i/>
        </w:rPr>
        <w:t xml:space="preserve"> России от 31.12.2015г. №1577):</w:t>
      </w:r>
      <w:proofErr w:type="gramEnd"/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rStyle w:val="dash041e005f0431005f044b005f0447005f043d005f044b005f0439005f005fchar1char1"/>
          <w:i/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русский язык и литература </w:t>
      </w:r>
      <w:r w:rsidRPr="00B768DD">
        <w:rPr>
          <w:rStyle w:val="dash041e005f0431005f044b005f0447005f043d005f044b005f0439005f005fchar1char1"/>
          <w:sz w:val="28"/>
          <w:szCs w:val="28"/>
        </w:rPr>
        <w:t>(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 xml:space="preserve">русский язык, литература) 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rStyle w:val="dash041e005f0431005f044b005f0447005f043d005f044b005f0439005f005fchar1char1"/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>иностранны</w:t>
      </w:r>
      <w:r>
        <w:rPr>
          <w:rStyle w:val="dash041e005f0431005f044b005f0447005f043d005f044b005f0439005f005fchar1char1"/>
          <w:bCs/>
          <w:sz w:val="28"/>
          <w:szCs w:val="28"/>
        </w:rPr>
        <w:t>й язык</w:t>
      </w: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 </w:t>
      </w:r>
      <w:r>
        <w:rPr>
          <w:rStyle w:val="dash041e005f0431005f044b005f0447005f043d005f044b005f0439005f005fchar1char1"/>
          <w:bCs/>
          <w:sz w:val="28"/>
          <w:szCs w:val="28"/>
        </w:rPr>
        <w:t xml:space="preserve">(английский 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язык</w:t>
      </w:r>
      <w:r w:rsidRPr="00B768DD">
        <w:rPr>
          <w:rStyle w:val="dash041e005f0431005f044b005f0447005f043d005f044b005f0439005f005fchar1char1"/>
          <w:sz w:val="28"/>
          <w:szCs w:val="28"/>
        </w:rPr>
        <w:t>)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rStyle w:val="dash041e005f0431005f044b005f0447005f043d005f044b005f0439005f005fchar1char1"/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математика и информатика </w:t>
      </w:r>
      <w:r w:rsidRPr="00B768DD">
        <w:rPr>
          <w:rStyle w:val="dash041e005f0431005f044b005f0447005f043d005f044b005f0439005f005fchar1char1"/>
          <w:bCs/>
          <w:i/>
          <w:sz w:val="28"/>
          <w:szCs w:val="28"/>
        </w:rPr>
        <w:t>(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математика</w:t>
      </w:r>
      <w:r w:rsidRPr="00B768DD">
        <w:rPr>
          <w:rStyle w:val="dash041e005f0431005f044b005f0447005f043d005f044b005f0439005f005fchar1char1"/>
          <w:sz w:val="28"/>
          <w:szCs w:val="28"/>
        </w:rPr>
        <w:t>)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общественно-научные предметы 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(история, обществознание, география)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>основы духовно-нравственной культуры народов России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естественно - научные предметы </w:t>
      </w:r>
      <w:r>
        <w:rPr>
          <w:rStyle w:val="dash041e005f0431005f044b005f0447005f043d005f044b005f0439005f005fchar1char1"/>
          <w:i/>
          <w:sz w:val="28"/>
          <w:szCs w:val="28"/>
        </w:rPr>
        <w:t xml:space="preserve"> биология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)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rStyle w:val="dash041e005f0431005f044b005f0447005f043d005f044b005f0439005f005fchar1char1"/>
          <w:i/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искусство 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(изобразительное искусство, музыка)</w:t>
      </w:r>
    </w:p>
    <w:p w:rsidR="00CF6EA6" w:rsidRPr="00B768DD" w:rsidRDefault="00CF6EA6" w:rsidP="00CF6EA6">
      <w:pPr>
        <w:pStyle w:val="dash041e005f0431005f044b005f0447005f043d005f044b005f0439"/>
        <w:numPr>
          <w:ilvl w:val="0"/>
          <w:numId w:val="16"/>
        </w:numPr>
        <w:ind w:left="993" w:hanging="426"/>
        <w:jc w:val="both"/>
        <w:rPr>
          <w:sz w:val="28"/>
          <w:szCs w:val="28"/>
        </w:rPr>
      </w:pP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технология </w:t>
      </w:r>
      <w:r w:rsidRPr="00B768DD">
        <w:rPr>
          <w:rStyle w:val="dash041e005f0431005f044b005f0447005f043d005f044b005f0439005f005fchar1char1"/>
          <w:i/>
          <w:sz w:val="28"/>
          <w:szCs w:val="28"/>
        </w:rPr>
        <w:t>(технология).</w:t>
      </w:r>
    </w:p>
    <w:p w:rsidR="00CF6EA6" w:rsidRDefault="00CF6EA6" w:rsidP="00CF6EA6">
      <w:pPr>
        <w:widowControl/>
        <w:numPr>
          <w:ilvl w:val="0"/>
          <w:numId w:val="16"/>
        </w:numPr>
        <w:suppressAutoHyphens w:val="0"/>
        <w:autoSpaceDE/>
        <w:ind w:left="142" w:right="-142" w:firstLine="348"/>
        <w:jc w:val="both"/>
        <w:rPr>
          <w:rStyle w:val="dash041e005f0431005f044b005f0447005f043d005f044b005f0439005f005fchar1char1"/>
          <w:i/>
          <w:sz w:val="28"/>
          <w:szCs w:val="28"/>
        </w:rPr>
      </w:pPr>
      <w:r>
        <w:rPr>
          <w:rStyle w:val="dash041e005f0431005f044b005f0447005f043d005f044b005f0439005f005fchar1char1"/>
          <w:bCs/>
          <w:sz w:val="28"/>
          <w:szCs w:val="28"/>
        </w:rPr>
        <w:t>физическая культура</w:t>
      </w:r>
      <w:r w:rsidRPr="00B768DD">
        <w:rPr>
          <w:rStyle w:val="dash041e005f0431005f044b005f0447005f043d005f044b005f0439005f005fchar1char1"/>
          <w:bCs/>
          <w:sz w:val="28"/>
          <w:szCs w:val="28"/>
        </w:rPr>
        <w:t xml:space="preserve"> и основы безопасности жизнедеятельности</w:t>
      </w:r>
      <w:r w:rsidRPr="00574690">
        <w:rPr>
          <w:rStyle w:val="dash041e005f0431005f044b005f0447005f043d005f044b005f0439005f005fchar1char1"/>
          <w:b/>
          <w:bCs/>
          <w:sz w:val="28"/>
          <w:szCs w:val="28"/>
        </w:rPr>
        <w:t xml:space="preserve"> </w:t>
      </w:r>
      <w:r>
        <w:rPr>
          <w:rStyle w:val="dash041e005f0431005f044b005f0447005f043d005f044b005f0439005f005fchar1char1"/>
          <w:i/>
          <w:sz w:val="28"/>
          <w:szCs w:val="28"/>
        </w:rPr>
        <w:t>(физическая культура</w:t>
      </w:r>
      <w:r w:rsidRPr="00574690">
        <w:rPr>
          <w:rStyle w:val="dash041e005f0431005f044b005f0447005f043d005f044b005f0439005f005fchar1char1"/>
          <w:i/>
          <w:sz w:val="28"/>
          <w:szCs w:val="28"/>
        </w:rPr>
        <w:t>).</w:t>
      </w:r>
    </w:p>
    <w:p w:rsidR="00CF6EA6" w:rsidRPr="009C59CB" w:rsidRDefault="00CF6EA6" w:rsidP="00CF6EA6">
      <w:pPr>
        <w:tabs>
          <w:tab w:val="left" w:pos="4500"/>
          <w:tab w:val="left" w:pos="9180"/>
          <w:tab w:val="left" w:pos="9360"/>
        </w:tabs>
        <w:ind w:firstLine="709"/>
        <w:jc w:val="both"/>
        <w:rPr>
          <w:sz w:val="28"/>
          <w:szCs w:val="28"/>
        </w:rPr>
      </w:pPr>
      <w:r w:rsidRPr="00EB6F5E">
        <w:rPr>
          <w:i/>
          <w:sz w:val="28"/>
          <w:szCs w:val="28"/>
        </w:rPr>
        <w:t xml:space="preserve">Часть учебного плана, формируемая участниками образовательных отношений, </w:t>
      </w:r>
      <w:r w:rsidRPr="009C59CB">
        <w:rPr>
          <w:sz w:val="28"/>
          <w:szCs w:val="28"/>
        </w:rPr>
        <w:t>определяет время, отводимое на изучение содержания образования, обеспечивающего реализацию интересов и потребностей обучающихся, их родителей (законных представителей), педагогического коллектива образовательной организации.</w:t>
      </w:r>
    </w:p>
    <w:p w:rsidR="00CF6EA6" w:rsidRPr="00DA3AEF" w:rsidRDefault="00CF6EA6" w:rsidP="00CF6EA6">
      <w:pPr>
        <w:ind w:firstLine="709"/>
        <w:jc w:val="both"/>
        <w:rPr>
          <w:sz w:val="28"/>
          <w:szCs w:val="28"/>
        </w:rPr>
      </w:pPr>
      <w:r w:rsidRPr="00DA3AEF">
        <w:rPr>
          <w:sz w:val="28"/>
          <w:szCs w:val="28"/>
        </w:rPr>
        <w:t>Часы части учебного плана, формируемой участниками образовательных отношений, в результате проведенного анкетирования, использованы:</w:t>
      </w:r>
    </w:p>
    <w:p w:rsidR="00CF6EA6" w:rsidRPr="00DA3AEF" w:rsidRDefault="00CF6EA6" w:rsidP="00CF6EA6">
      <w:pPr>
        <w:ind w:firstLine="709"/>
        <w:jc w:val="both"/>
        <w:rPr>
          <w:sz w:val="28"/>
          <w:szCs w:val="28"/>
        </w:rPr>
      </w:pPr>
      <w:r w:rsidRPr="00DA3AEF">
        <w:rPr>
          <w:sz w:val="28"/>
          <w:szCs w:val="28"/>
        </w:rPr>
        <w:t>- на изучение  учебного предмета  «Обществознание»  в объёме 1 часа  в неделю в 5 классе;</w:t>
      </w:r>
    </w:p>
    <w:p w:rsidR="00CF6EA6" w:rsidRDefault="00CF6EA6" w:rsidP="00CF6EA6">
      <w:pPr>
        <w:ind w:firstLine="709"/>
        <w:jc w:val="both"/>
        <w:rPr>
          <w:sz w:val="28"/>
          <w:szCs w:val="28"/>
        </w:rPr>
      </w:pPr>
      <w:r w:rsidRPr="00A60337">
        <w:rPr>
          <w:sz w:val="28"/>
          <w:szCs w:val="28"/>
        </w:rPr>
        <w:t xml:space="preserve">- </w:t>
      </w:r>
      <w:r>
        <w:rPr>
          <w:sz w:val="28"/>
          <w:szCs w:val="28"/>
        </w:rPr>
        <w:t>на изучение</w:t>
      </w:r>
      <w:r w:rsidRPr="00A60337">
        <w:rPr>
          <w:sz w:val="28"/>
          <w:szCs w:val="28"/>
        </w:rPr>
        <w:t xml:space="preserve">  учебного предмета  </w:t>
      </w:r>
      <w:r w:rsidRPr="00A60337">
        <w:rPr>
          <w:i/>
          <w:sz w:val="28"/>
          <w:szCs w:val="28"/>
        </w:rPr>
        <w:t>«</w:t>
      </w:r>
      <w:r w:rsidRPr="00A60337">
        <w:rPr>
          <w:bCs/>
          <w:sz w:val="28"/>
          <w:szCs w:val="28"/>
        </w:rPr>
        <w:t>Основы духовно-нравственной культуры народов России</w:t>
      </w:r>
      <w:r w:rsidRPr="00A60337">
        <w:rPr>
          <w:b/>
          <w:i/>
          <w:sz w:val="28"/>
          <w:szCs w:val="28"/>
        </w:rPr>
        <w:t xml:space="preserve">» </w:t>
      </w:r>
      <w:r>
        <w:rPr>
          <w:sz w:val="28"/>
          <w:szCs w:val="28"/>
        </w:rPr>
        <w:t xml:space="preserve"> в объёме 1 часа  в неделю в 5 классе;</w:t>
      </w:r>
    </w:p>
    <w:p w:rsidR="000C420A" w:rsidRDefault="00CF6EA6" w:rsidP="00CF6EA6">
      <w:pPr>
        <w:ind w:firstLine="709"/>
        <w:jc w:val="both"/>
        <w:rPr>
          <w:color w:val="000000"/>
          <w:sz w:val="28"/>
          <w:szCs w:val="28"/>
        </w:rPr>
      </w:pPr>
      <w:r w:rsidRPr="00EB6F5E">
        <w:rPr>
          <w:color w:val="000000"/>
          <w:sz w:val="28"/>
          <w:szCs w:val="28"/>
        </w:rPr>
        <w:t>- на реализацию третьего часа физической культуры</w:t>
      </w:r>
      <w:r>
        <w:rPr>
          <w:color w:val="000000"/>
          <w:sz w:val="28"/>
          <w:szCs w:val="28"/>
        </w:rPr>
        <w:t xml:space="preserve"> по 1 часу в 5-6 классах</w:t>
      </w:r>
      <w:r w:rsidR="000C420A">
        <w:rPr>
          <w:color w:val="000000"/>
          <w:sz w:val="28"/>
          <w:szCs w:val="28"/>
        </w:rPr>
        <w:t>;</w:t>
      </w:r>
    </w:p>
    <w:p w:rsidR="00CF6EA6" w:rsidRPr="00A60337" w:rsidRDefault="000C420A" w:rsidP="00CF6EA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-на преподавание учебного предмета «Православная культура»</w:t>
      </w:r>
      <w:r w:rsidRPr="000C420A">
        <w:rPr>
          <w:sz w:val="28"/>
          <w:szCs w:val="28"/>
        </w:rPr>
        <w:t xml:space="preserve"> </w:t>
      </w:r>
      <w:r>
        <w:rPr>
          <w:sz w:val="28"/>
          <w:szCs w:val="28"/>
        </w:rPr>
        <w:t>в объёме 1 часа  в неделю в 6 классе</w:t>
      </w:r>
      <w:r w:rsidR="00CF6EA6">
        <w:rPr>
          <w:color w:val="000000"/>
          <w:sz w:val="28"/>
          <w:szCs w:val="28"/>
        </w:rPr>
        <w:t>.</w:t>
      </w:r>
    </w:p>
    <w:p w:rsidR="00CF6EA6" w:rsidRPr="00A60337" w:rsidRDefault="00CF6EA6" w:rsidP="00CF6EA6">
      <w:pPr>
        <w:ind w:firstLine="708"/>
        <w:jc w:val="both"/>
        <w:rPr>
          <w:b/>
          <w:bCs/>
          <w:sz w:val="28"/>
          <w:szCs w:val="28"/>
        </w:rPr>
      </w:pPr>
    </w:p>
    <w:p w:rsidR="00160385" w:rsidRDefault="00160385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EA6" w:rsidRPr="00EC24E9" w:rsidRDefault="00CF6EA6" w:rsidP="00160385">
      <w:pPr>
        <w:shd w:val="clear" w:color="auto" w:fill="FFFFFF"/>
        <w:autoSpaceDN w:val="0"/>
        <w:adjustRightInd w:val="0"/>
        <w:jc w:val="center"/>
        <w:rPr>
          <w:b/>
          <w:bCs/>
          <w:sz w:val="28"/>
          <w:szCs w:val="28"/>
        </w:rPr>
      </w:pPr>
      <w:r w:rsidRPr="00EC24E9">
        <w:rPr>
          <w:b/>
          <w:sz w:val="28"/>
          <w:szCs w:val="28"/>
        </w:rPr>
        <w:lastRenderedPageBreak/>
        <w:t>2. Сетка часов учебного плана</w:t>
      </w:r>
    </w:p>
    <w:p w:rsidR="00CF6EA6" w:rsidRPr="00EC24E9" w:rsidRDefault="00CF6EA6" w:rsidP="00160385">
      <w:pPr>
        <w:tabs>
          <w:tab w:val="left" w:pos="4500"/>
          <w:tab w:val="left" w:pos="9180"/>
          <w:tab w:val="left" w:pos="9360"/>
        </w:tabs>
        <w:jc w:val="center"/>
        <w:rPr>
          <w:b/>
          <w:sz w:val="28"/>
          <w:szCs w:val="28"/>
        </w:rPr>
      </w:pPr>
      <w:r w:rsidRPr="00EC24E9">
        <w:rPr>
          <w:b/>
          <w:sz w:val="28"/>
          <w:szCs w:val="28"/>
        </w:rPr>
        <w:t>муниципального бюджетного общеобразовательного учреждения «</w:t>
      </w:r>
      <w:r>
        <w:rPr>
          <w:b/>
          <w:sz w:val="28"/>
          <w:szCs w:val="28"/>
        </w:rPr>
        <w:t>Ладомировская</w:t>
      </w:r>
      <w:r w:rsidRPr="00EC24E9">
        <w:rPr>
          <w:b/>
          <w:sz w:val="28"/>
          <w:szCs w:val="28"/>
        </w:rPr>
        <w:t xml:space="preserve"> средняя общеобразовательная школа Ровеньского района Белгородской области»,</w:t>
      </w:r>
    </w:p>
    <w:p w:rsidR="00CF6EA6" w:rsidRPr="00EC24E9" w:rsidRDefault="00CF6EA6" w:rsidP="00160385">
      <w:pPr>
        <w:tabs>
          <w:tab w:val="left" w:pos="4500"/>
          <w:tab w:val="left" w:pos="9180"/>
          <w:tab w:val="left" w:pos="9360"/>
        </w:tabs>
        <w:jc w:val="center"/>
        <w:rPr>
          <w:b/>
          <w:sz w:val="28"/>
          <w:szCs w:val="28"/>
        </w:rPr>
      </w:pPr>
      <w:r w:rsidRPr="00EC24E9">
        <w:rPr>
          <w:b/>
          <w:sz w:val="28"/>
          <w:szCs w:val="28"/>
        </w:rPr>
        <w:t>реализующего основное общее образование (ФГОС ООО)</w:t>
      </w:r>
    </w:p>
    <w:p w:rsidR="00CF6EA6" w:rsidRPr="00EC24E9" w:rsidRDefault="00CF6EA6" w:rsidP="00160385">
      <w:pPr>
        <w:tabs>
          <w:tab w:val="left" w:pos="4500"/>
          <w:tab w:val="left" w:pos="9180"/>
          <w:tab w:val="left" w:pos="9360"/>
        </w:tabs>
        <w:jc w:val="center"/>
        <w:rPr>
          <w:b/>
          <w:sz w:val="28"/>
          <w:szCs w:val="28"/>
        </w:rPr>
      </w:pPr>
      <w:r w:rsidRPr="00EC24E9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EC24E9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EC24E9">
        <w:rPr>
          <w:b/>
          <w:sz w:val="28"/>
          <w:szCs w:val="28"/>
        </w:rPr>
        <w:t xml:space="preserve"> учебный год</w:t>
      </w:r>
    </w:p>
    <w:p w:rsidR="00CF6EA6" w:rsidRPr="00EC24E9" w:rsidRDefault="00CF6EA6" w:rsidP="00160385">
      <w:pPr>
        <w:tabs>
          <w:tab w:val="left" w:pos="4500"/>
          <w:tab w:val="left" w:pos="9180"/>
          <w:tab w:val="left" w:pos="9360"/>
        </w:tabs>
        <w:jc w:val="center"/>
        <w:rPr>
          <w:b/>
          <w:sz w:val="28"/>
          <w:szCs w:val="28"/>
        </w:rPr>
      </w:pPr>
      <w:r w:rsidRPr="00EC24E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-6</w:t>
      </w:r>
      <w:r w:rsidRPr="00EC24E9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ы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9"/>
        <w:gridCol w:w="2880"/>
        <w:gridCol w:w="1555"/>
        <w:gridCol w:w="1558"/>
      </w:tblGrid>
      <w:tr w:rsidR="00CF6EA6" w:rsidRPr="00EC24E9" w:rsidTr="00996CBA">
        <w:trPr>
          <w:trHeight w:val="532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2880" w:type="dxa"/>
            <w:tcBorders>
              <w:tr2bl w:val="nil"/>
            </w:tcBorders>
          </w:tcPr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Учебные</w:t>
            </w:r>
          </w:p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предметы</w:t>
            </w:r>
          </w:p>
        </w:tc>
        <w:tc>
          <w:tcPr>
            <w:tcW w:w="3113" w:type="dxa"/>
            <w:gridSpan w:val="2"/>
          </w:tcPr>
          <w:p w:rsidR="00CF6EA6" w:rsidRPr="00EC24E9" w:rsidRDefault="00CF6EA6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CF6EA6" w:rsidRPr="00EC24E9" w:rsidTr="00996CBA">
        <w:trPr>
          <w:trHeight w:val="229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tcBorders>
              <w:tr2bl w:val="nil"/>
            </w:tcBorders>
          </w:tcPr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5" w:type="dxa"/>
          </w:tcPr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58" w:type="dxa"/>
          </w:tcPr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F6EA6" w:rsidRPr="00EC24E9" w:rsidTr="00996CBA">
        <w:trPr>
          <w:trHeight w:val="308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EC24E9">
              <w:rPr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1555" w:type="dxa"/>
          </w:tcPr>
          <w:p w:rsidR="00CF6EA6" w:rsidRPr="00EC24E9" w:rsidRDefault="00CF6EA6" w:rsidP="00996C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8" w:type="dxa"/>
          </w:tcPr>
          <w:p w:rsidR="00CF6EA6" w:rsidRPr="00EC24E9" w:rsidRDefault="00CF6EA6" w:rsidP="00996C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CF6EA6" w:rsidRPr="00EC24E9" w:rsidTr="00996CBA">
        <w:trPr>
          <w:trHeight w:val="322"/>
          <w:jc w:val="center"/>
        </w:trPr>
        <w:tc>
          <w:tcPr>
            <w:tcW w:w="3229" w:type="dxa"/>
            <w:vMerge w:val="restart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Style w:val="dash041e005f0431005f044b005f0447005f043d005f044b005f0439005f005fchar1char1"/>
                <w:bCs/>
                <w:sz w:val="28"/>
                <w:szCs w:val="28"/>
              </w:rPr>
              <w:t>Р</w:t>
            </w:r>
            <w:r w:rsidRPr="00B768DD">
              <w:rPr>
                <w:rStyle w:val="dash041e005f0431005f044b005f0447005f043d005f044b005f0439005f005fchar1char1"/>
                <w:bCs/>
                <w:sz w:val="28"/>
                <w:szCs w:val="28"/>
              </w:rPr>
              <w:t>усский язык и литература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6</w:t>
            </w:r>
          </w:p>
        </w:tc>
      </w:tr>
      <w:tr w:rsidR="00CF6EA6" w:rsidRPr="00EC24E9" w:rsidTr="00996CBA">
        <w:trPr>
          <w:trHeight w:val="365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3</w:t>
            </w:r>
          </w:p>
        </w:tc>
      </w:tr>
      <w:tr w:rsidR="00CF6EA6" w:rsidRPr="00EC24E9" w:rsidTr="00996CBA">
        <w:trPr>
          <w:trHeight w:val="350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2880" w:type="dxa"/>
          </w:tcPr>
          <w:p w:rsidR="00CF6EA6" w:rsidRPr="00EC24E9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Иностранный язык (А</w:t>
            </w:r>
            <w:r w:rsidR="00CF6EA6" w:rsidRPr="00EC24E9">
              <w:rPr>
                <w:bCs/>
                <w:sz w:val="28"/>
                <w:szCs w:val="28"/>
              </w:rPr>
              <w:t>нглийский</w:t>
            </w:r>
            <w:r>
              <w:rPr>
                <w:bCs/>
                <w:sz w:val="28"/>
                <w:szCs w:val="28"/>
              </w:rPr>
              <w:t xml:space="preserve"> язык</w:t>
            </w:r>
            <w:r w:rsidR="00CF6EA6" w:rsidRPr="00EC24E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3</w:t>
            </w:r>
          </w:p>
        </w:tc>
      </w:tr>
      <w:tr w:rsidR="00CF6EA6" w:rsidRPr="00EC24E9" w:rsidTr="00996CBA">
        <w:trPr>
          <w:trHeight w:val="415"/>
          <w:jc w:val="center"/>
        </w:trPr>
        <w:tc>
          <w:tcPr>
            <w:tcW w:w="3229" w:type="dxa"/>
            <w:vMerge w:val="restart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5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--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CF6EA6" w:rsidRPr="00EC24E9" w:rsidTr="00996CBA">
        <w:trPr>
          <w:trHeight w:val="392"/>
          <w:jc w:val="center"/>
        </w:trPr>
        <w:tc>
          <w:tcPr>
            <w:tcW w:w="3229" w:type="dxa"/>
            <w:vMerge w:val="restart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 xml:space="preserve">История 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2</w:t>
            </w:r>
          </w:p>
        </w:tc>
      </w:tr>
      <w:tr w:rsidR="00CF6EA6" w:rsidRPr="00EC24E9" w:rsidTr="00996CBA">
        <w:trPr>
          <w:trHeight w:val="229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311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246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246"/>
          <w:jc w:val="center"/>
        </w:trPr>
        <w:tc>
          <w:tcPr>
            <w:tcW w:w="3229" w:type="dxa"/>
            <w:vMerge w:val="restart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211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294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2</w:t>
            </w:r>
          </w:p>
        </w:tc>
      </w:tr>
      <w:tr w:rsidR="00CF6EA6" w:rsidRPr="00EC24E9" w:rsidTr="00996CBA">
        <w:trPr>
          <w:trHeight w:val="402"/>
          <w:jc w:val="center"/>
        </w:trPr>
        <w:tc>
          <w:tcPr>
            <w:tcW w:w="3229" w:type="dxa"/>
            <w:vMerge w:val="restart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ОБЖ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3229" w:type="dxa"/>
            <w:vMerge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3229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2880" w:type="dxa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 xml:space="preserve">Основы духовно-нравственной культуры народов России. 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6109" w:type="dxa"/>
            <w:gridSpan w:val="2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CF6EA6" w:rsidRDefault="00CF6EA6" w:rsidP="00996CBA">
            <w:pPr>
              <w:rPr>
                <w:b/>
                <w:bCs/>
                <w:sz w:val="28"/>
                <w:szCs w:val="28"/>
              </w:rPr>
            </w:pPr>
          </w:p>
          <w:p w:rsidR="00CF6EA6" w:rsidRPr="00180488" w:rsidRDefault="00CF6EA6" w:rsidP="00996C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6109" w:type="dxa"/>
            <w:gridSpan w:val="2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CF6EA6" w:rsidRPr="00EC24E9" w:rsidTr="00996CBA">
        <w:trPr>
          <w:trHeight w:val="375"/>
          <w:jc w:val="center"/>
        </w:trPr>
        <w:tc>
          <w:tcPr>
            <w:tcW w:w="6109" w:type="dxa"/>
            <w:gridSpan w:val="2"/>
          </w:tcPr>
          <w:p w:rsidR="00CF6EA6" w:rsidRPr="00EC24E9" w:rsidRDefault="00CF6EA6" w:rsidP="00996CBA">
            <w:pPr>
              <w:jc w:val="both"/>
              <w:rPr>
                <w:bCs/>
                <w:sz w:val="28"/>
                <w:szCs w:val="28"/>
              </w:rPr>
            </w:pPr>
            <w:r w:rsidRPr="00EC24E9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555" w:type="dxa"/>
            <w:vAlign w:val="bottom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CF6EA6" w:rsidRPr="00EC24E9" w:rsidRDefault="00CF6EA6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160385" w:rsidRPr="00EC24E9" w:rsidTr="00996CBA">
        <w:trPr>
          <w:trHeight w:val="375"/>
          <w:jc w:val="center"/>
        </w:trPr>
        <w:tc>
          <w:tcPr>
            <w:tcW w:w="6109" w:type="dxa"/>
            <w:gridSpan w:val="2"/>
          </w:tcPr>
          <w:p w:rsidR="00160385" w:rsidRPr="00EC24E9" w:rsidRDefault="00160385" w:rsidP="00996CB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Православная культура</w:t>
            </w:r>
          </w:p>
        </w:tc>
        <w:tc>
          <w:tcPr>
            <w:tcW w:w="1555" w:type="dxa"/>
            <w:vAlign w:val="bottom"/>
          </w:tcPr>
          <w:p w:rsidR="00160385" w:rsidRDefault="00160385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558" w:type="dxa"/>
          </w:tcPr>
          <w:p w:rsidR="00160385" w:rsidRDefault="00160385" w:rsidP="00996CB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CF6EA6" w:rsidRPr="00EC24E9" w:rsidTr="00996CBA">
        <w:trPr>
          <w:trHeight w:val="227"/>
          <w:jc w:val="center"/>
        </w:trPr>
        <w:tc>
          <w:tcPr>
            <w:tcW w:w="6109" w:type="dxa"/>
            <w:gridSpan w:val="2"/>
          </w:tcPr>
          <w:p w:rsidR="00CF6EA6" w:rsidRPr="00EC24E9" w:rsidRDefault="00CF6EA6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Максимально допустимая недельная нагрузка при 5-ти дневной неделе</w:t>
            </w:r>
          </w:p>
        </w:tc>
        <w:tc>
          <w:tcPr>
            <w:tcW w:w="1555" w:type="dxa"/>
          </w:tcPr>
          <w:p w:rsidR="00CF6EA6" w:rsidRPr="00EC24E9" w:rsidRDefault="00CF6EA6" w:rsidP="00996CBA">
            <w:pPr>
              <w:rPr>
                <w:b/>
                <w:bCs/>
                <w:sz w:val="28"/>
                <w:szCs w:val="28"/>
              </w:rPr>
            </w:pPr>
            <w:r w:rsidRPr="00EC24E9"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558" w:type="dxa"/>
            <w:vAlign w:val="bottom"/>
          </w:tcPr>
          <w:p w:rsidR="00CF6EA6" w:rsidRPr="00EC24E9" w:rsidRDefault="00160385" w:rsidP="00996C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</w:tbl>
    <w:p w:rsidR="00CF6EA6" w:rsidRDefault="00CF6EA6" w:rsidP="00CF6EA6">
      <w:pPr>
        <w:tabs>
          <w:tab w:val="left" w:pos="4500"/>
          <w:tab w:val="left" w:pos="9180"/>
          <w:tab w:val="left" w:pos="9360"/>
        </w:tabs>
        <w:rPr>
          <w:b/>
          <w:sz w:val="28"/>
          <w:szCs w:val="28"/>
        </w:rPr>
      </w:pPr>
    </w:p>
    <w:p w:rsidR="00DA3AEF" w:rsidRDefault="00DA3AEF" w:rsidP="00DA3AEF">
      <w:pPr>
        <w:tabs>
          <w:tab w:val="left" w:pos="4020"/>
        </w:tabs>
        <w:jc w:val="center"/>
        <w:outlineLvl w:val="0"/>
        <w:rPr>
          <w:b/>
          <w:sz w:val="28"/>
          <w:szCs w:val="28"/>
        </w:rPr>
      </w:pPr>
      <w:r w:rsidRPr="00C957FF">
        <w:rPr>
          <w:b/>
          <w:sz w:val="28"/>
          <w:szCs w:val="28"/>
        </w:rPr>
        <w:lastRenderedPageBreak/>
        <w:t>СЕТКА ЧАСОВ УЧЕБНОГО ПЛАНА</w:t>
      </w:r>
      <w:r>
        <w:rPr>
          <w:b/>
          <w:sz w:val="28"/>
          <w:szCs w:val="28"/>
        </w:rPr>
        <w:t xml:space="preserve"> </w:t>
      </w:r>
    </w:p>
    <w:p w:rsidR="00DA3AEF" w:rsidRDefault="00DA3AEF" w:rsidP="00DA3AEF">
      <w:pPr>
        <w:tabs>
          <w:tab w:val="left" w:pos="40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(годовая)</w:t>
      </w:r>
    </w:p>
    <w:p w:rsidR="00DA3AEF" w:rsidRDefault="00DA3AEF" w:rsidP="00DA3AEF">
      <w:pPr>
        <w:tabs>
          <w:tab w:val="left" w:pos="4020"/>
        </w:tabs>
        <w:jc w:val="center"/>
        <w:outlineLvl w:val="0"/>
        <w:rPr>
          <w:b/>
          <w:i/>
          <w:sz w:val="24"/>
          <w:szCs w:val="24"/>
        </w:rPr>
      </w:pPr>
    </w:p>
    <w:tbl>
      <w:tblPr>
        <w:tblW w:w="8789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84"/>
        <w:gridCol w:w="3357"/>
        <w:gridCol w:w="1116"/>
        <w:gridCol w:w="1032"/>
      </w:tblGrid>
      <w:tr w:rsidR="00DA3AEF" w:rsidRPr="001908C8" w:rsidTr="001908C8">
        <w:trPr>
          <w:trHeight w:val="545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Учебные</w:t>
            </w:r>
          </w:p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предметы</w:t>
            </w:r>
          </w:p>
          <w:p w:rsidR="00DA3AEF" w:rsidRPr="001908C8" w:rsidRDefault="00DA3AEF" w:rsidP="00996CBA">
            <w:pPr>
              <w:jc w:val="right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Классы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Количество часов в неделю</w:t>
            </w:r>
          </w:p>
        </w:tc>
      </w:tr>
      <w:tr w:rsidR="00DA3AEF" w:rsidRPr="001908C8" w:rsidTr="001908C8">
        <w:trPr>
          <w:trHeight w:val="317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V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VI</w:t>
            </w:r>
          </w:p>
        </w:tc>
      </w:tr>
      <w:tr w:rsidR="00DA3AEF" w:rsidRPr="001908C8" w:rsidTr="001908C8">
        <w:trPr>
          <w:gridAfter w:val="2"/>
          <w:wAfter w:w="2148" w:type="dxa"/>
          <w:trHeight w:val="315"/>
          <w:jc w:val="center"/>
        </w:trPr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1908C8">
              <w:rPr>
                <w:bCs/>
                <w:i/>
                <w:sz w:val="28"/>
                <w:szCs w:val="28"/>
              </w:rPr>
              <w:t>Обязательная часть</w:t>
            </w:r>
          </w:p>
        </w:tc>
      </w:tr>
      <w:tr w:rsidR="00DA3AEF" w:rsidRPr="001908C8" w:rsidTr="001908C8">
        <w:trPr>
          <w:trHeight w:val="330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204</w:t>
            </w:r>
          </w:p>
        </w:tc>
      </w:tr>
      <w:tr w:rsidR="00DA3AEF" w:rsidRPr="001908C8" w:rsidTr="001908C8">
        <w:trPr>
          <w:trHeight w:val="375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102</w:t>
            </w:r>
          </w:p>
        </w:tc>
      </w:tr>
      <w:tr w:rsidR="00DA3AEF" w:rsidRPr="001908C8" w:rsidTr="001908C8">
        <w:trPr>
          <w:trHeight w:val="360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Иностранный язык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Иностранный язык (Английский язык)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102</w:t>
            </w:r>
          </w:p>
        </w:tc>
      </w:tr>
      <w:tr w:rsidR="00DA3AEF" w:rsidRPr="001908C8" w:rsidTr="001908C8">
        <w:trPr>
          <w:trHeight w:val="427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170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170</w:t>
            </w:r>
          </w:p>
        </w:tc>
      </w:tr>
      <w:tr w:rsidR="00DA3AEF" w:rsidRPr="001908C8" w:rsidTr="001908C8">
        <w:trPr>
          <w:trHeight w:val="385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</w:tr>
      <w:tr w:rsidR="00DA3AEF" w:rsidRPr="001908C8" w:rsidTr="001908C8">
        <w:trPr>
          <w:trHeight w:val="402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 xml:space="preserve">История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</w:tr>
      <w:tr w:rsidR="00DA3AEF" w:rsidRPr="001908C8" w:rsidTr="001908C8">
        <w:trPr>
          <w:trHeight w:val="234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318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181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Физика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</w:tr>
      <w:tr w:rsidR="00DA3AEF" w:rsidRPr="001908C8" w:rsidTr="001908C8">
        <w:trPr>
          <w:trHeight w:val="215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</w:tr>
      <w:tr w:rsidR="00DA3AEF" w:rsidRPr="001908C8" w:rsidTr="001908C8">
        <w:trPr>
          <w:trHeight w:val="251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251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Искусство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215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301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</w:tr>
      <w:tr w:rsidR="00DA3AEF" w:rsidRPr="001908C8" w:rsidTr="001908C8">
        <w:trPr>
          <w:trHeight w:val="413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ОБЖ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 </w:t>
            </w:r>
          </w:p>
        </w:tc>
      </w:tr>
      <w:tr w:rsidR="00DA3AEF" w:rsidRPr="001908C8" w:rsidTr="001908C8">
        <w:trPr>
          <w:trHeight w:val="385"/>
          <w:jc w:val="center"/>
        </w:trPr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sz w:val="28"/>
                <w:szCs w:val="28"/>
              </w:rPr>
            </w:pPr>
            <w:r w:rsidRPr="001908C8">
              <w:rPr>
                <w:sz w:val="28"/>
                <w:szCs w:val="28"/>
              </w:rPr>
              <w:t>68</w:t>
            </w: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jc w:val="right"/>
              <w:rPr>
                <w:b/>
                <w:sz w:val="28"/>
                <w:szCs w:val="28"/>
              </w:rPr>
            </w:pPr>
            <w:r w:rsidRPr="001908C8">
              <w:rPr>
                <w:b/>
                <w:sz w:val="28"/>
                <w:szCs w:val="28"/>
              </w:rPr>
              <w:t>884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jc w:val="right"/>
              <w:rPr>
                <w:b/>
                <w:sz w:val="28"/>
                <w:szCs w:val="28"/>
              </w:rPr>
            </w:pPr>
            <w:r w:rsidRPr="001908C8">
              <w:rPr>
                <w:b/>
                <w:sz w:val="28"/>
                <w:szCs w:val="28"/>
              </w:rPr>
              <w:t>952</w:t>
            </w: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68</w:t>
            </w: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i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 xml:space="preserve">Основы духовно-нравственной культуры народов России.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284"/>
          <w:jc w:val="center"/>
        </w:trPr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Предметы, курсы по выбору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rPr>
                <w:bCs/>
                <w:sz w:val="28"/>
                <w:szCs w:val="28"/>
              </w:rPr>
            </w:pPr>
            <w:r w:rsidRPr="001908C8">
              <w:rPr>
                <w:bCs/>
                <w:sz w:val="28"/>
                <w:szCs w:val="28"/>
              </w:rPr>
              <w:t>34</w:t>
            </w:r>
          </w:p>
        </w:tc>
      </w:tr>
      <w:tr w:rsidR="00DA3AEF" w:rsidRPr="001908C8" w:rsidTr="001908C8">
        <w:trPr>
          <w:trHeight w:val="232"/>
          <w:jc w:val="center"/>
        </w:trPr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EF" w:rsidRPr="001908C8" w:rsidRDefault="00DA3AEF" w:rsidP="00996CBA">
            <w:pPr>
              <w:jc w:val="both"/>
              <w:rPr>
                <w:b/>
                <w:bCs/>
                <w:sz w:val="28"/>
                <w:szCs w:val="28"/>
              </w:rPr>
            </w:pPr>
            <w:r w:rsidRPr="001908C8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jc w:val="right"/>
              <w:rPr>
                <w:b/>
                <w:sz w:val="28"/>
                <w:szCs w:val="28"/>
              </w:rPr>
            </w:pPr>
            <w:r w:rsidRPr="001908C8">
              <w:rPr>
                <w:b/>
                <w:sz w:val="28"/>
                <w:szCs w:val="28"/>
              </w:rPr>
              <w:t>986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3AEF" w:rsidRPr="001908C8" w:rsidRDefault="00DA3AEF" w:rsidP="00996CBA">
            <w:pPr>
              <w:jc w:val="right"/>
              <w:rPr>
                <w:b/>
                <w:sz w:val="28"/>
                <w:szCs w:val="28"/>
              </w:rPr>
            </w:pPr>
            <w:r w:rsidRPr="001908C8">
              <w:rPr>
                <w:b/>
                <w:sz w:val="28"/>
                <w:szCs w:val="28"/>
              </w:rPr>
              <w:t>1020</w:t>
            </w:r>
          </w:p>
        </w:tc>
      </w:tr>
    </w:tbl>
    <w:p w:rsidR="00157015" w:rsidRDefault="00157015" w:rsidP="001908C8">
      <w:pPr>
        <w:pStyle w:val="21"/>
        <w:spacing w:after="0" w:line="240" w:lineRule="auto"/>
        <w:jc w:val="both"/>
        <w:rPr>
          <w:b/>
          <w:sz w:val="28"/>
          <w:szCs w:val="28"/>
        </w:rPr>
      </w:pPr>
    </w:p>
    <w:sectPr w:rsidR="00157015" w:rsidSect="0051459A">
      <w:footerReference w:type="default" r:id="rId4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6DC" w:rsidRDefault="003C46DC" w:rsidP="00041995">
      <w:r>
        <w:separator/>
      </w:r>
    </w:p>
  </w:endnote>
  <w:endnote w:type="continuationSeparator" w:id="0">
    <w:p w:rsidR="003C46DC" w:rsidRDefault="003C46DC" w:rsidP="00041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157731"/>
      <w:docPartObj>
        <w:docPartGallery w:val="Page Numbers (Bottom of Page)"/>
        <w:docPartUnique/>
      </w:docPartObj>
    </w:sdtPr>
    <w:sdtContent>
      <w:p w:rsidR="00041995" w:rsidRDefault="000D48D0">
        <w:pPr>
          <w:pStyle w:val="a7"/>
          <w:jc w:val="right"/>
        </w:pPr>
        <w:r>
          <w:fldChar w:fldCharType="begin"/>
        </w:r>
        <w:r w:rsidR="00041995">
          <w:instrText>PAGE   \* MERGEFORMAT</w:instrText>
        </w:r>
        <w:r>
          <w:fldChar w:fldCharType="separate"/>
        </w:r>
        <w:r w:rsidR="001908C8">
          <w:rPr>
            <w:noProof/>
          </w:rPr>
          <w:t>5</w:t>
        </w:r>
        <w:r>
          <w:fldChar w:fldCharType="end"/>
        </w:r>
      </w:p>
    </w:sdtContent>
  </w:sdt>
  <w:p w:rsidR="00041995" w:rsidRDefault="000419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6DC" w:rsidRDefault="003C46DC" w:rsidP="00041995">
      <w:r>
        <w:separator/>
      </w:r>
    </w:p>
  </w:footnote>
  <w:footnote w:type="continuationSeparator" w:id="0">
    <w:p w:rsidR="003C46DC" w:rsidRDefault="003C46DC" w:rsidP="00041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365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-784"/>
        </w:tabs>
        <w:ind w:left="644" w:hanging="360"/>
      </w:pPr>
      <w:rPr>
        <w:rFonts w:ascii="Symbol" w:hAnsi="Symbol" w:cs="Symbol"/>
      </w:rPr>
    </w:lvl>
  </w:abstractNum>
  <w:abstractNum w:abstractNumId="5">
    <w:nsid w:val="002E23C5"/>
    <w:multiLevelType w:val="hybridMultilevel"/>
    <w:tmpl w:val="06EABB5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E50774"/>
    <w:multiLevelType w:val="hybridMultilevel"/>
    <w:tmpl w:val="4D0425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6470A92"/>
    <w:multiLevelType w:val="hybridMultilevel"/>
    <w:tmpl w:val="B61E1620"/>
    <w:lvl w:ilvl="0" w:tplc="041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0">
    <w:nsid w:val="0A341E97"/>
    <w:multiLevelType w:val="hybridMultilevel"/>
    <w:tmpl w:val="9B7ED5B0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1">
    <w:nsid w:val="145546AB"/>
    <w:multiLevelType w:val="hybridMultilevel"/>
    <w:tmpl w:val="30DCD60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F10B9F"/>
    <w:multiLevelType w:val="hybridMultilevel"/>
    <w:tmpl w:val="02CA8082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>
    <w:nsid w:val="467E033E"/>
    <w:multiLevelType w:val="hybridMultilevel"/>
    <w:tmpl w:val="296C8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F7053B"/>
    <w:multiLevelType w:val="hybridMultilevel"/>
    <w:tmpl w:val="8CBC7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0"/>
  </w:num>
  <w:num w:numId="9">
    <w:abstractNumId w:val="8"/>
  </w:num>
  <w:num w:numId="10">
    <w:abstractNumId w:val="13"/>
  </w:num>
  <w:num w:numId="11">
    <w:abstractNumId w:val="7"/>
  </w:num>
  <w:num w:numId="12">
    <w:abstractNumId w:val="3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995"/>
    <w:rsid w:val="00010A91"/>
    <w:rsid w:val="00041995"/>
    <w:rsid w:val="000703C6"/>
    <w:rsid w:val="000C420A"/>
    <w:rsid w:val="000D48D0"/>
    <w:rsid w:val="001156FB"/>
    <w:rsid w:val="00157015"/>
    <w:rsid w:val="00160385"/>
    <w:rsid w:val="00165FA3"/>
    <w:rsid w:val="00177790"/>
    <w:rsid w:val="00177E79"/>
    <w:rsid w:val="001908C8"/>
    <w:rsid w:val="00271CEC"/>
    <w:rsid w:val="002906B6"/>
    <w:rsid w:val="002A6FB2"/>
    <w:rsid w:val="00357A2D"/>
    <w:rsid w:val="003B760A"/>
    <w:rsid w:val="003C46DC"/>
    <w:rsid w:val="0042712B"/>
    <w:rsid w:val="004D51C2"/>
    <w:rsid w:val="0051459A"/>
    <w:rsid w:val="00537454"/>
    <w:rsid w:val="005F2C4F"/>
    <w:rsid w:val="00646A5D"/>
    <w:rsid w:val="007A47A9"/>
    <w:rsid w:val="007B352E"/>
    <w:rsid w:val="00837F9F"/>
    <w:rsid w:val="008723AF"/>
    <w:rsid w:val="008A75C0"/>
    <w:rsid w:val="00A564C1"/>
    <w:rsid w:val="00A8575A"/>
    <w:rsid w:val="00AD40AD"/>
    <w:rsid w:val="00AE3E3A"/>
    <w:rsid w:val="00B8534A"/>
    <w:rsid w:val="00C27C6D"/>
    <w:rsid w:val="00C62B2C"/>
    <w:rsid w:val="00CE7123"/>
    <w:rsid w:val="00CF6EA6"/>
    <w:rsid w:val="00DA3AEF"/>
    <w:rsid w:val="00E6297C"/>
    <w:rsid w:val="00E62D78"/>
    <w:rsid w:val="00E72124"/>
    <w:rsid w:val="00EC241E"/>
    <w:rsid w:val="00F3262F"/>
    <w:rsid w:val="00F369F9"/>
    <w:rsid w:val="00F7113B"/>
    <w:rsid w:val="00FA77F4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41995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41995"/>
    <w:rPr>
      <w:rFonts w:eastAsia="Calibri"/>
    </w:rPr>
  </w:style>
  <w:style w:type="paragraph" w:customStyle="1" w:styleId="21">
    <w:name w:val="Основной текст 21"/>
    <w:basedOn w:val="a"/>
    <w:rsid w:val="00041995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uiPriority w:val="99"/>
    <w:rsid w:val="00041995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041995"/>
    <w:pPr>
      <w:suppressLineNumbers/>
    </w:pPr>
  </w:style>
  <w:style w:type="paragraph" w:customStyle="1" w:styleId="Default">
    <w:name w:val="Default"/>
    <w:rsid w:val="000419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41995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041995"/>
  </w:style>
  <w:style w:type="paragraph" w:styleId="a5">
    <w:name w:val="header"/>
    <w:basedOn w:val="a"/>
    <w:link w:val="a6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62D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D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646A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link w:val="ac"/>
    <w:uiPriority w:val="34"/>
    <w:qFormat/>
    <w:rsid w:val="00646A5D"/>
    <w:pPr>
      <w:ind w:left="720"/>
      <w:contextualSpacing/>
    </w:pPr>
  </w:style>
  <w:style w:type="paragraph" w:customStyle="1" w:styleId="p3">
    <w:name w:val="p3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unhideWhenUsed/>
    <w:rsid w:val="00A857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857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">
    <w:name w:val="Hyperlink"/>
    <w:basedOn w:val="a0"/>
    <w:unhideWhenUsed/>
    <w:rsid w:val="00A564C1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F6EA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F6EA6"/>
    <w:pPr>
      <w:widowControl/>
      <w:suppressAutoHyphens w:val="0"/>
      <w:autoSpaceDE/>
    </w:pPr>
    <w:rPr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34"/>
    <w:locked/>
    <w:rsid w:val="00CF6E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Абзац списка1"/>
    <w:basedOn w:val="a"/>
    <w:rsid w:val="00CF6EA6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customStyle="1" w:styleId="blk">
    <w:name w:val="blk"/>
    <w:basedOn w:val="a0"/>
    <w:rsid w:val="00CF6EA6"/>
  </w:style>
  <w:style w:type="paragraph" w:customStyle="1" w:styleId="formattext">
    <w:name w:val="formattext"/>
    <w:basedOn w:val="a"/>
    <w:rsid w:val="00CF6EA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41995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41995"/>
    <w:rPr>
      <w:rFonts w:eastAsia="Calibri"/>
    </w:rPr>
  </w:style>
  <w:style w:type="paragraph" w:customStyle="1" w:styleId="21">
    <w:name w:val="Основной текст 21"/>
    <w:basedOn w:val="a"/>
    <w:rsid w:val="00041995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041995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041995"/>
    <w:pPr>
      <w:suppressLineNumbers/>
    </w:pPr>
  </w:style>
  <w:style w:type="paragraph" w:customStyle="1" w:styleId="Default">
    <w:name w:val="Default"/>
    <w:rsid w:val="000419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41995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041995"/>
  </w:style>
  <w:style w:type="paragraph" w:styleId="a5">
    <w:name w:val="header"/>
    <w:basedOn w:val="a"/>
    <w:link w:val="a6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62D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D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646A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46A5D"/>
    <w:pPr>
      <w:ind w:left="720"/>
      <w:contextualSpacing/>
    </w:pPr>
  </w:style>
  <w:style w:type="paragraph" w:customStyle="1" w:styleId="p3">
    <w:name w:val="p3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A8575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857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semiHidden/>
    <w:unhideWhenUsed/>
    <w:rsid w:val="00A56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2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4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1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58405/4e7c454febb18a75f99a0e0a1256de288dbd7129/" TargetMode="External"/><Relationship Id="rId18" Type="http://schemas.openxmlformats.org/officeDocument/2006/relationships/hyperlink" Target="http://www.consultant.ru/document/cons_doc_LAW_165815/9fdba7bedb441c57a55c77f449bf400feb99f44b/" TargetMode="External"/><Relationship Id="rId26" Type="http://schemas.openxmlformats.org/officeDocument/2006/relationships/hyperlink" Target="http://www.consultant.ru/document/cons_doc_LAW_182598/9f7a3cf53239eca2edd88f48abffaae436a17f68/" TargetMode="External"/><Relationship Id="rId39" Type="http://schemas.openxmlformats.org/officeDocument/2006/relationships/hyperlink" Target="http://rushistory.org/?page_id=18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173120/ad890e68b83c920baeae9bb9fdc9b94feb1af0ad/" TargetMode="External"/><Relationship Id="rId34" Type="http://schemas.openxmlformats.org/officeDocument/2006/relationships/hyperlink" Target="http://www.consultant.ru/document/cons_doc_LAW_163937/d2a0876e32003daef9cf1e92de2cccf9e9fb009c/" TargetMode="External"/><Relationship Id="rId42" Type="http://schemas.openxmlformats.org/officeDocument/2006/relationships/hyperlink" Target="http://rushistory.org/?page_id=1800" TargetMode="External"/><Relationship Id="rId47" Type="http://schemas.openxmlformats.org/officeDocument/2006/relationships/hyperlink" Target="http://docs.cntd.ru/document/420328223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consultant.ru/document/cons_doc_LAW_146018/c7f026b7764e8984216a49254aa592fda4abd50b/" TargetMode="External"/><Relationship Id="rId12" Type="http://schemas.openxmlformats.org/officeDocument/2006/relationships/hyperlink" Target="http://www.consultant.ru/document/cons_doc_LAW_158412/" TargetMode="External"/><Relationship Id="rId17" Type="http://schemas.openxmlformats.org/officeDocument/2006/relationships/hyperlink" Target="http://www.consultant.ru/document/cons_doc_LAW_164856/b004fed0b70d0f223e4a81f8ad6cd92af90a7e3b/" TargetMode="External"/><Relationship Id="rId25" Type="http://schemas.openxmlformats.org/officeDocument/2006/relationships/hyperlink" Target="http://www.consultant.ru/document/cons_doc_LAW_181825/" TargetMode="External"/><Relationship Id="rId33" Type="http://schemas.openxmlformats.org/officeDocument/2006/relationships/hyperlink" Target="http://www.consultant.ru/document/cons_doc_LAW_194695/" TargetMode="External"/><Relationship Id="rId38" Type="http://schemas.openxmlformats.org/officeDocument/2006/relationships/hyperlink" Target="http://rushistory.org/?page_id=1800" TargetMode="External"/><Relationship Id="rId46" Type="http://schemas.openxmlformats.org/officeDocument/2006/relationships/hyperlink" Target="http://docs.cntd.ru/document/42028186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63931/" TargetMode="External"/><Relationship Id="rId20" Type="http://schemas.openxmlformats.org/officeDocument/2006/relationships/hyperlink" Target="http://www.consultant.ru/document/cons_doc_LAW_165905/" TargetMode="External"/><Relationship Id="rId29" Type="http://schemas.openxmlformats.org/officeDocument/2006/relationships/hyperlink" Target="http://www.consultant.ru/document/cons_doc_LAW_191260/6a73a7e61adc45fc3dd224c0e7194a1392c8b071/" TargetMode="External"/><Relationship Id="rId41" Type="http://schemas.openxmlformats.org/officeDocument/2006/relationships/hyperlink" Target="http://rushistory.org/?page_id=18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54744/b71330d4b14eadfc9080b35c907a89b3f017728f/" TargetMode="External"/><Relationship Id="rId24" Type="http://schemas.openxmlformats.org/officeDocument/2006/relationships/hyperlink" Target="http://www.consultant.ru/document/cons_doc_LAW_181842/dba6dd725ebdcf86cff53d3a16fc660972db3335/" TargetMode="External"/><Relationship Id="rId32" Type="http://schemas.openxmlformats.org/officeDocument/2006/relationships/hyperlink" Target="http://www.consultant.ru/document/cons_doc_LAW_191510/" TargetMode="External"/><Relationship Id="rId37" Type="http://schemas.openxmlformats.org/officeDocument/2006/relationships/hyperlink" Target="http://rushistory.org/?page_id=1800" TargetMode="External"/><Relationship Id="rId40" Type="http://schemas.openxmlformats.org/officeDocument/2006/relationships/hyperlink" Target="http://rushistory.org/?page_id=1800" TargetMode="External"/><Relationship Id="rId45" Type="http://schemas.openxmlformats.org/officeDocument/2006/relationships/hyperlink" Target="http://rushistory.org/?page_id=18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163513/3d0cac60971a511280cbba229d9b6329c07731f7/" TargetMode="External"/><Relationship Id="rId23" Type="http://schemas.openxmlformats.org/officeDocument/2006/relationships/hyperlink" Target="http://www.consultant.ru/document/cons_doc_LAW_173164/ecad53d18192826d26cae3000ff90fa3e01b769b/" TargetMode="External"/><Relationship Id="rId28" Type="http://schemas.openxmlformats.org/officeDocument/2006/relationships/hyperlink" Target="http://www.consultant.ru/document/cons_doc_LAW_190435/b004fed0b70d0f223e4a81f8ad6cd92af90a7e3b/" TargetMode="External"/><Relationship Id="rId36" Type="http://schemas.openxmlformats.org/officeDocument/2006/relationships/hyperlink" Target="http://rushistory.org/?page_id=1800" TargetMode="External"/><Relationship Id="rId49" Type="http://schemas.openxmlformats.org/officeDocument/2006/relationships/footer" Target="footer1.xml"/><Relationship Id="rId10" Type="http://schemas.openxmlformats.org/officeDocument/2006/relationships/hyperlink" Target="http://www.consultant.ru/document/cons_doc_LAW_149649/5bdc78bf7e3015a0ea0c0ea5bef708a6c79e2f0a/" TargetMode="External"/><Relationship Id="rId19" Type="http://schemas.openxmlformats.org/officeDocument/2006/relationships/hyperlink" Target="http://www.consultant.ru/document/cons_doc_LAW_165899/46b4b351a6eb6bf3c553d41eb663011c2cb38810/" TargetMode="External"/><Relationship Id="rId31" Type="http://schemas.openxmlformats.org/officeDocument/2006/relationships/hyperlink" Target="http://www.consultant.ru/document/cons_doc_LAW_191291/5bdc78bf7e3015a0ea0c0ea5bef708a6c79e2f0a/" TargetMode="External"/><Relationship Id="rId44" Type="http://schemas.openxmlformats.org/officeDocument/2006/relationships/hyperlink" Target="http://rushistory.org/?page_id=1800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481/5bdc78bf7e3015a0ea0c0ea5bef708a6c79e2f0a/" TargetMode="External"/><Relationship Id="rId14" Type="http://schemas.openxmlformats.org/officeDocument/2006/relationships/hyperlink" Target="http://www.consultant.ru/document/cons_doc_LAW_162566/2990041cf223e76c8ad352b9b046702691a6f313/" TargetMode="External"/><Relationship Id="rId22" Type="http://schemas.openxmlformats.org/officeDocument/2006/relationships/hyperlink" Target="http://www.consultant.ru/document/cons_doc_LAW_173169/30b3f8c55f65557c253227a65b908cc075ce114a/" TargetMode="External"/><Relationship Id="rId27" Type="http://schemas.openxmlformats.org/officeDocument/2006/relationships/hyperlink" Target="http://www.consultant.ru/document/cons_doc_LAW_182613/" TargetMode="External"/><Relationship Id="rId30" Type="http://schemas.openxmlformats.org/officeDocument/2006/relationships/hyperlink" Target="http://www.consultant.ru/document/cons_doc_LAW_191257/30b3f8c55f65557c253227a65b908cc075ce114a/" TargetMode="External"/><Relationship Id="rId35" Type="http://schemas.openxmlformats.org/officeDocument/2006/relationships/hyperlink" Target="http://www.consultant.ru/document/cons_doc_LAW_177587/3d0cac60971a511280cbba229d9b6329c07731f7/" TargetMode="External"/><Relationship Id="rId43" Type="http://schemas.openxmlformats.org/officeDocument/2006/relationships/hyperlink" Target="http://rushistory.org/?page_id=1800" TargetMode="External"/><Relationship Id="rId48" Type="http://schemas.openxmlformats.org/officeDocument/2006/relationships/hyperlink" Target="http://docs.cntd.ru/document/420352615" TargetMode="External"/><Relationship Id="rId8" Type="http://schemas.openxmlformats.org/officeDocument/2006/relationships/hyperlink" Target="http://www.consultant.ru/document/cons_doc_LAW_147230/ad890e68b83c920baeae9bb9fdc9b94feb1af0ad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3067</Words>
  <Characters>17487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2016-09-28T05:12:00Z</cp:lastPrinted>
  <dcterms:created xsi:type="dcterms:W3CDTF">2016-09-23T07:01:00Z</dcterms:created>
  <dcterms:modified xsi:type="dcterms:W3CDTF">2016-09-28T05:12:00Z</dcterms:modified>
</cp:coreProperties>
</file>