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184" w:type="dxa"/>
        <w:tblInd w:w="-176" w:type="dxa"/>
        <w:tblLook w:val="04A0"/>
      </w:tblPr>
      <w:tblGrid>
        <w:gridCol w:w="3119"/>
        <w:gridCol w:w="3118"/>
        <w:gridCol w:w="2947"/>
      </w:tblGrid>
      <w:tr w:rsidR="00E97E56" w:rsidRPr="009C10C9" w:rsidTr="001E5D91">
        <w:tc>
          <w:tcPr>
            <w:tcW w:w="3119" w:type="dxa"/>
          </w:tcPr>
          <w:p w:rsidR="00E97E56" w:rsidRPr="003D0680" w:rsidRDefault="00E97E56" w:rsidP="001E5D91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Согласован</w:t>
            </w:r>
          </w:p>
          <w:p w:rsidR="00E97E56" w:rsidRPr="003D0680" w:rsidRDefault="00E97E56" w:rsidP="001E5D91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 w:rsidRPr="003D0680">
              <w:rPr>
                <w:rFonts w:ascii="Times New Roman" w:hAnsi="Times New Roman" w:cs="Times New Roman"/>
              </w:rPr>
              <w:t xml:space="preserve">с Управляющим советом </w:t>
            </w:r>
          </w:p>
          <w:p w:rsidR="00E97E56" w:rsidRPr="009C10C9" w:rsidRDefault="00E97E56" w:rsidP="001E5D91">
            <w:pPr>
              <w:pStyle w:val="a4"/>
              <w:snapToGrid w:val="0"/>
              <w:jc w:val="both"/>
              <w:rPr>
                <w:sz w:val="22"/>
                <w:szCs w:val="22"/>
              </w:rPr>
            </w:pPr>
            <w:r w:rsidRPr="009C10C9">
              <w:rPr>
                <w:sz w:val="22"/>
                <w:szCs w:val="22"/>
              </w:rPr>
              <w:t xml:space="preserve">муниципального бюджетного общеобразовательного </w:t>
            </w:r>
            <w:r>
              <w:rPr>
                <w:sz w:val="22"/>
                <w:szCs w:val="22"/>
              </w:rPr>
              <w:t>учреждения «Ладомировская</w:t>
            </w:r>
            <w:r w:rsidRPr="009C10C9">
              <w:rPr>
                <w:sz w:val="22"/>
                <w:szCs w:val="22"/>
              </w:rPr>
              <w:t xml:space="preserve"> средняя общеобразовательная школа Ровеньского района Белгородской области»</w:t>
            </w:r>
          </w:p>
          <w:p w:rsidR="00E97E56" w:rsidRPr="009C10C9" w:rsidRDefault="00E97E56" w:rsidP="00E97E56">
            <w:pPr>
              <w:pStyle w:val="a4"/>
              <w:snapToGrid w:val="0"/>
              <w:jc w:val="both"/>
              <w:rPr>
                <w:b/>
                <w:bCs/>
                <w:sz w:val="22"/>
                <w:szCs w:val="22"/>
              </w:rPr>
            </w:pPr>
            <w:r w:rsidRPr="009C10C9">
              <w:rPr>
                <w:sz w:val="22"/>
                <w:szCs w:val="22"/>
              </w:rPr>
              <w:t xml:space="preserve">протокол от </w:t>
            </w:r>
            <w:r w:rsidR="001F1CC5">
              <w:rPr>
                <w:sz w:val="22"/>
                <w:szCs w:val="22"/>
              </w:rPr>
              <w:t>18</w:t>
            </w:r>
            <w:r>
              <w:rPr>
                <w:sz w:val="22"/>
                <w:szCs w:val="22"/>
              </w:rPr>
              <w:t xml:space="preserve"> июня</w:t>
            </w:r>
            <w:r w:rsidRPr="009C10C9">
              <w:rPr>
                <w:sz w:val="22"/>
                <w:szCs w:val="22"/>
              </w:rPr>
              <w:t xml:space="preserve"> 20</w:t>
            </w:r>
            <w:r>
              <w:rPr>
                <w:sz w:val="22"/>
                <w:szCs w:val="22"/>
              </w:rPr>
              <w:t>15</w:t>
            </w:r>
            <w:r w:rsidRPr="009C10C9">
              <w:rPr>
                <w:sz w:val="22"/>
                <w:szCs w:val="22"/>
              </w:rPr>
              <w:t xml:space="preserve"> года №</w:t>
            </w:r>
            <w:r>
              <w:rPr>
                <w:sz w:val="22"/>
                <w:szCs w:val="22"/>
              </w:rPr>
              <w:t xml:space="preserve"> 5</w:t>
            </w:r>
          </w:p>
        </w:tc>
        <w:tc>
          <w:tcPr>
            <w:tcW w:w="3118" w:type="dxa"/>
          </w:tcPr>
          <w:p w:rsidR="00E97E56" w:rsidRPr="009C10C9" w:rsidRDefault="00E97E56" w:rsidP="001E5D91">
            <w:pPr>
              <w:pStyle w:val="a4"/>
              <w:snapToGrid w:val="0"/>
              <w:jc w:val="both"/>
              <w:rPr>
                <w:sz w:val="22"/>
                <w:szCs w:val="22"/>
              </w:rPr>
            </w:pPr>
            <w:proofErr w:type="gramStart"/>
            <w:r w:rsidRPr="009C10C9">
              <w:rPr>
                <w:b/>
                <w:bCs/>
                <w:sz w:val="22"/>
                <w:szCs w:val="22"/>
              </w:rPr>
              <w:t>Принят</w:t>
            </w:r>
            <w:proofErr w:type="gramEnd"/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9C10C9">
              <w:rPr>
                <w:sz w:val="22"/>
                <w:szCs w:val="22"/>
              </w:rPr>
              <w:t xml:space="preserve">на заседании педагогического совета муниципального бюджетного общеобразовательного </w:t>
            </w:r>
            <w:r>
              <w:rPr>
                <w:sz w:val="22"/>
                <w:szCs w:val="22"/>
              </w:rPr>
              <w:t>учреждения «Ладомировская</w:t>
            </w:r>
            <w:r w:rsidRPr="009C10C9">
              <w:rPr>
                <w:sz w:val="22"/>
                <w:szCs w:val="22"/>
              </w:rPr>
              <w:t xml:space="preserve"> средняя общеобразовательная школа Ровеньского района Белгородской области»</w:t>
            </w:r>
          </w:p>
          <w:p w:rsidR="00E97E56" w:rsidRPr="009C10C9" w:rsidRDefault="00E97E56" w:rsidP="00E97E56">
            <w:pPr>
              <w:pStyle w:val="a4"/>
              <w:rPr>
                <w:sz w:val="22"/>
                <w:szCs w:val="22"/>
              </w:rPr>
            </w:pPr>
            <w:r w:rsidRPr="009C10C9">
              <w:rPr>
                <w:sz w:val="22"/>
                <w:szCs w:val="22"/>
              </w:rPr>
              <w:t>протокол от</w:t>
            </w:r>
            <w:r>
              <w:rPr>
                <w:sz w:val="22"/>
                <w:szCs w:val="22"/>
              </w:rPr>
              <w:t xml:space="preserve"> 18 июня</w:t>
            </w:r>
            <w:r w:rsidRPr="009C10C9">
              <w:rPr>
                <w:sz w:val="22"/>
                <w:szCs w:val="22"/>
              </w:rPr>
              <w:t xml:space="preserve"> 20</w:t>
            </w:r>
            <w:r>
              <w:rPr>
                <w:sz w:val="22"/>
                <w:szCs w:val="22"/>
              </w:rPr>
              <w:t>15</w:t>
            </w:r>
            <w:r w:rsidRPr="009C10C9">
              <w:rPr>
                <w:sz w:val="22"/>
                <w:szCs w:val="22"/>
              </w:rPr>
              <w:t xml:space="preserve"> года №</w:t>
            </w:r>
            <w:r>
              <w:rPr>
                <w:sz w:val="22"/>
                <w:szCs w:val="22"/>
              </w:rPr>
              <w:t xml:space="preserve"> 10</w:t>
            </w:r>
          </w:p>
        </w:tc>
        <w:tc>
          <w:tcPr>
            <w:tcW w:w="2947" w:type="dxa"/>
          </w:tcPr>
          <w:p w:rsidR="00E97E56" w:rsidRPr="009C10C9" w:rsidRDefault="00E97E56" w:rsidP="001E5D91">
            <w:pPr>
              <w:pStyle w:val="a4"/>
              <w:snapToGrid w:val="0"/>
              <w:jc w:val="both"/>
              <w:rPr>
                <w:sz w:val="22"/>
                <w:szCs w:val="22"/>
              </w:rPr>
            </w:pPr>
            <w:proofErr w:type="gramStart"/>
            <w:r w:rsidRPr="009C10C9">
              <w:rPr>
                <w:b/>
                <w:sz w:val="22"/>
                <w:szCs w:val="22"/>
              </w:rPr>
              <w:t>Утверждён</w:t>
            </w:r>
            <w:proofErr w:type="gramEnd"/>
            <w:r w:rsidRPr="009C10C9">
              <w:rPr>
                <w:sz w:val="22"/>
                <w:szCs w:val="22"/>
              </w:rPr>
              <w:t xml:space="preserve"> приказом по муниципальному бюджетному общеобразовательному учреждению «</w:t>
            </w:r>
            <w:r>
              <w:rPr>
                <w:sz w:val="22"/>
                <w:szCs w:val="22"/>
              </w:rPr>
              <w:t>Ладомировская</w:t>
            </w:r>
            <w:r w:rsidRPr="009C10C9">
              <w:rPr>
                <w:sz w:val="22"/>
                <w:szCs w:val="22"/>
              </w:rPr>
              <w:t xml:space="preserve"> средняя общеобразовательная школа Ровеньского района Белгородской области»</w:t>
            </w:r>
          </w:p>
          <w:p w:rsidR="00E97E56" w:rsidRPr="009C10C9" w:rsidRDefault="00E97E56" w:rsidP="00E97E56">
            <w:pPr>
              <w:pStyle w:val="a4"/>
              <w:rPr>
                <w:sz w:val="22"/>
                <w:szCs w:val="22"/>
              </w:rPr>
            </w:pPr>
            <w:r w:rsidRPr="00D27497">
              <w:rPr>
                <w:sz w:val="22"/>
                <w:szCs w:val="22"/>
              </w:rPr>
              <w:t xml:space="preserve">от </w:t>
            </w:r>
            <w:r>
              <w:rPr>
                <w:sz w:val="22"/>
                <w:szCs w:val="22"/>
              </w:rPr>
              <w:t xml:space="preserve"> 24</w:t>
            </w:r>
            <w:r w:rsidRPr="009C10C9">
              <w:rPr>
                <w:sz w:val="22"/>
                <w:szCs w:val="22"/>
              </w:rPr>
              <w:t xml:space="preserve"> июня 20</w:t>
            </w:r>
            <w:r>
              <w:rPr>
                <w:sz w:val="22"/>
                <w:szCs w:val="22"/>
              </w:rPr>
              <w:t>15</w:t>
            </w:r>
            <w:r w:rsidRPr="009C10C9">
              <w:rPr>
                <w:sz w:val="22"/>
                <w:szCs w:val="22"/>
              </w:rPr>
              <w:t xml:space="preserve"> года </w:t>
            </w:r>
            <w:r w:rsidRPr="00D27497">
              <w:rPr>
                <w:sz w:val="22"/>
                <w:szCs w:val="22"/>
              </w:rPr>
              <w:t>№</w:t>
            </w:r>
            <w:r>
              <w:rPr>
                <w:sz w:val="22"/>
                <w:szCs w:val="22"/>
              </w:rPr>
              <w:t xml:space="preserve"> </w:t>
            </w:r>
            <w:r w:rsidR="001F1CC5">
              <w:rPr>
                <w:sz w:val="22"/>
                <w:szCs w:val="22"/>
              </w:rPr>
              <w:t>167</w:t>
            </w:r>
          </w:p>
        </w:tc>
      </w:tr>
    </w:tbl>
    <w:p w:rsidR="00E97E56" w:rsidRPr="00041995" w:rsidRDefault="00E97E56" w:rsidP="00E97E56">
      <w:pPr>
        <w:jc w:val="center"/>
        <w:rPr>
          <w:b/>
          <w:sz w:val="28"/>
          <w:szCs w:val="28"/>
        </w:rPr>
      </w:pPr>
    </w:p>
    <w:p w:rsidR="00E97E56" w:rsidRPr="00041995" w:rsidRDefault="00E97E56" w:rsidP="00E97E56">
      <w:pPr>
        <w:jc w:val="center"/>
        <w:rPr>
          <w:b/>
          <w:sz w:val="28"/>
          <w:szCs w:val="28"/>
        </w:rPr>
      </w:pPr>
    </w:p>
    <w:p w:rsidR="00E97E56" w:rsidRPr="00041995" w:rsidRDefault="00E97E56" w:rsidP="00E97E56">
      <w:pPr>
        <w:jc w:val="center"/>
        <w:rPr>
          <w:b/>
          <w:sz w:val="28"/>
          <w:szCs w:val="28"/>
        </w:rPr>
      </w:pPr>
    </w:p>
    <w:p w:rsidR="00E97E56" w:rsidRPr="00041995" w:rsidRDefault="00E97E56" w:rsidP="00E97E56">
      <w:pPr>
        <w:jc w:val="center"/>
        <w:rPr>
          <w:b/>
          <w:sz w:val="28"/>
          <w:szCs w:val="28"/>
        </w:rPr>
      </w:pPr>
    </w:p>
    <w:p w:rsidR="00E97E56" w:rsidRPr="00041995" w:rsidRDefault="00E97E56" w:rsidP="00E97E56">
      <w:pPr>
        <w:jc w:val="center"/>
        <w:rPr>
          <w:b/>
          <w:sz w:val="28"/>
          <w:szCs w:val="28"/>
        </w:rPr>
      </w:pPr>
    </w:p>
    <w:p w:rsidR="00E97E56" w:rsidRPr="00041995" w:rsidRDefault="00E97E56" w:rsidP="00E97E56">
      <w:pPr>
        <w:jc w:val="center"/>
        <w:rPr>
          <w:b/>
          <w:sz w:val="28"/>
          <w:szCs w:val="28"/>
        </w:rPr>
      </w:pPr>
    </w:p>
    <w:p w:rsidR="00E97E56" w:rsidRPr="00041995" w:rsidRDefault="00E97E56" w:rsidP="00E97E56">
      <w:pPr>
        <w:jc w:val="center"/>
        <w:rPr>
          <w:b/>
          <w:sz w:val="28"/>
          <w:szCs w:val="28"/>
        </w:rPr>
      </w:pPr>
    </w:p>
    <w:p w:rsidR="00E97E56" w:rsidRPr="00041995" w:rsidRDefault="00E97E56" w:rsidP="00E97E56">
      <w:pPr>
        <w:jc w:val="center"/>
        <w:rPr>
          <w:b/>
          <w:sz w:val="28"/>
          <w:szCs w:val="28"/>
        </w:rPr>
      </w:pPr>
    </w:p>
    <w:p w:rsidR="00E97E56" w:rsidRPr="00041995" w:rsidRDefault="00E97E56" w:rsidP="00E97E56">
      <w:pPr>
        <w:jc w:val="center"/>
        <w:rPr>
          <w:b/>
          <w:sz w:val="28"/>
          <w:szCs w:val="28"/>
        </w:rPr>
      </w:pPr>
    </w:p>
    <w:p w:rsidR="00E97E56" w:rsidRPr="00041995" w:rsidRDefault="00E97E56" w:rsidP="00E97E56">
      <w:pPr>
        <w:jc w:val="center"/>
        <w:rPr>
          <w:b/>
          <w:sz w:val="32"/>
          <w:szCs w:val="32"/>
        </w:rPr>
      </w:pPr>
      <w:r w:rsidRPr="00041995">
        <w:rPr>
          <w:b/>
          <w:sz w:val="32"/>
          <w:szCs w:val="32"/>
        </w:rPr>
        <w:t xml:space="preserve">Учебный план </w:t>
      </w:r>
    </w:p>
    <w:p w:rsidR="00E97E56" w:rsidRPr="00041995" w:rsidRDefault="00E97E56" w:rsidP="00E97E56">
      <w:pPr>
        <w:jc w:val="center"/>
        <w:rPr>
          <w:b/>
          <w:sz w:val="28"/>
          <w:szCs w:val="28"/>
        </w:rPr>
      </w:pPr>
      <w:r w:rsidRPr="00041995">
        <w:rPr>
          <w:b/>
          <w:sz w:val="32"/>
          <w:szCs w:val="32"/>
        </w:rPr>
        <w:t>основного общего образования</w:t>
      </w:r>
      <w:r w:rsidRPr="00041995">
        <w:rPr>
          <w:b/>
          <w:sz w:val="28"/>
          <w:szCs w:val="28"/>
        </w:rPr>
        <w:t xml:space="preserve"> </w:t>
      </w:r>
    </w:p>
    <w:p w:rsidR="00E97E56" w:rsidRPr="00041995" w:rsidRDefault="00E97E56" w:rsidP="00E97E56">
      <w:pPr>
        <w:jc w:val="center"/>
        <w:rPr>
          <w:b/>
          <w:sz w:val="32"/>
          <w:szCs w:val="32"/>
        </w:rPr>
      </w:pPr>
      <w:r w:rsidRPr="00041995">
        <w:rPr>
          <w:b/>
          <w:sz w:val="32"/>
          <w:szCs w:val="32"/>
        </w:rPr>
        <w:t>муниципального бюджетного общеобразовательного учреждения</w:t>
      </w:r>
    </w:p>
    <w:p w:rsidR="00E97E56" w:rsidRPr="00041995" w:rsidRDefault="00E97E56" w:rsidP="00E97E56">
      <w:pPr>
        <w:jc w:val="center"/>
        <w:rPr>
          <w:b/>
          <w:sz w:val="32"/>
          <w:szCs w:val="32"/>
        </w:rPr>
      </w:pPr>
      <w:r w:rsidRPr="00041995">
        <w:rPr>
          <w:b/>
          <w:sz w:val="32"/>
          <w:szCs w:val="32"/>
        </w:rPr>
        <w:t xml:space="preserve">«Ладомировская средняя общеобразовательная школа </w:t>
      </w:r>
    </w:p>
    <w:p w:rsidR="00E97E56" w:rsidRPr="00041995" w:rsidRDefault="00E97E56" w:rsidP="00E97E56">
      <w:pPr>
        <w:jc w:val="center"/>
        <w:rPr>
          <w:b/>
          <w:sz w:val="32"/>
          <w:szCs w:val="32"/>
        </w:rPr>
      </w:pPr>
      <w:r w:rsidRPr="00041995">
        <w:rPr>
          <w:b/>
          <w:sz w:val="32"/>
          <w:szCs w:val="32"/>
        </w:rPr>
        <w:t>Ровеньского района Белгородской области»</w:t>
      </w:r>
    </w:p>
    <w:p w:rsidR="00E97E56" w:rsidRDefault="00E97E56" w:rsidP="00E97E56">
      <w:pPr>
        <w:jc w:val="center"/>
        <w:rPr>
          <w:b/>
          <w:sz w:val="32"/>
          <w:szCs w:val="32"/>
        </w:rPr>
      </w:pPr>
      <w:r w:rsidRPr="00041995">
        <w:rPr>
          <w:b/>
          <w:sz w:val="32"/>
          <w:szCs w:val="32"/>
        </w:rPr>
        <w:t>на 201</w:t>
      </w:r>
      <w:r>
        <w:rPr>
          <w:b/>
          <w:sz w:val="32"/>
          <w:szCs w:val="32"/>
        </w:rPr>
        <w:t>5</w:t>
      </w:r>
      <w:r w:rsidRPr="00041995">
        <w:rPr>
          <w:b/>
          <w:sz w:val="32"/>
          <w:szCs w:val="32"/>
        </w:rPr>
        <w:t xml:space="preserve"> – 201</w:t>
      </w:r>
      <w:r>
        <w:rPr>
          <w:b/>
          <w:sz w:val="32"/>
          <w:szCs w:val="32"/>
        </w:rPr>
        <w:t>6</w:t>
      </w:r>
      <w:r w:rsidRPr="00041995">
        <w:rPr>
          <w:b/>
          <w:sz w:val="32"/>
          <w:szCs w:val="32"/>
        </w:rPr>
        <w:t xml:space="preserve"> учебный год</w:t>
      </w:r>
    </w:p>
    <w:p w:rsidR="00E97E56" w:rsidRDefault="00E97E56" w:rsidP="00E97E56">
      <w:pPr>
        <w:jc w:val="center"/>
        <w:rPr>
          <w:b/>
          <w:sz w:val="32"/>
          <w:szCs w:val="32"/>
        </w:rPr>
      </w:pPr>
    </w:p>
    <w:p w:rsidR="00E97E56" w:rsidRDefault="00E97E56" w:rsidP="00E97E56">
      <w:pPr>
        <w:jc w:val="center"/>
        <w:rPr>
          <w:b/>
          <w:sz w:val="32"/>
          <w:szCs w:val="32"/>
        </w:rPr>
      </w:pPr>
    </w:p>
    <w:p w:rsidR="00E97E56" w:rsidRPr="00041995" w:rsidRDefault="00E97E56" w:rsidP="00E97E56">
      <w:pPr>
        <w:jc w:val="center"/>
        <w:rPr>
          <w:b/>
          <w:sz w:val="28"/>
          <w:szCs w:val="28"/>
        </w:rPr>
      </w:pPr>
      <w:r>
        <w:rPr>
          <w:b/>
          <w:sz w:val="32"/>
          <w:szCs w:val="32"/>
        </w:rPr>
        <w:t>6-9 классы</w:t>
      </w:r>
    </w:p>
    <w:p w:rsidR="00E97E56" w:rsidRPr="00041995" w:rsidRDefault="00E97E56" w:rsidP="00E97E56">
      <w:pPr>
        <w:rPr>
          <w:b/>
          <w:sz w:val="28"/>
          <w:szCs w:val="28"/>
        </w:rPr>
      </w:pPr>
    </w:p>
    <w:p w:rsidR="00E97E56" w:rsidRPr="00041995" w:rsidRDefault="00E97E56" w:rsidP="00E97E56">
      <w:pPr>
        <w:jc w:val="center"/>
        <w:rPr>
          <w:b/>
          <w:sz w:val="28"/>
          <w:szCs w:val="28"/>
        </w:rPr>
      </w:pPr>
    </w:p>
    <w:p w:rsidR="00E97E56" w:rsidRPr="00041995" w:rsidRDefault="00E97E56" w:rsidP="00E97E56">
      <w:pPr>
        <w:jc w:val="center"/>
        <w:rPr>
          <w:b/>
          <w:sz w:val="28"/>
          <w:szCs w:val="28"/>
        </w:rPr>
      </w:pPr>
    </w:p>
    <w:p w:rsidR="00E97E56" w:rsidRPr="00041995" w:rsidRDefault="00E97E56" w:rsidP="00E97E56">
      <w:pPr>
        <w:jc w:val="center"/>
        <w:rPr>
          <w:b/>
          <w:sz w:val="28"/>
          <w:szCs w:val="28"/>
        </w:rPr>
      </w:pPr>
    </w:p>
    <w:p w:rsidR="00E97E56" w:rsidRPr="00041995" w:rsidRDefault="00E97E56" w:rsidP="00E97E56">
      <w:pPr>
        <w:jc w:val="center"/>
        <w:rPr>
          <w:b/>
          <w:sz w:val="28"/>
          <w:szCs w:val="28"/>
        </w:rPr>
      </w:pPr>
    </w:p>
    <w:p w:rsidR="00E97E56" w:rsidRPr="00041995" w:rsidRDefault="00E97E56" w:rsidP="00E97E56">
      <w:pPr>
        <w:jc w:val="center"/>
        <w:rPr>
          <w:b/>
          <w:sz w:val="28"/>
          <w:szCs w:val="28"/>
        </w:rPr>
      </w:pPr>
    </w:p>
    <w:p w:rsidR="00E97E56" w:rsidRPr="00041995" w:rsidRDefault="00E97E56" w:rsidP="00E97E56">
      <w:pPr>
        <w:jc w:val="center"/>
        <w:rPr>
          <w:b/>
          <w:sz w:val="28"/>
          <w:szCs w:val="28"/>
        </w:rPr>
      </w:pPr>
    </w:p>
    <w:p w:rsidR="00E97E56" w:rsidRPr="00041995" w:rsidRDefault="00E97E56" w:rsidP="00E97E56">
      <w:pPr>
        <w:jc w:val="center"/>
        <w:rPr>
          <w:b/>
          <w:sz w:val="28"/>
          <w:szCs w:val="28"/>
        </w:rPr>
      </w:pPr>
    </w:p>
    <w:p w:rsidR="00E97E56" w:rsidRPr="00041995" w:rsidRDefault="00E97E56" w:rsidP="00E97E56">
      <w:pPr>
        <w:jc w:val="center"/>
        <w:rPr>
          <w:b/>
          <w:sz w:val="28"/>
          <w:szCs w:val="28"/>
        </w:rPr>
      </w:pPr>
    </w:p>
    <w:p w:rsidR="00E97E56" w:rsidRPr="00041995" w:rsidRDefault="00E97E56" w:rsidP="00E97E56">
      <w:pPr>
        <w:jc w:val="center"/>
        <w:rPr>
          <w:b/>
          <w:sz w:val="28"/>
          <w:szCs w:val="28"/>
        </w:rPr>
      </w:pPr>
    </w:p>
    <w:p w:rsidR="00E97E56" w:rsidRPr="00041995" w:rsidRDefault="00E97E56" w:rsidP="00E97E56">
      <w:pPr>
        <w:jc w:val="center"/>
        <w:rPr>
          <w:b/>
          <w:sz w:val="28"/>
          <w:szCs w:val="28"/>
        </w:rPr>
      </w:pPr>
    </w:p>
    <w:p w:rsidR="00E97E56" w:rsidRPr="00041995" w:rsidRDefault="00E97E56" w:rsidP="00E97E56">
      <w:pPr>
        <w:jc w:val="center"/>
        <w:rPr>
          <w:b/>
          <w:sz w:val="28"/>
          <w:szCs w:val="28"/>
        </w:rPr>
      </w:pPr>
    </w:p>
    <w:p w:rsidR="00E97E56" w:rsidRPr="00041995" w:rsidRDefault="00E97E56" w:rsidP="00E97E56">
      <w:pPr>
        <w:jc w:val="center"/>
        <w:rPr>
          <w:b/>
          <w:sz w:val="28"/>
          <w:szCs w:val="28"/>
        </w:rPr>
      </w:pPr>
    </w:p>
    <w:p w:rsidR="00E97E56" w:rsidRPr="00041995" w:rsidRDefault="00E97E56" w:rsidP="00E97E56">
      <w:pPr>
        <w:jc w:val="center"/>
        <w:rPr>
          <w:b/>
          <w:sz w:val="28"/>
          <w:szCs w:val="28"/>
        </w:rPr>
      </w:pPr>
    </w:p>
    <w:p w:rsidR="00E97E56" w:rsidRDefault="00E97E56" w:rsidP="00E97E56">
      <w:pPr>
        <w:widowControl/>
        <w:suppressAutoHyphens w:val="0"/>
        <w:autoSpaceDE/>
        <w:spacing w:after="200"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E97E56" w:rsidRPr="0021054E" w:rsidRDefault="00E97E56" w:rsidP="00E97E56">
      <w:pPr>
        <w:jc w:val="center"/>
        <w:rPr>
          <w:b/>
          <w:sz w:val="28"/>
          <w:szCs w:val="28"/>
        </w:rPr>
      </w:pPr>
      <w:r w:rsidRPr="0021054E">
        <w:rPr>
          <w:b/>
          <w:sz w:val="28"/>
          <w:szCs w:val="28"/>
        </w:rPr>
        <w:lastRenderedPageBreak/>
        <w:t>Содержание</w:t>
      </w:r>
    </w:p>
    <w:tbl>
      <w:tblPr>
        <w:tblW w:w="9320" w:type="dxa"/>
        <w:tblInd w:w="468" w:type="dxa"/>
        <w:tblLook w:val="01E0"/>
      </w:tblPr>
      <w:tblGrid>
        <w:gridCol w:w="828"/>
        <w:gridCol w:w="7452"/>
        <w:gridCol w:w="1040"/>
      </w:tblGrid>
      <w:tr w:rsidR="00E97E56" w:rsidRPr="009A7A5C" w:rsidTr="001E5D91">
        <w:trPr>
          <w:trHeight w:val="1290"/>
        </w:trPr>
        <w:tc>
          <w:tcPr>
            <w:tcW w:w="828" w:type="dxa"/>
          </w:tcPr>
          <w:p w:rsidR="00E97E56" w:rsidRPr="00F63DE4" w:rsidRDefault="00E97E56" w:rsidP="001E5D91">
            <w:pPr>
              <w:widowControl/>
              <w:numPr>
                <w:ilvl w:val="0"/>
                <w:numId w:val="9"/>
              </w:numPr>
              <w:suppressAutoHyphens w:val="0"/>
              <w:autoSpaceDE/>
              <w:jc w:val="center"/>
              <w:rPr>
                <w:sz w:val="28"/>
                <w:szCs w:val="28"/>
              </w:rPr>
            </w:pPr>
          </w:p>
        </w:tc>
        <w:tc>
          <w:tcPr>
            <w:tcW w:w="7452" w:type="dxa"/>
          </w:tcPr>
          <w:p w:rsidR="00E97E56" w:rsidRDefault="00E97E56" w:rsidP="00E97E56">
            <w:pPr>
              <w:shd w:val="clear" w:color="auto" w:fill="FFFFFF"/>
              <w:spacing w:line="322" w:lineRule="exact"/>
              <w:jc w:val="both"/>
              <w:rPr>
                <w:sz w:val="28"/>
                <w:szCs w:val="28"/>
              </w:rPr>
            </w:pPr>
            <w:r w:rsidRPr="006E6606">
              <w:rPr>
                <w:sz w:val="28"/>
                <w:szCs w:val="28"/>
              </w:rPr>
              <w:t xml:space="preserve">Пояснительная записка к учебному плану </w:t>
            </w:r>
            <w:r w:rsidRPr="00F63DE4">
              <w:rPr>
                <w:sz w:val="28"/>
                <w:szCs w:val="28"/>
              </w:rPr>
              <w:t>муниципального бюджетного общеобразовательного учреждения</w:t>
            </w:r>
            <w:r w:rsidRPr="00F63DE4">
              <w:rPr>
                <w:b/>
                <w:sz w:val="28"/>
                <w:szCs w:val="28"/>
              </w:rPr>
              <w:t xml:space="preserve"> </w:t>
            </w:r>
            <w:r w:rsidRPr="00F63DE4">
              <w:rPr>
                <w:sz w:val="28"/>
                <w:szCs w:val="28"/>
              </w:rPr>
              <w:t>«</w:t>
            </w:r>
            <w:r>
              <w:rPr>
                <w:sz w:val="28"/>
                <w:szCs w:val="28"/>
              </w:rPr>
              <w:t>Ладомиро</w:t>
            </w:r>
            <w:r w:rsidRPr="00F63DE4">
              <w:rPr>
                <w:sz w:val="28"/>
                <w:szCs w:val="28"/>
              </w:rPr>
              <w:t>вская средняя общеобразовательная школа Ровеньского района Белгородской области</w:t>
            </w:r>
            <w:r w:rsidRPr="00041995">
              <w:rPr>
                <w:b/>
                <w:bCs/>
                <w:sz w:val="28"/>
                <w:szCs w:val="28"/>
              </w:rPr>
              <w:t xml:space="preserve"> </w:t>
            </w:r>
            <w:r w:rsidRPr="00041995">
              <w:rPr>
                <w:bCs/>
                <w:sz w:val="28"/>
                <w:szCs w:val="28"/>
              </w:rPr>
              <w:t xml:space="preserve">при реализации </w:t>
            </w:r>
            <w:r w:rsidRPr="00041995">
              <w:rPr>
                <w:sz w:val="28"/>
                <w:szCs w:val="28"/>
              </w:rPr>
              <w:t xml:space="preserve">федерального компонента государственных образовательных стандартов </w:t>
            </w:r>
            <w:r w:rsidRPr="00041995">
              <w:rPr>
                <w:bCs/>
                <w:sz w:val="28"/>
                <w:szCs w:val="28"/>
              </w:rPr>
              <w:t>основного общего образования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135342">
              <w:rPr>
                <w:sz w:val="28"/>
                <w:szCs w:val="28"/>
              </w:rPr>
              <w:t>на 201</w:t>
            </w:r>
            <w:r>
              <w:rPr>
                <w:sz w:val="28"/>
                <w:szCs w:val="28"/>
              </w:rPr>
              <w:t>5</w:t>
            </w:r>
            <w:r w:rsidRPr="00135342">
              <w:rPr>
                <w:sz w:val="28"/>
                <w:szCs w:val="28"/>
              </w:rPr>
              <w:t>-201</w:t>
            </w:r>
            <w:r>
              <w:rPr>
                <w:sz w:val="28"/>
                <w:szCs w:val="28"/>
              </w:rPr>
              <w:t>6</w:t>
            </w:r>
            <w:r w:rsidRPr="00135342">
              <w:rPr>
                <w:sz w:val="28"/>
                <w:szCs w:val="28"/>
              </w:rPr>
              <w:t xml:space="preserve"> учебный год</w:t>
            </w:r>
          </w:p>
        </w:tc>
        <w:tc>
          <w:tcPr>
            <w:tcW w:w="1040" w:type="dxa"/>
          </w:tcPr>
          <w:p w:rsidR="00E97E56" w:rsidRPr="00E2379F" w:rsidRDefault="00E97E56" w:rsidP="001E5D9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Pr="00E2379F">
              <w:rPr>
                <w:sz w:val="28"/>
                <w:szCs w:val="28"/>
              </w:rPr>
              <w:t>-</w:t>
            </w:r>
            <w:r w:rsidR="00CA40A0">
              <w:rPr>
                <w:sz w:val="28"/>
                <w:szCs w:val="28"/>
              </w:rPr>
              <w:t>8</w:t>
            </w:r>
          </w:p>
        </w:tc>
      </w:tr>
      <w:tr w:rsidR="00E97E56" w:rsidRPr="009A7A5C" w:rsidTr="001E5D91">
        <w:trPr>
          <w:trHeight w:val="1197"/>
        </w:trPr>
        <w:tc>
          <w:tcPr>
            <w:tcW w:w="828" w:type="dxa"/>
          </w:tcPr>
          <w:p w:rsidR="00E97E56" w:rsidRPr="00F63DE4" w:rsidRDefault="00E97E56" w:rsidP="001E5D91">
            <w:pPr>
              <w:widowControl/>
              <w:numPr>
                <w:ilvl w:val="0"/>
                <w:numId w:val="9"/>
              </w:numPr>
              <w:suppressAutoHyphens w:val="0"/>
              <w:autoSpaceDE/>
              <w:jc w:val="center"/>
              <w:rPr>
                <w:sz w:val="28"/>
                <w:szCs w:val="28"/>
              </w:rPr>
            </w:pPr>
          </w:p>
        </w:tc>
        <w:tc>
          <w:tcPr>
            <w:tcW w:w="7452" w:type="dxa"/>
          </w:tcPr>
          <w:p w:rsidR="00E97E56" w:rsidRPr="00135342" w:rsidRDefault="00E97E56" w:rsidP="00E97E56">
            <w:pPr>
              <w:shd w:val="clear" w:color="auto" w:fill="FFFFFF"/>
              <w:spacing w:line="322" w:lineRule="exact"/>
              <w:jc w:val="both"/>
              <w:rPr>
                <w:sz w:val="28"/>
                <w:szCs w:val="28"/>
              </w:rPr>
            </w:pPr>
            <w:r w:rsidRPr="006E6606">
              <w:rPr>
                <w:sz w:val="28"/>
                <w:szCs w:val="28"/>
              </w:rPr>
              <w:t>Сетка часов учебного плана</w:t>
            </w:r>
            <w:r>
              <w:rPr>
                <w:sz w:val="28"/>
                <w:szCs w:val="28"/>
              </w:rPr>
              <w:t xml:space="preserve"> </w:t>
            </w:r>
            <w:r w:rsidRPr="00F63DE4">
              <w:rPr>
                <w:sz w:val="28"/>
                <w:szCs w:val="28"/>
              </w:rPr>
              <w:t>муниципального бюджетного общеобразовательного учреждения</w:t>
            </w:r>
            <w:r w:rsidRPr="00F63DE4">
              <w:rPr>
                <w:b/>
                <w:sz w:val="28"/>
                <w:szCs w:val="28"/>
              </w:rPr>
              <w:t xml:space="preserve"> </w:t>
            </w:r>
            <w:r w:rsidRPr="00F63DE4">
              <w:rPr>
                <w:sz w:val="28"/>
                <w:szCs w:val="28"/>
              </w:rPr>
              <w:t>«</w:t>
            </w:r>
            <w:r>
              <w:rPr>
                <w:sz w:val="28"/>
                <w:szCs w:val="28"/>
              </w:rPr>
              <w:t>Ладоми</w:t>
            </w:r>
            <w:r w:rsidRPr="00F63DE4">
              <w:rPr>
                <w:sz w:val="28"/>
                <w:szCs w:val="28"/>
              </w:rPr>
              <w:t>ровская средняя общеобразовательная школа Ровеньского района Белгородской области</w:t>
            </w:r>
            <w:r w:rsidRPr="00041995">
              <w:rPr>
                <w:b/>
                <w:bCs/>
                <w:sz w:val="28"/>
                <w:szCs w:val="28"/>
              </w:rPr>
              <w:t xml:space="preserve"> </w:t>
            </w:r>
            <w:r w:rsidRPr="00041995">
              <w:rPr>
                <w:bCs/>
                <w:sz w:val="28"/>
                <w:szCs w:val="28"/>
              </w:rPr>
              <w:t xml:space="preserve">при реализации </w:t>
            </w:r>
            <w:r w:rsidRPr="00041995">
              <w:rPr>
                <w:sz w:val="28"/>
                <w:szCs w:val="28"/>
              </w:rPr>
              <w:t xml:space="preserve">федерального компонента государственных образовательных стандартов </w:t>
            </w:r>
            <w:r w:rsidRPr="00041995">
              <w:rPr>
                <w:bCs/>
                <w:sz w:val="28"/>
                <w:szCs w:val="28"/>
              </w:rPr>
              <w:t>основного общего образования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041995">
              <w:rPr>
                <w:sz w:val="28"/>
                <w:szCs w:val="28"/>
              </w:rPr>
              <w:t>на 201</w:t>
            </w:r>
            <w:r>
              <w:rPr>
                <w:sz w:val="28"/>
                <w:szCs w:val="28"/>
              </w:rPr>
              <w:t>5</w:t>
            </w:r>
            <w:r w:rsidRPr="00041995">
              <w:rPr>
                <w:sz w:val="28"/>
                <w:szCs w:val="28"/>
              </w:rPr>
              <w:t>-201</w:t>
            </w:r>
            <w:r>
              <w:rPr>
                <w:sz w:val="28"/>
                <w:szCs w:val="28"/>
              </w:rPr>
              <w:t>6</w:t>
            </w:r>
            <w:r w:rsidRPr="00041995">
              <w:rPr>
                <w:sz w:val="28"/>
                <w:szCs w:val="28"/>
              </w:rPr>
              <w:t xml:space="preserve"> учебный год</w:t>
            </w:r>
          </w:p>
        </w:tc>
        <w:tc>
          <w:tcPr>
            <w:tcW w:w="1040" w:type="dxa"/>
          </w:tcPr>
          <w:p w:rsidR="00E97E56" w:rsidRPr="00E2379F" w:rsidRDefault="00CA40A0" w:rsidP="001E5D9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</w:tr>
      <w:tr w:rsidR="00E97E56" w:rsidRPr="009A7A5C" w:rsidTr="001E5D91">
        <w:trPr>
          <w:trHeight w:val="1197"/>
        </w:trPr>
        <w:tc>
          <w:tcPr>
            <w:tcW w:w="828" w:type="dxa"/>
          </w:tcPr>
          <w:p w:rsidR="00E97E56" w:rsidRPr="00F63DE4" w:rsidRDefault="00E97E56" w:rsidP="001E5D91">
            <w:pPr>
              <w:ind w:left="360"/>
              <w:jc w:val="center"/>
              <w:rPr>
                <w:sz w:val="28"/>
                <w:szCs w:val="28"/>
              </w:rPr>
            </w:pPr>
          </w:p>
        </w:tc>
        <w:tc>
          <w:tcPr>
            <w:tcW w:w="7452" w:type="dxa"/>
          </w:tcPr>
          <w:p w:rsidR="00E97E56" w:rsidRPr="00EC3ABA" w:rsidRDefault="00E97E56" w:rsidP="001E5D91">
            <w:pPr>
              <w:snapToGrid w:val="0"/>
              <w:jc w:val="right"/>
              <w:rPr>
                <w:b/>
                <w:bCs/>
                <w:i/>
                <w:sz w:val="28"/>
                <w:szCs w:val="28"/>
              </w:rPr>
            </w:pPr>
            <w:r w:rsidRPr="00EC3ABA">
              <w:rPr>
                <w:b/>
                <w:bCs/>
                <w:i/>
                <w:sz w:val="28"/>
                <w:szCs w:val="28"/>
              </w:rPr>
              <w:t>Приложение 1</w:t>
            </w:r>
          </w:p>
          <w:p w:rsidR="00E97E56" w:rsidRPr="00135342" w:rsidRDefault="00E97E56" w:rsidP="001E5D9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040" w:type="dxa"/>
          </w:tcPr>
          <w:p w:rsidR="00E97E56" w:rsidRPr="00E2379F" w:rsidRDefault="00E97E56" w:rsidP="001E5D91">
            <w:pPr>
              <w:jc w:val="center"/>
              <w:rPr>
                <w:sz w:val="28"/>
                <w:szCs w:val="28"/>
              </w:rPr>
            </w:pPr>
          </w:p>
        </w:tc>
      </w:tr>
    </w:tbl>
    <w:p w:rsidR="00E97E56" w:rsidRPr="00041995" w:rsidRDefault="00E97E56" w:rsidP="00E97E56">
      <w:pPr>
        <w:pageBreakBefore/>
        <w:jc w:val="center"/>
        <w:rPr>
          <w:b/>
          <w:bCs/>
          <w:sz w:val="28"/>
          <w:szCs w:val="28"/>
        </w:rPr>
      </w:pPr>
      <w:r w:rsidRPr="00041995">
        <w:rPr>
          <w:b/>
          <w:bCs/>
          <w:sz w:val="28"/>
          <w:szCs w:val="28"/>
        </w:rPr>
        <w:lastRenderedPageBreak/>
        <w:t>ПОЯСНИТЕЛЬНАЯ</w:t>
      </w:r>
    </w:p>
    <w:p w:rsidR="00E97E56" w:rsidRPr="00041995" w:rsidRDefault="00E97E56" w:rsidP="00E97E56">
      <w:pPr>
        <w:shd w:val="clear" w:color="auto" w:fill="FFFFFF"/>
        <w:spacing w:line="322" w:lineRule="exact"/>
        <w:jc w:val="center"/>
        <w:rPr>
          <w:b/>
          <w:bCs/>
          <w:sz w:val="28"/>
          <w:szCs w:val="28"/>
        </w:rPr>
      </w:pPr>
      <w:r w:rsidRPr="00041995">
        <w:rPr>
          <w:b/>
          <w:bCs/>
          <w:sz w:val="28"/>
          <w:szCs w:val="28"/>
        </w:rPr>
        <w:t>ЗАПИСКА К УЧЕБНОМУ ПЛАНУ</w:t>
      </w:r>
    </w:p>
    <w:p w:rsidR="00E97E56" w:rsidRPr="00041995" w:rsidRDefault="00E97E56" w:rsidP="00E97E56">
      <w:pPr>
        <w:shd w:val="clear" w:color="auto" w:fill="FFFFFF"/>
        <w:spacing w:line="322" w:lineRule="exact"/>
        <w:jc w:val="center"/>
        <w:rPr>
          <w:b/>
          <w:bCs/>
          <w:sz w:val="28"/>
          <w:szCs w:val="28"/>
        </w:rPr>
      </w:pPr>
      <w:r w:rsidRPr="00041995">
        <w:rPr>
          <w:b/>
          <w:sz w:val="28"/>
          <w:szCs w:val="28"/>
        </w:rPr>
        <w:t>муниципального бюджетного общеобразовательного учреждения «Ладомировская средняя общеобразовательная школа Ровеньского района Белгородской области»</w:t>
      </w:r>
      <w:r w:rsidRPr="00041995">
        <w:rPr>
          <w:b/>
          <w:bCs/>
          <w:sz w:val="28"/>
          <w:szCs w:val="28"/>
        </w:rPr>
        <w:t xml:space="preserve"> </w:t>
      </w:r>
    </w:p>
    <w:p w:rsidR="00E97E56" w:rsidRPr="00041995" w:rsidRDefault="00E97E56" w:rsidP="00E97E56">
      <w:pPr>
        <w:shd w:val="clear" w:color="auto" w:fill="FFFFFF"/>
        <w:spacing w:line="322" w:lineRule="exact"/>
        <w:jc w:val="center"/>
        <w:rPr>
          <w:b/>
          <w:sz w:val="28"/>
          <w:szCs w:val="28"/>
        </w:rPr>
      </w:pPr>
      <w:r w:rsidRPr="00041995">
        <w:rPr>
          <w:b/>
          <w:bCs/>
          <w:sz w:val="28"/>
          <w:szCs w:val="28"/>
        </w:rPr>
        <w:t xml:space="preserve">при реализации </w:t>
      </w:r>
      <w:r w:rsidRPr="00041995">
        <w:rPr>
          <w:b/>
          <w:sz w:val="28"/>
          <w:szCs w:val="28"/>
        </w:rPr>
        <w:t xml:space="preserve">федерального компонента государственных образовательных стандартов </w:t>
      </w:r>
      <w:r w:rsidRPr="00041995">
        <w:rPr>
          <w:b/>
          <w:bCs/>
          <w:sz w:val="28"/>
          <w:szCs w:val="28"/>
        </w:rPr>
        <w:t>основного общего образования</w:t>
      </w:r>
    </w:p>
    <w:p w:rsidR="00E97E56" w:rsidRPr="00041995" w:rsidRDefault="00E97E56" w:rsidP="00E97E56">
      <w:pPr>
        <w:widowControl/>
        <w:tabs>
          <w:tab w:val="left" w:pos="0"/>
          <w:tab w:val="left" w:pos="284"/>
          <w:tab w:val="left" w:pos="426"/>
          <w:tab w:val="left" w:pos="709"/>
          <w:tab w:val="left" w:pos="851"/>
          <w:tab w:val="left" w:pos="1440"/>
        </w:tabs>
        <w:autoSpaceDE/>
        <w:jc w:val="center"/>
        <w:rPr>
          <w:b/>
          <w:sz w:val="28"/>
          <w:szCs w:val="28"/>
        </w:rPr>
      </w:pPr>
    </w:p>
    <w:p w:rsidR="00E97E56" w:rsidRPr="00041995" w:rsidRDefault="00E97E56" w:rsidP="00E97E56">
      <w:pPr>
        <w:pStyle w:val="21"/>
        <w:spacing w:after="0" w:line="240" w:lineRule="auto"/>
        <w:ind w:firstLine="708"/>
        <w:jc w:val="both"/>
        <w:rPr>
          <w:b/>
          <w:bCs/>
          <w:sz w:val="28"/>
          <w:szCs w:val="28"/>
          <w:u w:val="single"/>
        </w:rPr>
      </w:pPr>
      <w:r w:rsidRPr="00041995">
        <w:rPr>
          <w:sz w:val="28"/>
          <w:szCs w:val="28"/>
        </w:rPr>
        <w:t>При разработке учебного плана муниципального бюджетного общеобразовательного учреждения «Ладомировская средняя общеобразовательная  школа Ровеньского района Белгородской области», реализующего программы общего образования, использовались следующие нормативно-правовые документы:</w:t>
      </w:r>
    </w:p>
    <w:p w:rsidR="00E97E56" w:rsidRPr="00041995" w:rsidRDefault="00E97E56" w:rsidP="00E97E56">
      <w:pPr>
        <w:pStyle w:val="20"/>
        <w:numPr>
          <w:ilvl w:val="0"/>
          <w:numId w:val="3"/>
        </w:numPr>
        <w:tabs>
          <w:tab w:val="clear" w:pos="1545"/>
          <w:tab w:val="num" w:pos="0"/>
        </w:tabs>
        <w:spacing w:after="0" w:line="240" w:lineRule="auto"/>
        <w:ind w:left="0" w:right="28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41995">
        <w:rPr>
          <w:rFonts w:ascii="Times New Roman" w:hAnsi="Times New Roman" w:cs="Times New Roman"/>
          <w:sz w:val="28"/>
          <w:szCs w:val="28"/>
        </w:rPr>
        <w:t>Конституция Российской Федерации.</w:t>
      </w:r>
    </w:p>
    <w:p w:rsidR="00E97E56" w:rsidRPr="00041995" w:rsidRDefault="00E97E56" w:rsidP="00E97E56">
      <w:pPr>
        <w:pStyle w:val="20"/>
        <w:numPr>
          <w:ilvl w:val="0"/>
          <w:numId w:val="3"/>
        </w:numPr>
        <w:tabs>
          <w:tab w:val="clear" w:pos="1545"/>
          <w:tab w:val="num" w:pos="0"/>
        </w:tabs>
        <w:spacing w:after="0" w:line="240" w:lineRule="auto"/>
        <w:ind w:left="0" w:right="28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41995">
        <w:rPr>
          <w:rFonts w:ascii="Times New Roman" w:hAnsi="Times New Roman" w:cs="Times New Roman"/>
          <w:sz w:val="28"/>
          <w:szCs w:val="28"/>
        </w:rPr>
        <w:t>ФЗ РФ  от 29 декабря 2012 года №273-ФЗ "Об образовании в Российской Федерации".</w:t>
      </w:r>
    </w:p>
    <w:p w:rsidR="00E97E56" w:rsidRPr="00041995" w:rsidRDefault="00E97E56" w:rsidP="00E97E56">
      <w:pPr>
        <w:pStyle w:val="20"/>
        <w:numPr>
          <w:ilvl w:val="0"/>
          <w:numId w:val="3"/>
        </w:numPr>
        <w:tabs>
          <w:tab w:val="clear" w:pos="1545"/>
          <w:tab w:val="num" w:pos="0"/>
        </w:tabs>
        <w:spacing w:after="0" w:line="240" w:lineRule="auto"/>
        <w:ind w:left="0" w:right="28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41995">
        <w:rPr>
          <w:rFonts w:ascii="Times New Roman" w:hAnsi="Times New Roman" w:cs="Times New Roman"/>
          <w:sz w:val="28"/>
          <w:szCs w:val="28"/>
        </w:rPr>
        <w:t xml:space="preserve">Санитарно-эпидемиологические правила и нормативы СанПиН 2.4.2.2821-10 «Санитарно-эпидемиологические требования к условиям и организации обучения в общеобразовательных учреждениях», </w:t>
      </w:r>
      <w:r w:rsidRPr="00041995">
        <w:rPr>
          <w:rFonts w:ascii="Times New Roman" w:hAnsi="Times New Roman" w:cs="Times New Roman"/>
          <w:bCs/>
          <w:sz w:val="28"/>
          <w:szCs w:val="28"/>
        </w:rPr>
        <w:t>зарегистрированные в Минюсте России 3 марта 2011 года,</w:t>
      </w:r>
      <w:r w:rsidRPr="00041995">
        <w:rPr>
          <w:rFonts w:ascii="Times New Roman" w:hAnsi="Times New Roman" w:cs="Times New Roman"/>
          <w:sz w:val="28"/>
          <w:szCs w:val="28"/>
        </w:rPr>
        <w:t xml:space="preserve"> регистрационный номер 19993.</w:t>
      </w:r>
    </w:p>
    <w:p w:rsidR="00E97E56" w:rsidRPr="00041995" w:rsidRDefault="00E97E56" w:rsidP="00E97E56">
      <w:pPr>
        <w:pStyle w:val="20"/>
        <w:numPr>
          <w:ilvl w:val="0"/>
          <w:numId w:val="3"/>
        </w:numPr>
        <w:tabs>
          <w:tab w:val="clear" w:pos="1545"/>
          <w:tab w:val="num" w:pos="0"/>
        </w:tabs>
        <w:spacing w:after="0" w:line="240" w:lineRule="auto"/>
        <w:ind w:left="0" w:right="28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41995">
        <w:rPr>
          <w:rFonts w:ascii="Times New Roman" w:hAnsi="Times New Roman" w:cs="Times New Roman"/>
          <w:sz w:val="28"/>
          <w:szCs w:val="28"/>
        </w:rPr>
        <w:t>Федеральный базисный учебный план и примерные учебные планы для общеобразовательных учреждений РФ, реализующих программы общего образования, утвержденные приказом Министерства образования РФ  от 9 марта 2004 года №1312.</w:t>
      </w:r>
    </w:p>
    <w:p w:rsidR="00E97E56" w:rsidRPr="00041995" w:rsidRDefault="00E97E56" w:rsidP="00E97E56">
      <w:pPr>
        <w:pStyle w:val="20"/>
        <w:numPr>
          <w:ilvl w:val="0"/>
          <w:numId w:val="3"/>
        </w:numPr>
        <w:tabs>
          <w:tab w:val="clear" w:pos="1545"/>
          <w:tab w:val="num" w:pos="0"/>
        </w:tabs>
        <w:spacing w:after="0" w:line="240" w:lineRule="auto"/>
        <w:ind w:left="0" w:right="28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41995">
        <w:rPr>
          <w:rFonts w:ascii="Times New Roman" w:hAnsi="Times New Roman" w:cs="Times New Roman"/>
          <w:sz w:val="28"/>
          <w:szCs w:val="28"/>
        </w:rPr>
        <w:t>Приказ Министерства образования РФ от 5 марта 2004 года №1089 «Об утверждении федерального компонента государственных образовательных стандартов начального общего, основного общего и среднего (полного) общего образования».</w:t>
      </w:r>
    </w:p>
    <w:p w:rsidR="00E97E56" w:rsidRPr="00041995" w:rsidRDefault="00E97E56" w:rsidP="00E97E56">
      <w:pPr>
        <w:pStyle w:val="20"/>
        <w:numPr>
          <w:ilvl w:val="0"/>
          <w:numId w:val="3"/>
        </w:numPr>
        <w:tabs>
          <w:tab w:val="clear" w:pos="1545"/>
          <w:tab w:val="num" w:pos="0"/>
        </w:tabs>
        <w:spacing w:after="0" w:line="240" w:lineRule="auto"/>
        <w:ind w:left="0" w:right="28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41995">
        <w:rPr>
          <w:rFonts w:ascii="Times New Roman" w:hAnsi="Times New Roman" w:cs="Times New Roman"/>
          <w:color w:val="000000"/>
          <w:sz w:val="28"/>
          <w:szCs w:val="28"/>
        </w:rPr>
        <w:t xml:space="preserve">Приказ </w:t>
      </w:r>
      <w:r w:rsidRPr="00041995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 w:rsidRPr="00041995">
        <w:rPr>
          <w:rFonts w:ascii="Times New Roman" w:hAnsi="Times New Roman" w:cs="Times New Roman"/>
          <w:sz w:val="28"/>
          <w:szCs w:val="28"/>
        </w:rPr>
        <w:t>Министерства образования и науки Российской Федерации от 20 августа 2008 года №241 «О внесении изменений в федеральный базисный учебный план и примерные учебные планы для образовательных учреждений Российской Федерации, реализующих программы общего образования, утверждённые приказом Министерства образования РФ от 9 марта 2004 года №1312 «Об утверждении федерального базисного учебного плана и примерных учебных планов для образовательных учреждений Российской Федерации</w:t>
      </w:r>
      <w:proofErr w:type="gramEnd"/>
      <w:r w:rsidRPr="00041995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Pr="00041995">
        <w:rPr>
          <w:rFonts w:ascii="Times New Roman" w:hAnsi="Times New Roman" w:cs="Times New Roman"/>
          <w:sz w:val="28"/>
          <w:szCs w:val="28"/>
        </w:rPr>
        <w:t>реализующих</w:t>
      </w:r>
      <w:proofErr w:type="gramEnd"/>
      <w:r w:rsidRPr="00041995">
        <w:rPr>
          <w:rFonts w:ascii="Times New Roman" w:hAnsi="Times New Roman" w:cs="Times New Roman"/>
          <w:sz w:val="28"/>
          <w:szCs w:val="28"/>
        </w:rPr>
        <w:t xml:space="preserve"> программы общего образования».</w:t>
      </w:r>
    </w:p>
    <w:p w:rsidR="00E97E56" w:rsidRPr="00041995" w:rsidRDefault="00E97E56" w:rsidP="00E97E56">
      <w:pPr>
        <w:pStyle w:val="20"/>
        <w:numPr>
          <w:ilvl w:val="0"/>
          <w:numId w:val="3"/>
        </w:numPr>
        <w:tabs>
          <w:tab w:val="clear" w:pos="1545"/>
          <w:tab w:val="num" w:pos="0"/>
        </w:tabs>
        <w:spacing w:after="0" w:line="240" w:lineRule="auto"/>
        <w:ind w:left="0" w:right="28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41995">
        <w:rPr>
          <w:rFonts w:ascii="Times New Roman" w:hAnsi="Times New Roman" w:cs="Times New Roman"/>
          <w:sz w:val="28"/>
          <w:szCs w:val="28"/>
        </w:rPr>
        <w:t>Приказ</w:t>
      </w:r>
      <w:r w:rsidRPr="00041995">
        <w:rPr>
          <w:rFonts w:ascii="Times New Roman" w:hAnsi="Times New Roman" w:cs="Times New Roman"/>
          <w:color w:val="333333"/>
          <w:sz w:val="28"/>
          <w:szCs w:val="28"/>
        </w:rPr>
        <w:t xml:space="preserve">  </w:t>
      </w:r>
      <w:r w:rsidRPr="00041995">
        <w:rPr>
          <w:rFonts w:ascii="Times New Roman" w:hAnsi="Times New Roman" w:cs="Times New Roman"/>
          <w:sz w:val="28"/>
          <w:szCs w:val="28"/>
        </w:rPr>
        <w:t xml:space="preserve">Министерства образования и науки РФ  </w:t>
      </w:r>
      <w:r w:rsidRPr="00041995">
        <w:rPr>
          <w:rFonts w:ascii="Times New Roman" w:hAnsi="Times New Roman" w:cs="Times New Roman"/>
          <w:bCs/>
          <w:sz w:val="28"/>
          <w:szCs w:val="28"/>
        </w:rPr>
        <w:t>от  3 июня 2008 года  № 164 «О внесении изменений в федеральный компонент государственных образовательных стандартов начального общего, основного общего и среднего (полного) общего образования, утвержденный приказом Министерства образования РФ  от 5 марта 2004 года  № 1089».</w:t>
      </w:r>
    </w:p>
    <w:p w:rsidR="00E97E56" w:rsidRPr="00041995" w:rsidRDefault="00E97E56" w:rsidP="00E97E56">
      <w:pPr>
        <w:pStyle w:val="20"/>
        <w:numPr>
          <w:ilvl w:val="0"/>
          <w:numId w:val="3"/>
        </w:numPr>
        <w:tabs>
          <w:tab w:val="clear" w:pos="1545"/>
          <w:tab w:val="num" w:pos="0"/>
        </w:tabs>
        <w:spacing w:after="0" w:line="240" w:lineRule="auto"/>
        <w:ind w:left="0" w:right="28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41995">
        <w:rPr>
          <w:rFonts w:ascii="Times New Roman" w:hAnsi="Times New Roman" w:cs="Times New Roman"/>
          <w:sz w:val="28"/>
          <w:szCs w:val="28"/>
        </w:rPr>
        <w:t>Приказ</w:t>
      </w:r>
      <w:r w:rsidRPr="00041995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 w:rsidRPr="00041995">
        <w:rPr>
          <w:rFonts w:ascii="Times New Roman" w:hAnsi="Times New Roman" w:cs="Times New Roman"/>
          <w:sz w:val="28"/>
          <w:szCs w:val="28"/>
        </w:rPr>
        <w:t xml:space="preserve">Министерства образования и науки РФ </w:t>
      </w:r>
      <w:r w:rsidRPr="00041995">
        <w:rPr>
          <w:rFonts w:ascii="Times New Roman" w:hAnsi="Times New Roman" w:cs="Times New Roman"/>
          <w:bCs/>
          <w:sz w:val="28"/>
          <w:szCs w:val="28"/>
        </w:rPr>
        <w:t xml:space="preserve">от  31 августа 2009 года № 320 «О внесении изменений в федеральный компонент государственных образовательных стандартов начального общего, основного общего и </w:t>
      </w:r>
      <w:r w:rsidRPr="00041995">
        <w:rPr>
          <w:rFonts w:ascii="Times New Roman" w:hAnsi="Times New Roman" w:cs="Times New Roman"/>
          <w:bCs/>
          <w:sz w:val="28"/>
          <w:szCs w:val="28"/>
        </w:rPr>
        <w:lastRenderedPageBreak/>
        <w:t>среднего (полного) общего образования, утвержденный приказом Министерства образования РФ  от 5 марта 2004 года № 1089».</w:t>
      </w:r>
    </w:p>
    <w:p w:rsidR="00E97E56" w:rsidRPr="00041995" w:rsidRDefault="00E97E56" w:rsidP="00E97E56">
      <w:pPr>
        <w:pStyle w:val="20"/>
        <w:numPr>
          <w:ilvl w:val="0"/>
          <w:numId w:val="3"/>
        </w:numPr>
        <w:tabs>
          <w:tab w:val="clear" w:pos="1545"/>
          <w:tab w:val="num" w:pos="0"/>
        </w:tabs>
        <w:spacing w:after="0" w:line="240" w:lineRule="auto"/>
        <w:ind w:left="0" w:right="28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41995">
        <w:rPr>
          <w:rFonts w:ascii="Times New Roman" w:hAnsi="Times New Roman" w:cs="Times New Roman"/>
          <w:sz w:val="28"/>
          <w:szCs w:val="28"/>
        </w:rPr>
        <w:t>Приказ</w:t>
      </w:r>
      <w:r w:rsidRPr="00041995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 w:rsidRPr="00041995">
        <w:rPr>
          <w:rFonts w:ascii="Times New Roman" w:hAnsi="Times New Roman" w:cs="Times New Roman"/>
          <w:sz w:val="28"/>
          <w:szCs w:val="28"/>
        </w:rPr>
        <w:t>Министерства образования и науки РФ</w:t>
      </w:r>
      <w:r w:rsidRPr="0004199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041995">
        <w:rPr>
          <w:rFonts w:ascii="Times New Roman" w:hAnsi="Times New Roman" w:cs="Times New Roman"/>
          <w:sz w:val="28"/>
          <w:szCs w:val="28"/>
        </w:rPr>
        <w:t xml:space="preserve">от 19 октября 2009 года </w:t>
      </w:r>
      <w:hyperlink r:id="rId7" w:history="1">
        <w:r w:rsidRPr="00041995">
          <w:rPr>
            <w:rFonts w:ascii="Times New Roman" w:hAnsi="Times New Roman" w:cs="Times New Roman"/>
            <w:sz w:val="28"/>
            <w:szCs w:val="28"/>
          </w:rPr>
          <w:t xml:space="preserve">№427 </w:t>
        </w:r>
      </w:hyperlink>
      <w:r w:rsidRPr="00041995">
        <w:rPr>
          <w:rFonts w:ascii="Times New Roman" w:hAnsi="Times New Roman" w:cs="Times New Roman"/>
          <w:bCs/>
          <w:sz w:val="28"/>
          <w:szCs w:val="28"/>
        </w:rPr>
        <w:t>«О внесении изменений в федеральный компонент государственных образовательных стандартов начального общего, основного общего и среднего (полного) общего образования, утвержденный приказом Министерства образования РФ  от 5 марта 2004 года  № 1089».</w:t>
      </w:r>
    </w:p>
    <w:p w:rsidR="00E97E56" w:rsidRPr="00041995" w:rsidRDefault="00E97E56" w:rsidP="00E97E56">
      <w:pPr>
        <w:pStyle w:val="20"/>
        <w:numPr>
          <w:ilvl w:val="0"/>
          <w:numId w:val="3"/>
        </w:numPr>
        <w:tabs>
          <w:tab w:val="clear" w:pos="1545"/>
          <w:tab w:val="num" w:pos="0"/>
        </w:tabs>
        <w:spacing w:after="0" w:line="240" w:lineRule="auto"/>
        <w:ind w:left="0" w:right="28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41995">
        <w:rPr>
          <w:rFonts w:ascii="Times New Roman" w:hAnsi="Times New Roman" w:cs="Times New Roman"/>
          <w:color w:val="000000"/>
          <w:sz w:val="28"/>
          <w:szCs w:val="28"/>
        </w:rPr>
        <w:t xml:space="preserve">Приказ </w:t>
      </w:r>
      <w:r w:rsidRPr="00041995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Министерства образования и науки РФ </w:t>
      </w:r>
      <w:r w:rsidRPr="00041995">
        <w:rPr>
          <w:rFonts w:ascii="Times New Roman" w:hAnsi="Times New Roman" w:cs="Times New Roman"/>
          <w:color w:val="000000"/>
          <w:sz w:val="28"/>
          <w:szCs w:val="28"/>
        </w:rPr>
        <w:t xml:space="preserve"> от  30 августа 2010 года № 889 «</w:t>
      </w:r>
      <w:r w:rsidRPr="00041995">
        <w:rPr>
          <w:rFonts w:ascii="Times New Roman" w:hAnsi="Times New Roman" w:cs="Times New Roman"/>
          <w:bCs/>
          <w:color w:val="000000"/>
          <w:sz w:val="28"/>
          <w:szCs w:val="28"/>
        </w:rPr>
        <w:t>О внесении изменений в федеральный базисный учебный план и примерные учебные планы для образовательных учреждений Российской Федерации, реализующих программы общего образования, утвержденные приказом Министерства образования РФ  от 9 марта 2004 года № 1312 «Об утверждении федерального базисного учебного плана и примерных учебных планов для образовательных учреждений Российской Федерации, реализующих</w:t>
      </w:r>
      <w:proofErr w:type="gramEnd"/>
      <w:r w:rsidRPr="00041995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программы общего образования».</w:t>
      </w:r>
    </w:p>
    <w:p w:rsidR="00E97E56" w:rsidRPr="00041995" w:rsidRDefault="00E97E56" w:rsidP="00E97E56">
      <w:pPr>
        <w:pStyle w:val="20"/>
        <w:numPr>
          <w:ilvl w:val="0"/>
          <w:numId w:val="3"/>
        </w:numPr>
        <w:tabs>
          <w:tab w:val="clear" w:pos="1545"/>
          <w:tab w:val="num" w:pos="0"/>
        </w:tabs>
        <w:spacing w:after="0" w:line="240" w:lineRule="auto"/>
        <w:ind w:left="0" w:right="28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41995">
        <w:rPr>
          <w:rFonts w:ascii="Times New Roman" w:hAnsi="Times New Roman" w:cs="Times New Roman"/>
          <w:sz w:val="28"/>
          <w:szCs w:val="28"/>
        </w:rPr>
        <w:t>Приказ</w:t>
      </w:r>
      <w:r w:rsidRPr="00041995">
        <w:rPr>
          <w:rFonts w:ascii="Times New Roman" w:hAnsi="Times New Roman" w:cs="Times New Roman"/>
          <w:color w:val="333333"/>
          <w:sz w:val="28"/>
          <w:szCs w:val="28"/>
        </w:rPr>
        <w:t xml:space="preserve">  </w:t>
      </w:r>
      <w:r w:rsidRPr="00041995">
        <w:rPr>
          <w:rFonts w:ascii="Times New Roman" w:hAnsi="Times New Roman" w:cs="Times New Roman"/>
          <w:sz w:val="28"/>
          <w:szCs w:val="28"/>
        </w:rPr>
        <w:t xml:space="preserve">Министерства образования и науки РФ  </w:t>
      </w:r>
      <w:r w:rsidRPr="0004199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041995">
        <w:rPr>
          <w:rFonts w:ascii="Times New Roman" w:hAnsi="Times New Roman" w:cs="Times New Roman"/>
          <w:sz w:val="28"/>
          <w:szCs w:val="28"/>
        </w:rPr>
        <w:t xml:space="preserve">от 10 ноября 2011года </w:t>
      </w:r>
      <w:hyperlink r:id="rId8" w:history="1">
        <w:r w:rsidRPr="00041995">
          <w:rPr>
            <w:rFonts w:ascii="Times New Roman" w:hAnsi="Times New Roman" w:cs="Times New Roman"/>
            <w:sz w:val="28"/>
            <w:szCs w:val="28"/>
          </w:rPr>
          <w:t>№ 2643</w:t>
        </w:r>
      </w:hyperlink>
      <w:r w:rsidRPr="00041995">
        <w:rPr>
          <w:rFonts w:ascii="Times New Roman" w:hAnsi="Times New Roman" w:cs="Times New Roman"/>
        </w:rPr>
        <w:t xml:space="preserve"> </w:t>
      </w:r>
      <w:r w:rsidRPr="00041995">
        <w:rPr>
          <w:rFonts w:ascii="Times New Roman" w:hAnsi="Times New Roman" w:cs="Times New Roman"/>
          <w:bCs/>
          <w:sz w:val="28"/>
          <w:szCs w:val="28"/>
        </w:rPr>
        <w:t xml:space="preserve"> «О внесении изменений в федеральный компонент государственных образовательных стандартов начального общего, основного общего и среднего (полного) общего образования, утвержденный приказом Министерства образования РФ  от 5 марта 2004 года  № 1089».</w:t>
      </w:r>
    </w:p>
    <w:p w:rsidR="00E97E56" w:rsidRPr="00041995" w:rsidRDefault="00E97E56" w:rsidP="00E97E56">
      <w:pPr>
        <w:pStyle w:val="20"/>
        <w:numPr>
          <w:ilvl w:val="0"/>
          <w:numId w:val="3"/>
        </w:numPr>
        <w:tabs>
          <w:tab w:val="clear" w:pos="1545"/>
          <w:tab w:val="num" w:pos="0"/>
        </w:tabs>
        <w:spacing w:after="0" w:line="240" w:lineRule="auto"/>
        <w:ind w:left="0" w:right="28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41995">
        <w:rPr>
          <w:rFonts w:ascii="Times New Roman" w:hAnsi="Times New Roman" w:cs="Times New Roman"/>
          <w:sz w:val="28"/>
          <w:szCs w:val="28"/>
        </w:rPr>
        <w:t>Приказ</w:t>
      </w:r>
      <w:r w:rsidRPr="00041995">
        <w:rPr>
          <w:rFonts w:ascii="Times New Roman" w:hAnsi="Times New Roman" w:cs="Times New Roman"/>
          <w:color w:val="333333"/>
          <w:sz w:val="28"/>
          <w:szCs w:val="28"/>
        </w:rPr>
        <w:t xml:space="preserve">  </w:t>
      </w:r>
      <w:r w:rsidRPr="00041995">
        <w:rPr>
          <w:rFonts w:ascii="Times New Roman" w:hAnsi="Times New Roman" w:cs="Times New Roman"/>
          <w:sz w:val="28"/>
          <w:szCs w:val="28"/>
        </w:rPr>
        <w:t xml:space="preserve">Министерства образования и науки РФ  </w:t>
      </w:r>
      <w:r w:rsidRPr="00041995">
        <w:rPr>
          <w:rFonts w:ascii="Times New Roman" w:hAnsi="Times New Roman" w:cs="Times New Roman"/>
          <w:bCs/>
          <w:sz w:val="28"/>
          <w:szCs w:val="28"/>
        </w:rPr>
        <w:t>от  24 января 2012 года № 39 «О внесении изменений в федеральный компонент государственных образовательных стандартов начального общего, основного общего и среднего (полного) общего образования, утвержденный приказом Министерства образования РФ  от 5 марта 2004 года  № 1089».</w:t>
      </w:r>
    </w:p>
    <w:p w:rsidR="00E97E56" w:rsidRPr="00041995" w:rsidRDefault="00E97E56" w:rsidP="00E97E56">
      <w:pPr>
        <w:pStyle w:val="20"/>
        <w:numPr>
          <w:ilvl w:val="0"/>
          <w:numId w:val="3"/>
        </w:numPr>
        <w:tabs>
          <w:tab w:val="clear" w:pos="1545"/>
          <w:tab w:val="num" w:pos="0"/>
        </w:tabs>
        <w:spacing w:after="0" w:line="240" w:lineRule="auto"/>
        <w:ind w:left="0" w:right="28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41995">
        <w:rPr>
          <w:rFonts w:ascii="Times New Roman" w:hAnsi="Times New Roman" w:cs="Times New Roman"/>
          <w:sz w:val="28"/>
          <w:szCs w:val="28"/>
        </w:rPr>
        <w:t xml:space="preserve">Приказ </w:t>
      </w:r>
      <w:r w:rsidRPr="00041995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 w:rsidRPr="00041995">
        <w:rPr>
          <w:rFonts w:ascii="Times New Roman" w:hAnsi="Times New Roman" w:cs="Times New Roman"/>
          <w:sz w:val="28"/>
          <w:szCs w:val="28"/>
        </w:rPr>
        <w:t>Министерства образования и науки РФ от 31 января 2012 года №69 «</w:t>
      </w:r>
      <w:r w:rsidRPr="00041995">
        <w:rPr>
          <w:rFonts w:ascii="Times New Roman" w:hAnsi="Times New Roman" w:cs="Times New Roman"/>
          <w:bCs/>
          <w:sz w:val="28"/>
          <w:szCs w:val="28"/>
        </w:rPr>
        <w:t>О внесении изменений в федеральный компонент государственных образовательных стандартов начального общего, основного общего и среднего (полного) общего образования, утвержденный приказом Министерства образования РФ  от 5 марта 2004 года  № 1089».</w:t>
      </w:r>
    </w:p>
    <w:p w:rsidR="00E97E56" w:rsidRPr="00041995" w:rsidRDefault="00E97E56" w:rsidP="00E97E56">
      <w:pPr>
        <w:pStyle w:val="20"/>
        <w:numPr>
          <w:ilvl w:val="0"/>
          <w:numId w:val="3"/>
        </w:numPr>
        <w:tabs>
          <w:tab w:val="clear" w:pos="1545"/>
          <w:tab w:val="num" w:pos="0"/>
        </w:tabs>
        <w:spacing w:after="0" w:line="240" w:lineRule="auto"/>
        <w:ind w:left="0" w:right="28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41995">
        <w:rPr>
          <w:rFonts w:ascii="Times New Roman" w:hAnsi="Times New Roman" w:cs="Times New Roman"/>
          <w:sz w:val="28"/>
          <w:szCs w:val="28"/>
        </w:rPr>
        <w:t>Приказ</w:t>
      </w:r>
      <w:r w:rsidRPr="00041995">
        <w:rPr>
          <w:rFonts w:ascii="Times New Roman" w:hAnsi="Times New Roman" w:cs="Times New Roman"/>
          <w:color w:val="333333"/>
          <w:sz w:val="28"/>
          <w:szCs w:val="28"/>
        </w:rPr>
        <w:t xml:space="preserve">  </w:t>
      </w:r>
      <w:r w:rsidRPr="00041995">
        <w:rPr>
          <w:rFonts w:ascii="Times New Roman" w:hAnsi="Times New Roman" w:cs="Times New Roman"/>
          <w:sz w:val="28"/>
          <w:szCs w:val="28"/>
        </w:rPr>
        <w:t>Министерства образования и науки Российской Федерации</w:t>
      </w:r>
      <w:r w:rsidRPr="00041995">
        <w:rPr>
          <w:rFonts w:ascii="Times New Roman" w:hAnsi="Times New Roman" w:cs="Times New Roman"/>
          <w:bCs/>
          <w:sz w:val="28"/>
          <w:szCs w:val="28"/>
        </w:rPr>
        <w:t>, от 1 февраля 2012 года №74 «О внесении изменений в федеральный базисный учебный план и примерные учебные планы для образовательных учреждений Российской Федерации, реализующих программы общего образования, утвержденные приказом Министерства образования Российской Федерации от 9 марта 2004 года  № 1312».</w:t>
      </w:r>
    </w:p>
    <w:p w:rsidR="00E97E56" w:rsidRPr="00646A5D" w:rsidRDefault="00E97E56" w:rsidP="00E97E56">
      <w:pPr>
        <w:pStyle w:val="20"/>
        <w:numPr>
          <w:ilvl w:val="0"/>
          <w:numId w:val="3"/>
        </w:numPr>
        <w:tabs>
          <w:tab w:val="clear" w:pos="1545"/>
          <w:tab w:val="num" w:pos="0"/>
        </w:tabs>
        <w:spacing w:after="0" w:line="240" w:lineRule="auto"/>
        <w:ind w:left="0" w:right="28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46A5D">
        <w:rPr>
          <w:rFonts w:ascii="Times New Roman" w:hAnsi="Times New Roman" w:cs="Times New Roman"/>
          <w:color w:val="000000"/>
          <w:sz w:val="28"/>
          <w:szCs w:val="28"/>
        </w:rPr>
        <w:t xml:space="preserve">Приказ </w:t>
      </w:r>
      <w:r w:rsidRPr="00646A5D">
        <w:rPr>
          <w:rFonts w:ascii="Times New Roman" w:hAnsi="Times New Roman" w:cs="Times New Roman"/>
          <w:sz w:val="28"/>
          <w:szCs w:val="28"/>
        </w:rPr>
        <w:t>Министерства образования и науки Российской Федерации от 31 марта 2014 года №253 "Об утверждении федерального перечня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образования";</w:t>
      </w:r>
    </w:p>
    <w:p w:rsidR="00E97E56" w:rsidRPr="00041995" w:rsidRDefault="00E97E56" w:rsidP="00E97E56">
      <w:pPr>
        <w:pStyle w:val="20"/>
        <w:spacing w:after="0" w:line="240" w:lineRule="auto"/>
        <w:ind w:right="28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041995">
        <w:rPr>
          <w:rFonts w:ascii="Times New Roman" w:hAnsi="Times New Roman" w:cs="Times New Roman"/>
          <w:b/>
          <w:sz w:val="28"/>
          <w:szCs w:val="28"/>
          <w:u w:val="single"/>
        </w:rPr>
        <w:t>Регионального уровня:</w:t>
      </w:r>
    </w:p>
    <w:p w:rsidR="00E97E56" w:rsidRPr="00041995" w:rsidRDefault="00E97E56" w:rsidP="00E97E56">
      <w:pPr>
        <w:pStyle w:val="20"/>
        <w:numPr>
          <w:ilvl w:val="0"/>
          <w:numId w:val="3"/>
        </w:numPr>
        <w:shd w:val="clear" w:color="auto" w:fill="FFFFFF"/>
        <w:tabs>
          <w:tab w:val="clear" w:pos="1545"/>
          <w:tab w:val="num" w:pos="0"/>
        </w:tabs>
        <w:spacing w:after="0" w:line="240" w:lineRule="auto"/>
        <w:ind w:left="0" w:right="-2" w:firstLine="567"/>
        <w:jc w:val="both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041995">
        <w:rPr>
          <w:rFonts w:ascii="Times New Roman" w:hAnsi="Times New Roman" w:cs="Times New Roman"/>
          <w:sz w:val="28"/>
          <w:szCs w:val="28"/>
        </w:rPr>
        <w:t xml:space="preserve">Закон Белгородской области от 3 июля 2006 года №57 «Об установлении регионального компонента государственных образовательных стандартов общего образования в Белгородской области» (с внесенными </w:t>
      </w:r>
      <w:r w:rsidRPr="00041995">
        <w:rPr>
          <w:rFonts w:ascii="Times New Roman" w:hAnsi="Times New Roman" w:cs="Times New Roman"/>
          <w:sz w:val="28"/>
          <w:szCs w:val="28"/>
        </w:rPr>
        <w:lastRenderedPageBreak/>
        <w:t>изменениями от 4 июня 2009 года №282,  от 03.05.2011 года № 34, принятыми Белгородской областной Думой 28.04.2011 года).</w:t>
      </w:r>
    </w:p>
    <w:p w:rsidR="00E97E56" w:rsidRPr="00041995" w:rsidRDefault="00E97E56" w:rsidP="00E97E56">
      <w:pPr>
        <w:widowControl/>
        <w:numPr>
          <w:ilvl w:val="0"/>
          <w:numId w:val="2"/>
        </w:numPr>
        <w:autoSpaceDE/>
        <w:ind w:left="0" w:firstLine="360"/>
        <w:jc w:val="both"/>
        <w:rPr>
          <w:color w:val="000000"/>
          <w:sz w:val="28"/>
          <w:szCs w:val="28"/>
        </w:rPr>
      </w:pPr>
      <w:r w:rsidRPr="00041995">
        <w:rPr>
          <w:color w:val="000000"/>
          <w:sz w:val="28"/>
        </w:rPr>
        <w:t>Закон Белгородской области от 04 июня 2009 года №282 «О внесении изменений в закон Белгородской области «Об установлении регионального компонента государственных образовательных стандартов общего образования в Белгородской области»;</w:t>
      </w:r>
    </w:p>
    <w:p w:rsidR="00E97E56" w:rsidRPr="00041995" w:rsidRDefault="00E97E56" w:rsidP="00E97E56">
      <w:pPr>
        <w:numPr>
          <w:ilvl w:val="0"/>
          <w:numId w:val="2"/>
        </w:numPr>
        <w:tabs>
          <w:tab w:val="clear" w:pos="870"/>
          <w:tab w:val="num" w:pos="0"/>
          <w:tab w:val="left" w:pos="360"/>
        </w:tabs>
        <w:ind w:left="0" w:firstLine="690"/>
        <w:jc w:val="both"/>
        <w:rPr>
          <w:color w:val="000000"/>
          <w:sz w:val="28"/>
          <w:szCs w:val="28"/>
        </w:rPr>
      </w:pPr>
      <w:r w:rsidRPr="00041995">
        <w:rPr>
          <w:color w:val="000000"/>
          <w:sz w:val="28"/>
          <w:szCs w:val="28"/>
        </w:rPr>
        <w:t>Постановление правительства Белгородской области от 30 декабря 2013 №528-пп «Об утверждении государственной программы Белгородской области «Развитие образования Белгородской области на 2014-2020 годы»»;</w:t>
      </w:r>
    </w:p>
    <w:p w:rsidR="00E97E56" w:rsidRPr="00041995" w:rsidRDefault="00E97E56" w:rsidP="00E97E56">
      <w:pPr>
        <w:numPr>
          <w:ilvl w:val="0"/>
          <w:numId w:val="2"/>
        </w:numPr>
        <w:tabs>
          <w:tab w:val="left" w:pos="360"/>
        </w:tabs>
        <w:ind w:left="0" w:firstLine="360"/>
        <w:jc w:val="both"/>
        <w:rPr>
          <w:color w:val="000000"/>
          <w:sz w:val="28"/>
          <w:szCs w:val="28"/>
        </w:rPr>
      </w:pPr>
      <w:r w:rsidRPr="00041995">
        <w:rPr>
          <w:color w:val="000000"/>
          <w:sz w:val="28"/>
          <w:szCs w:val="28"/>
        </w:rPr>
        <w:t xml:space="preserve">Приказ управления образования и науки Белгородской области от 26 апреля 2006 года №656 «Об утверждении базисного учебного плана и примерных учебных планов для образовательных учреждений Белгородской области, реализующих программы общего образования»; </w:t>
      </w:r>
    </w:p>
    <w:p w:rsidR="00E97E56" w:rsidRPr="00041995" w:rsidRDefault="00E97E56" w:rsidP="00E97E56">
      <w:pPr>
        <w:numPr>
          <w:ilvl w:val="0"/>
          <w:numId w:val="2"/>
        </w:numPr>
        <w:tabs>
          <w:tab w:val="left" w:pos="360"/>
        </w:tabs>
        <w:ind w:left="0" w:firstLine="360"/>
        <w:jc w:val="both"/>
        <w:rPr>
          <w:color w:val="000000"/>
          <w:sz w:val="28"/>
          <w:szCs w:val="28"/>
        </w:rPr>
      </w:pPr>
      <w:r w:rsidRPr="00041995">
        <w:rPr>
          <w:color w:val="000000"/>
          <w:sz w:val="28"/>
          <w:szCs w:val="28"/>
        </w:rPr>
        <w:t>Приказ департамента образования, культуры и молодёжной политики Белгородской области от 23 апреля 2012 года №1380 «Об утверждении базисного учебного плана и примерных учебных планов для образовательных учреждений Белгородской области, реализующих программы общего образования»;</w:t>
      </w:r>
    </w:p>
    <w:p w:rsidR="00E97E56" w:rsidRPr="007F2D24" w:rsidRDefault="00E97E56" w:rsidP="00E97E56">
      <w:pPr>
        <w:numPr>
          <w:ilvl w:val="0"/>
          <w:numId w:val="2"/>
        </w:numPr>
        <w:tabs>
          <w:tab w:val="clear" w:pos="870"/>
          <w:tab w:val="num" w:pos="142"/>
          <w:tab w:val="left" w:pos="360"/>
          <w:tab w:val="left" w:pos="993"/>
        </w:tabs>
        <w:ind w:left="0" w:firstLine="69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Письмо </w:t>
      </w:r>
      <w:r w:rsidRPr="007F2D24">
        <w:rPr>
          <w:color w:val="000000"/>
          <w:sz w:val="28"/>
          <w:szCs w:val="28"/>
        </w:rPr>
        <w:t>департамента образования Белгородской области №</w:t>
      </w:r>
      <w:r>
        <w:rPr>
          <w:color w:val="000000"/>
          <w:sz w:val="28"/>
          <w:szCs w:val="28"/>
        </w:rPr>
        <w:t>9-06/6588 ГН</w:t>
      </w:r>
      <w:r w:rsidRPr="007F2D24">
        <w:rPr>
          <w:color w:val="000000"/>
          <w:sz w:val="28"/>
          <w:szCs w:val="28"/>
        </w:rPr>
        <w:t xml:space="preserve"> от 2</w:t>
      </w:r>
      <w:r>
        <w:rPr>
          <w:color w:val="000000"/>
          <w:sz w:val="28"/>
          <w:szCs w:val="28"/>
        </w:rPr>
        <w:t>6 августа 2015</w:t>
      </w:r>
      <w:r w:rsidRPr="007F2D24">
        <w:rPr>
          <w:color w:val="000000"/>
          <w:sz w:val="28"/>
          <w:szCs w:val="28"/>
        </w:rPr>
        <w:t xml:space="preserve"> года «</w:t>
      </w:r>
      <w:r>
        <w:rPr>
          <w:color w:val="000000"/>
          <w:sz w:val="28"/>
          <w:szCs w:val="28"/>
        </w:rPr>
        <w:t>О формировании учебных планов образовательных организаций Белгородской области, реализующих основные общеобразовательные программы, на 2015-2016 учебный год»;</w:t>
      </w:r>
    </w:p>
    <w:p w:rsidR="00E97E56" w:rsidRPr="007F2D24" w:rsidRDefault="00E97E56" w:rsidP="00E97E56">
      <w:pPr>
        <w:numPr>
          <w:ilvl w:val="0"/>
          <w:numId w:val="2"/>
        </w:numPr>
        <w:tabs>
          <w:tab w:val="clear" w:pos="870"/>
          <w:tab w:val="num" w:pos="142"/>
          <w:tab w:val="left" w:pos="360"/>
          <w:tab w:val="left" w:pos="993"/>
        </w:tabs>
        <w:ind w:left="0" w:firstLine="690"/>
        <w:jc w:val="both"/>
        <w:rPr>
          <w:color w:val="000000"/>
          <w:sz w:val="28"/>
          <w:szCs w:val="28"/>
        </w:rPr>
      </w:pPr>
      <w:r w:rsidRPr="007F2D24">
        <w:rPr>
          <w:color w:val="000000"/>
          <w:sz w:val="28"/>
          <w:szCs w:val="28"/>
        </w:rPr>
        <w:t>Методические письма ОГАОУ ДПО «Белгородский институт развития образования»</w:t>
      </w:r>
      <w:r>
        <w:rPr>
          <w:color w:val="000000"/>
          <w:sz w:val="28"/>
          <w:szCs w:val="28"/>
        </w:rPr>
        <w:t xml:space="preserve"> о преподавании предметов в 2015 – 2016</w:t>
      </w:r>
      <w:r w:rsidRPr="007F2D24">
        <w:rPr>
          <w:color w:val="000000"/>
          <w:sz w:val="28"/>
          <w:szCs w:val="28"/>
        </w:rPr>
        <w:t xml:space="preserve"> учебном году;</w:t>
      </w:r>
    </w:p>
    <w:p w:rsidR="00E97E56" w:rsidRPr="00041995" w:rsidRDefault="00E97E56" w:rsidP="00E97E56">
      <w:pPr>
        <w:tabs>
          <w:tab w:val="left" w:pos="360"/>
        </w:tabs>
        <w:ind w:firstLine="360"/>
        <w:jc w:val="both"/>
        <w:rPr>
          <w:color w:val="000000"/>
          <w:sz w:val="28"/>
          <w:szCs w:val="28"/>
        </w:rPr>
      </w:pPr>
      <w:r w:rsidRPr="00041995">
        <w:rPr>
          <w:b/>
          <w:color w:val="000000"/>
          <w:sz w:val="28"/>
          <w:szCs w:val="28"/>
          <w:u w:val="single"/>
        </w:rPr>
        <w:t>Муниципального уровня</w:t>
      </w:r>
    </w:p>
    <w:p w:rsidR="00E97E56" w:rsidRPr="00041995" w:rsidRDefault="00E97E56" w:rsidP="00E97E56">
      <w:pPr>
        <w:numPr>
          <w:ilvl w:val="0"/>
          <w:numId w:val="5"/>
        </w:numPr>
        <w:shd w:val="clear" w:color="auto" w:fill="FFFFFF"/>
        <w:ind w:left="0" w:firstLine="0"/>
        <w:jc w:val="both"/>
        <w:rPr>
          <w:rStyle w:val="s1"/>
          <w:color w:val="000000"/>
          <w:sz w:val="28"/>
          <w:szCs w:val="28"/>
        </w:rPr>
      </w:pPr>
      <w:r w:rsidRPr="00041995">
        <w:rPr>
          <w:color w:val="000000"/>
          <w:sz w:val="28"/>
          <w:szCs w:val="28"/>
        </w:rPr>
        <w:t xml:space="preserve">Приказ управления образования администрации Ровеньского района от </w:t>
      </w:r>
      <w:r w:rsidR="00A61E87">
        <w:rPr>
          <w:color w:val="000000"/>
          <w:sz w:val="28"/>
          <w:szCs w:val="28"/>
        </w:rPr>
        <w:t>30</w:t>
      </w:r>
      <w:r w:rsidR="00A61E87">
        <w:rPr>
          <w:sz w:val="28"/>
          <w:szCs w:val="28"/>
        </w:rPr>
        <w:t xml:space="preserve"> июня 2015 года №708</w:t>
      </w:r>
      <w:r w:rsidRPr="00041995">
        <w:rPr>
          <w:sz w:val="28"/>
          <w:szCs w:val="28"/>
        </w:rPr>
        <w:t xml:space="preserve"> «</w:t>
      </w:r>
      <w:r w:rsidRPr="00041995">
        <w:rPr>
          <w:rStyle w:val="s1"/>
          <w:sz w:val="28"/>
          <w:szCs w:val="28"/>
        </w:rPr>
        <w:t xml:space="preserve">Об организации </w:t>
      </w:r>
      <w:proofErr w:type="spellStart"/>
      <w:r w:rsidRPr="00041995">
        <w:rPr>
          <w:rStyle w:val="s1"/>
          <w:sz w:val="28"/>
          <w:szCs w:val="28"/>
        </w:rPr>
        <w:t>предпрофильной</w:t>
      </w:r>
      <w:proofErr w:type="spellEnd"/>
      <w:r w:rsidRPr="00041995">
        <w:rPr>
          <w:rStyle w:val="s1"/>
          <w:sz w:val="28"/>
          <w:szCs w:val="28"/>
        </w:rPr>
        <w:t xml:space="preserve"> подготовки </w:t>
      </w:r>
      <w:proofErr w:type="gramStart"/>
      <w:r w:rsidRPr="00041995">
        <w:rPr>
          <w:rStyle w:val="s1"/>
          <w:sz w:val="28"/>
          <w:szCs w:val="28"/>
        </w:rPr>
        <w:t>обучающихся</w:t>
      </w:r>
      <w:proofErr w:type="gramEnd"/>
      <w:r w:rsidRPr="00041995">
        <w:rPr>
          <w:rStyle w:val="s1"/>
          <w:sz w:val="28"/>
          <w:szCs w:val="28"/>
        </w:rPr>
        <w:t xml:space="preserve"> в режиме сетевого взаимодействия</w:t>
      </w:r>
      <w:r w:rsidR="00A61E87">
        <w:rPr>
          <w:rStyle w:val="s1"/>
          <w:sz w:val="28"/>
          <w:szCs w:val="28"/>
        </w:rPr>
        <w:t>»</w:t>
      </w:r>
      <w:r w:rsidRPr="00041995">
        <w:rPr>
          <w:rStyle w:val="s1"/>
          <w:sz w:val="28"/>
          <w:szCs w:val="28"/>
        </w:rPr>
        <w:t>;</w:t>
      </w:r>
    </w:p>
    <w:p w:rsidR="00E97E56" w:rsidRPr="00041995" w:rsidRDefault="00E97E56" w:rsidP="00E97E56">
      <w:pPr>
        <w:tabs>
          <w:tab w:val="left" w:pos="360"/>
        </w:tabs>
        <w:ind w:firstLine="360"/>
        <w:jc w:val="both"/>
        <w:rPr>
          <w:sz w:val="28"/>
          <w:szCs w:val="28"/>
        </w:rPr>
      </w:pPr>
      <w:r w:rsidRPr="00041995">
        <w:rPr>
          <w:b/>
          <w:sz w:val="28"/>
          <w:szCs w:val="28"/>
          <w:u w:val="single"/>
        </w:rPr>
        <w:t>Школьного уровня</w:t>
      </w:r>
    </w:p>
    <w:p w:rsidR="00E97E56" w:rsidRPr="00041995" w:rsidRDefault="00E97E56" w:rsidP="00E97E56">
      <w:pPr>
        <w:numPr>
          <w:ilvl w:val="0"/>
          <w:numId w:val="1"/>
        </w:numPr>
        <w:tabs>
          <w:tab w:val="left" w:pos="360"/>
        </w:tabs>
        <w:ind w:left="0" w:firstLine="360"/>
        <w:jc w:val="both"/>
        <w:rPr>
          <w:sz w:val="28"/>
          <w:szCs w:val="28"/>
        </w:rPr>
      </w:pPr>
      <w:r w:rsidRPr="00041995">
        <w:rPr>
          <w:sz w:val="28"/>
          <w:szCs w:val="28"/>
        </w:rPr>
        <w:t xml:space="preserve">Устав муниципального бюджетного общеобразовательного учреждения «Ладомировская средняя общеобразовательная школа Ровеньского района Белгородской области»; </w:t>
      </w:r>
    </w:p>
    <w:p w:rsidR="00E97E56" w:rsidRPr="00041995" w:rsidRDefault="00E97E56" w:rsidP="00E97E56">
      <w:pPr>
        <w:numPr>
          <w:ilvl w:val="0"/>
          <w:numId w:val="1"/>
        </w:numPr>
        <w:tabs>
          <w:tab w:val="left" w:pos="360"/>
        </w:tabs>
        <w:ind w:left="0" w:firstLine="360"/>
        <w:jc w:val="both"/>
        <w:rPr>
          <w:sz w:val="28"/>
          <w:szCs w:val="28"/>
        </w:rPr>
      </w:pPr>
      <w:r w:rsidRPr="00041995">
        <w:rPr>
          <w:sz w:val="28"/>
          <w:szCs w:val="28"/>
        </w:rPr>
        <w:t xml:space="preserve">Образовательная программа муниципального бюджетного общеобразовательного учреждения «Ладомировская средняя общеобразовательная школа Ровеньского района Белгородской области» </w:t>
      </w:r>
      <w:r>
        <w:rPr>
          <w:sz w:val="28"/>
          <w:szCs w:val="28"/>
        </w:rPr>
        <w:t>основного общего образования</w:t>
      </w:r>
      <w:r w:rsidRPr="00041995">
        <w:rPr>
          <w:sz w:val="28"/>
          <w:szCs w:val="28"/>
        </w:rPr>
        <w:t>.</w:t>
      </w:r>
    </w:p>
    <w:p w:rsidR="00E97E56" w:rsidRDefault="00E97E56" w:rsidP="00E97E56">
      <w:pPr>
        <w:pStyle w:val="a3"/>
        <w:spacing w:after="0"/>
        <w:ind w:firstLine="709"/>
        <w:rPr>
          <w:sz w:val="28"/>
          <w:szCs w:val="28"/>
        </w:rPr>
      </w:pPr>
    </w:p>
    <w:p w:rsidR="00E97E56" w:rsidRPr="00041995" w:rsidRDefault="00E97E56" w:rsidP="00E97E56">
      <w:pPr>
        <w:pStyle w:val="a3"/>
        <w:spacing w:after="0"/>
        <w:ind w:firstLine="709"/>
        <w:rPr>
          <w:sz w:val="28"/>
          <w:szCs w:val="28"/>
        </w:rPr>
      </w:pPr>
      <w:r w:rsidRPr="00041995">
        <w:rPr>
          <w:b/>
          <w:sz w:val="28"/>
          <w:szCs w:val="28"/>
        </w:rPr>
        <w:t xml:space="preserve">Основное общее образование </w:t>
      </w:r>
      <w:r w:rsidR="00A61E87">
        <w:rPr>
          <w:sz w:val="28"/>
          <w:szCs w:val="28"/>
        </w:rPr>
        <w:t>(6-9 классы, 4 класса - комплекта</w:t>
      </w:r>
      <w:r w:rsidRPr="00041995">
        <w:rPr>
          <w:sz w:val="28"/>
          <w:szCs w:val="28"/>
        </w:rPr>
        <w:t>)</w:t>
      </w:r>
    </w:p>
    <w:p w:rsidR="00E97E56" w:rsidRPr="00041995" w:rsidRDefault="00E97E56" w:rsidP="00E97E56">
      <w:pPr>
        <w:pStyle w:val="a3"/>
        <w:spacing w:after="0"/>
        <w:ind w:firstLine="709"/>
        <w:rPr>
          <w:sz w:val="28"/>
          <w:szCs w:val="28"/>
        </w:rPr>
      </w:pPr>
      <w:proofErr w:type="gramStart"/>
      <w:r w:rsidRPr="00041995">
        <w:rPr>
          <w:sz w:val="28"/>
          <w:szCs w:val="28"/>
        </w:rPr>
        <w:t xml:space="preserve">Учебный план основного общего образования, реализующего федеральный компонент государственного образовательного стандарта </w:t>
      </w:r>
      <w:r>
        <w:rPr>
          <w:sz w:val="28"/>
          <w:szCs w:val="28"/>
        </w:rPr>
        <w:t>основ</w:t>
      </w:r>
      <w:r w:rsidRPr="00041995">
        <w:rPr>
          <w:sz w:val="28"/>
          <w:szCs w:val="28"/>
        </w:rPr>
        <w:t>ного общего образования (ФКГОС-2004) на 201</w:t>
      </w:r>
      <w:r w:rsidR="00A61E87">
        <w:rPr>
          <w:sz w:val="28"/>
          <w:szCs w:val="28"/>
        </w:rPr>
        <w:t>5</w:t>
      </w:r>
      <w:r w:rsidRPr="00041995">
        <w:rPr>
          <w:sz w:val="28"/>
          <w:szCs w:val="28"/>
        </w:rPr>
        <w:t>-201</w:t>
      </w:r>
      <w:r w:rsidR="00A61E87">
        <w:rPr>
          <w:sz w:val="28"/>
          <w:szCs w:val="28"/>
        </w:rPr>
        <w:t>6</w:t>
      </w:r>
      <w:r w:rsidRPr="00041995">
        <w:rPr>
          <w:sz w:val="28"/>
          <w:szCs w:val="28"/>
        </w:rPr>
        <w:t xml:space="preserve"> учебный год, - нормативный правовой акт, устанавливающий перечень учебных предметов и объём учебного времен</w:t>
      </w:r>
      <w:r w:rsidR="00A61E87">
        <w:rPr>
          <w:sz w:val="28"/>
          <w:szCs w:val="28"/>
        </w:rPr>
        <w:t>и, отводимого на их изучение в 6</w:t>
      </w:r>
      <w:r w:rsidRPr="00041995">
        <w:rPr>
          <w:sz w:val="28"/>
          <w:szCs w:val="28"/>
        </w:rPr>
        <w:t xml:space="preserve">-9 классах, </w:t>
      </w:r>
      <w:r w:rsidRPr="00041995">
        <w:rPr>
          <w:sz w:val="28"/>
          <w:szCs w:val="28"/>
        </w:rPr>
        <w:lastRenderedPageBreak/>
        <w:t xml:space="preserve">предоставляет возможность выбора разнообразных форм организации обучения и режима функционирования с целью создания оптимальных условий для построения образовательных маршрутов учащихся. </w:t>
      </w:r>
      <w:proofErr w:type="gramEnd"/>
    </w:p>
    <w:p w:rsidR="00E97E56" w:rsidRPr="00041995" w:rsidRDefault="00E97E56" w:rsidP="00E97E56">
      <w:pPr>
        <w:tabs>
          <w:tab w:val="left" w:pos="567"/>
        </w:tabs>
        <w:ind w:firstLine="660"/>
        <w:jc w:val="both"/>
        <w:rPr>
          <w:sz w:val="28"/>
          <w:szCs w:val="28"/>
        </w:rPr>
      </w:pPr>
      <w:r w:rsidRPr="00041995">
        <w:rPr>
          <w:sz w:val="28"/>
          <w:szCs w:val="28"/>
        </w:rPr>
        <w:t xml:space="preserve">Учебная нагрузка состоит из часов, отведенных на федеральный компонент, из часов регионального и школьного компонентов. В сумме она не превышает максимальный объем нагрузки, включая </w:t>
      </w:r>
      <w:r>
        <w:rPr>
          <w:sz w:val="28"/>
          <w:szCs w:val="28"/>
        </w:rPr>
        <w:t>учеб</w:t>
      </w:r>
      <w:r w:rsidRPr="00041995">
        <w:rPr>
          <w:sz w:val="28"/>
          <w:szCs w:val="28"/>
        </w:rPr>
        <w:t>ные курсы, призванные развивать творческие способности и интересы школьников.</w:t>
      </w:r>
    </w:p>
    <w:p w:rsidR="00E97E56" w:rsidRDefault="00E97E56" w:rsidP="00E97E56">
      <w:pPr>
        <w:ind w:firstLine="660"/>
        <w:jc w:val="both"/>
        <w:outlineLvl w:val="1"/>
        <w:rPr>
          <w:sz w:val="28"/>
          <w:szCs w:val="28"/>
        </w:rPr>
      </w:pPr>
      <w:r w:rsidRPr="00041995">
        <w:rPr>
          <w:sz w:val="28"/>
          <w:szCs w:val="28"/>
        </w:rPr>
        <w:t xml:space="preserve">Содержание образования определяется образовательной программой МБОУ «Ладомировская средняя общеобразовательная школа» и реализуется </w:t>
      </w:r>
      <w:proofErr w:type="gramStart"/>
      <w:r w:rsidRPr="00041995">
        <w:rPr>
          <w:sz w:val="28"/>
          <w:szCs w:val="28"/>
        </w:rPr>
        <w:t>через</w:t>
      </w:r>
      <w:proofErr w:type="gramEnd"/>
      <w:r>
        <w:rPr>
          <w:sz w:val="28"/>
          <w:szCs w:val="28"/>
        </w:rPr>
        <w:t>:</w:t>
      </w:r>
    </w:p>
    <w:p w:rsidR="00E97E56" w:rsidRDefault="00E97E56" w:rsidP="00E97E56">
      <w:pPr>
        <w:ind w:firstLine="660"/>
        <w:jc w:val="both"/>
        <w:outlineLvl w:val="1"/>
        <w:rPr>
          <w:sz w:val="28"/>
          <w:szCs w:val="28"/>
        </w:rPr>
      </w:pPr>
      <w:r w:rsidRPr="00041995">
        <w:rPr>
          <w:sz w:val="28"/>
          <w:szCs w:val="28"/>
        </w:rPr>
        <w:t xml:space="preserve"> предметы, составляющие федеральный компонент и оговоренные в пояснительной записке к Базисному учебному плану общ</w:t>
      </w:r>
      <w:r>
        <w:rPr>
          <w:sz w:val="28"/>
          <w:szCs w:val="28"/>
        </w:rPr>
        <w:t>еобразовательных учреждений РФ;</w:t>
      </w:r>
    </w:p>
    <w:p w:rsidR="00E97E56" w:rsidRPr="00041995" w:rsidRDefault="00E97E56" w:rsidP="00E97E56">
      <w:pPr>
        <w:ind w:firstLine="66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предметы</w:t>
      </w:r>
      <w:r w:rsidRPr="00041995">
        <w:rPr>
          <w:sz w:val="28"/>
          <w:szCs w:val="28"/>
        </w:rPr>
        <w:t>, составляющие региональный образовательный компонент:</w:t>
      </w:r>
    </w:p>
    <w:p w:rsidR="00E97E56" w:rsidRPr="00041995" w:rsidRDefault="00E97E56" w:rsidP="00E97E56">
      <w:pPr>
        <w:widowControl/>
        <w:numPr>
          <w:ilvl w:val="0"/>
          <w:numId w:val="6"/>
        </w:numPr>
        <w:tabs>
          <w:tab w:val="clear" w:pos="1545"/>
          <w:tab w:val="num" w:pos="220"/>
          <w:tab w:val="left" w:pos="851"/>
          <w:tab w:val="left" w:pos="1260"/>
          <w:tab w:val="left" w:pos="1620"/>
        </w:tabs>
        <w:suppressAutoHyphens w:val="0"/>
        <w:autoSpaceDE/>
        <w:autoSpaceDN w:val="0"/>
        <w:ind w:left="0" w:firstLine="0"/>
        <w:jc w:val="both"/>
        <w:rPr>
          <w:sz w:val="28"/>
          <w:szCs w:val="28"/>
        </w:rPr>
      </w:pPr>
      <w:r w:rsidRPr="00041995">
        <w:rPr>
          <w:color w:val="FF0000"/>
          <w:sz w:val="28"/>
          <w:szCs w:val="28"/>
        </w:rPr>
        <w:t xml:space="preserve"> </w:t>
      </w:r>
      <w:r w:rsidRPr="00041995">
        <w:rPr>
          <w:sz w:val="28"/>
          <w:szCs w:val="28"/>
        </w:rPr>
        <w:t>Основы б</w:t>
      </w:r>
      <w:r w:rsidR="00A61E87">
        <w:rPr>
          <w:sz w:val="28"/>
          <w:szCs w:val="28"/>
        </w:rPr>
        <w:t>езопасности жизнедеятельности (6</w:t>
      </w:r>
      <w:r w:rsidRPr="00041995">
        <w:rPr>
          <w:sz w:val="28"/>
          <w:szCs w:val="28"/>
        </w:rPr>
        <w:t>-7, 9 классы);</w:t>
      </w:r>
    </w:p>
    <w:p w:rsidR="00E97E56" w:rsidRPr="00041995" w:rsidRDefault="00E97E56" w:rsidP="00E97E56">
      <w:pPr>
        <w:widowControl/>
        <w:numPr>
          <w:ilvl w:val="0"/>
          <w:numId w:val="6"/>
        </w:numPr>
        <w:tabs>
          <w:tab w:val="clear" w:pos="1545"/>
          <w:tab w:val="num" w:pos="220"/>
          <w:tab w:val="left" w:pos="851"/>
          <w:tab w:val="left" w:pos="1260"/>
          <w:tab w:val="left" w:pos="1620"/>
        </w:tabs>
        <w:suppressAutoHyphens w:val="0"/>
        <w:autoSpaceDE/>
        <w:autoSpaceDN w:val="0"/>
        <w:ind w:left="0" w:firstLine="0"/>
        <w:jc w:val="both"/>
        <w:rPr>
          <w:sz w:val="28"/>
          <w:szCs w:val="28"/>
        </w:rPr>
      </w:pPr>
      <w:r w:rsidRPr="00041995">
        <w:rPr>
          <w:sz w:val="28"/>
          <w:szCs w:val="28"/>
        </w:rPr>
        <w:t xml:space="preserve"> Технология (8 класс);</w:t>
      </w:r>
    </w:p>
    <w:p w:rsidR="00E97E56" w:rsidRPr="00041995" w:rsidRDefault="00A61E87" w:rsidP="00E97E56">
      <w:pPr>
        <w:widowControl/>
        <w:numPr>
          <w:ilvl w:val="0"/>
          <w:numId w:val="6"/>
        </w:numPr>
        <w:tabs>
          <w:tab w:val="clear" w:pos="1545"/>
          <w:tab w:val="num" w:pos="220"/>
          <w:tab w:val="left" w:pos="851"/>
          <w:tab w:val="left" w:pos="1260"/>
          <w:tab w:val="left" w:pos="1620"/>
        </w:tabs>
        <w:suppressAutoHyphens w:val="0"/>
        <w:autoSpaceDE/>
        <w:autoSpaceDN w:val="0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Православная культура (6</w:t>
      </w:r>
      <w:r w:rsidR="00E97E56" w:rsidRPr="00041995">
        <w:rPr>
          <w:sz w:val="28"/>
          <w:szCs w:val="28"/>
        </w:rPr>
        <w:t>-9</w:t>
      </w:r>
      <w:r w:rsidR="00E97E56">
        <w:rPr>
          <w:sz w:val="28"/>
          <w:szCs w:val="28"/>
        </w:rPr>
        <w:t xml:space="preserve"> классы);</w:t>
      </w:r>
    </w:p>
    <w:p w:rsidR="00E97E56" w:rsidRPr="00041995" w:rsidRDefault="00E97E56" w:rsidP="00E97E56">
      <w:pPr>
        <w:tabs>
          <w:tab w:val="left" w:pos="851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</w:t>
      </w:r>
      <w:r w:rsidRPr="00041995">
        <w:rPr>
          <w:sz w:val="28"/>
          <w:szCs w:val="28"/>
        </w:rPr>
        <w:t xml:space="preserve"> также предметы </w:t>
      </w:r>
      <w:r>
        <w:rPr>
          <w:sz w:val="28"/>
          <w:szCs w:val="28"/>
        </w:rPr>
        <w:t xml:space="preserve">и учебные курсы </w:t>
      </w:r>
      <w:r w:rsidRPr="00041995">
        <w:rPr>
          <w:sz w:val="28"/>
          <w:szCs w:val="28"/>
        </w:rPr>
        <w:t>школьного компонента:</w:t>
      </w:r>
    </w:p>
    <w:p w:rsidR="00E97E56" w:rsidRPr="00041995" w:rsidRDefault="00A61E87" w:rsidP="00E97E56">
      <w:pPr>
        <w:widowControl/>
        <w:numPr>
          <w:ilvl w:val="0"/>
          <w:numId w:val="7"/>
        </w:numPr>
        <w:tabs>
          <w:tab w:val="left" w:pos="330"/>
          <w:tab w:val="left" w:pos="426"/>
          <w:tab w:val="left" w:pos="770"/>
          <w:tab w:val="num" w:pos="1545"/>
        </w:tabs>
        <w:suppressAutoHyphens w:val="0"/>
        <w:autoSpaceDE/>
        <w:autoSpaceDN w:val="0"/>
        <w:ind w:hanging="720"/>
        <w:jc w:val="both"/>
        <w:rPr>
          <w:sz w:val="28"/>
          <w:szCs w:val="28"/>
        </w:rPr>
      </w:pPr>
      <w:r>
        <w:rPr>
          <w:sz w:val="28"/>
          <w:szCs w:val="28"/>
        </w:rPr>
        <w:t>Русский язык (6</w:t>
      </w:r>
      <w:r w:rsidR="00E97E56" w:rsidRPr="00041995">
        <w:rPr>
          <w:sz w:val="28"/>
          <w:szCs w:val="28"/>
        </w:rPr>
        <w:t>-7 классы);</w:t>
      </w:r>
    </w:p>
    <w:p w:rsidR="00E97E56" w:rsidRPr="00041995" w:rsidRDefault="00A61E87" w:rsidP="00E97E56">
      <w:pPr>
        <w:widowControl/>
        <w:numPr>
          <w:ilvl w:val="0"/>
          <w:numId w:val="7"/>
        </w:numPr>
        <w:tabs>
          <w:tab w:val="left" w:pos="330"/>
        </w:tabs>
        <w:suppressAutoHyphens w:val="0"/>
        <w:autoSpaceDE/>
        <w:autoSpaceDN w:val="0"/>
        <w:ind w:hanging="720"/>
        <w:jc w:val="both"/>
        <w:rPr>
          <w:sz w:val="28"/>
          <w:szCs w:val="28"/>
        </w:rPr>
      </w:pPr>
      <w:r>
        <w:rPr>
          <w:sz w:val="28"/>
          <w:szCs w:val="28"/>
        </w:rPr>
        <w:t>Информатика и ИКТ (6</w:t>
      </w:r>
      <w:r w:rsidR="00E97E56" w:rsidRPr="00041995">
        <w:rPr>
          <w:sz w:val="28"/>
          <w:szCs w:val="28"/>
        </w:rPr>
        <w:t>-7 классы);</w:t>
      </w:r>
    </w:p>
    <w:p w:rsidR="00E97E56" w:rsidRDefault="00E97E56" w:rsidP="00E97E56">
      <w:pPr>
        <w:widowControl/>
        <w:numPr>
          <w:ilvl w:val="0"/>
          <w:numId w:val="7"/>
        </w:numPr>
        <w:tabs>
          <w:tab w:val="left" w:pos="330"/>
          <w:tab w:val="num" w:pos="1545"/>
        </w:tabs>
        <w:suppressAutoHyphens w:val="0"/>
        <w:autoSpaceDE/>
        <w:autoSpaceDN w:val="0"/>
        <w:ind w:hanging="720"/>
        <w:jc w:val="both"/>
        <w:rPr>
          <w:sz w:val="28"/>
          <w:szCs w:val="28"/>
        </w:rPr>
      </w:pPr>
      <w:r w:rsidRPr="00041995">
        <w:rPr>
          <w:sz w:val="28"/>
          <w:szCs w:val="28"/>
        </w:rPr>
        <w:t>Психология и выбор профессии (9 класс)</w:t>
      </w:r>
      <w:r>
        <w:rPr>
          <w:sz w:val="28"/>
          <w:szCs w:val="28"/>
        </w:rPr>
        <w:t>;</w:t>
      </w:r>
    </w:p>
    <w:p w:rsidR="00E97E56" w:rsidRDefault="00E97E56" w:rsidP="00E97E56">
      <w:pPr>
        <w:widowControl/>
        <w:numPr>
          <w:ilvl w:val="0"/>
          <w:numId w:val="7"/>
        </w:numPr>
        <w:tabs>
          <w:tab w:val="left" w:pos="330"/>
          <w:tab w:val="num" w:pos="1545"/>
        </w:tabs>
        <w:suppressAutoHyphens w:val="0"/>
        <w:autoSpaceDE/>
        <w:autoSpaceDN w:val="0"/>
        <w:ind w:hanging="720"/>
        <w:jc w:val="both"/>
        <w:rPr>
          <w:sz w:val="28"/>
          <w:szCs w:val="28"/>
        </w:rPr>
      </w:pPr>
      <w:r>
        <w:rPr>
          <w:sz w:val="28"/>
          <w:szCs w:val="28"/>
        </w:rPr>
        <w:t>Русская словес</w:t>
      </w:r>
      <w:r w:rsidR="00A61E87">
        <w:rPr>
          <w:sz w:val="28"/>
          <w:szCs w:val="28"/>
        </w:rPr>
        <w:t>ность. От слова к словесности (7</w:t>
      </w:r>
      <w:r>
        <w:rPr>
          <w:sz w:val="28"/>
          <w:szCs w:val="28"/>
        </w:rPr>
        <w:t>-9 класс);</w:t>
      </w:r>
    </w:p>
    <w:p w:rsidR="00E97E56" w:rsidRDefault="00E97E56" w:rsidP="00E97E56">
      <w:pPr>
        <w:widowControl/>
        <w:numPr>
          <w:ilvl w:val="0"/>
          <w:numId w:val="7"/>
        </w:numPr>
        <w:tabs>
          <w:tab w:val="left" w:pos="330"/>
          <w:tab w:val="num" w:pos="1545"/>
        </w:tabs>
        <w:suppressAutoHyphens w:val="0"/>
        <w:autoSpaceDE/>
        <w:autoSpaceDN w:val="0"/>
        <w:ind w:hanging="720"/>
        <w:jc w:val="both"/>
        <w:rPr>
          <w:sz w:val="28"/>
          <w:szCs w:val="28"/>
        </w:rPr>
      </w:pPr>
      <w:r>
        <w:rPr>
          <w:sz w:val="28"/>
          <w:szCs w:val="28"/>
        </w:rPr>
        <w:t>Тождественные преобразования выражений (8 класс);</w:t>
      </w:r>
    </w:p>
    <w:p w:rsidR="00E97E56" w:rsidRDefault="00E97E56" w:rsidP="00E97E56">
      <w:pPr>
        <w:widowControl/>
        <w:numPr>
          <w:ilvl w:val="0"/>
          <w:numId w:val="7"/>
        </w:numPr>
        <w:tabs>
          <w:tab w:val="left" w:pos="330"/>
          <w:tab w:val="num" w:pos="1545"/>
        </w:tabs>
        <w:suppressAutoHyphens w:val="0"/>
        <w:autoSpaceDE/>
        <w:autoSpaceDN w:val="0"/>
        <w:ind w:hanging="720"/>
        <w:jc w:val="both"/>
        <w:rPr>
          <w:sz w:val="28"/>
          <w:szCs w:val="28"/>
        </w:rPr>
      </w:pPr>
      <w:r>
        <w:rPr>
          <w:sz w:val="28"/>
          <w:szCs w:val="28"/>
        </w:rPr>
        <w:t>Секреты русского словообразования (8 класс);</w:t>
      </w:r>
    </w:p>
    <w:p w:rsidR="00E97E56" w:rsidRDefault="00E97E56" w:rsidP="00E97E56">
      <w:pPr>
        <w:widowControl/>
        <w:numPr>
          <w:ilvl w:val="0"/>
          <w:numId w:val="7"/>
        </w:numPr>
        <w:tabs>
          <w:tab w:val="left" w:pos="330"/>
          <w:tab w:val="num" w:pos="1545"/>
        </w:tabs>
        <w:suppressAutoHyphens w:val="0"/>
        <w:autoSpaceDE/>
        <w:autoSpaceDN w:val="0"/>
        <w:ind w:hanging="720"/>
        <w:jc w:val="both"/>
        <w:rPr>
          <w:sz w:val="28"/>
          <w:szCs w:val="28"/>
        </w:rPr>
      </w:pPr>
      <w:r>
        <w:rPr>
          <w:sz w:val="28"/>
          <w:szCs w:val="28"/>
        </w:rPr>
        <w:t>Функции и их графики (9 класс);</w:t>
      </w:r>
    </w:p>
    <w:p w:rsidR="00E97E56" w:rsidRPr="00041995" w:rsidRDefault="00A61E87" w:rsidP="00E97E56">
      <w:pPr>
        <w:widowControl/>
        <w:numPr>
          <w:ilvl w:val="0"/>
          <w:numId w:val="7"/>
        </w:numPr>
        <w:tabs>
          <w:tab w:val="left" w:pos="330"/>
          <w:tab w:val="num" w:pos="1545"/>
        </w:tabs>
        <w:suppressAutoHyphens w:val="0"/>
        <w:autoSpaceDE/>
        <w:autoSpaceDN w:val="0"/>
        <w:ind w:hanging="720"/>
        <w:jc w:val="both"/>
        <w:rPr>
          <w:sz w:val="28"/>
          <w:szCs w:val="28"/>
        </w:rPr>
      </w:pPr>
      <w:r>
        <w:rPr>
          <w:sz w:val="28"/>
          <w:szCs w:val="28"/>
        </w:rPr>
        <w:t>Черчение</w:t>
      </w:r>
      <w:r w:rsidR="00E97E56">
        <w:rPr>
          <w:sz w:val="28"/>
          <w:szCs w:val="28"/>
        </w:rPr>
        <w:t xml:space="preserve"> (9 класс)</w:t>
      </w:r>
      <w:r w:rsidR="00E97E56" w:rsidRPr="00041995">
        <w:rPr>
          <w:sz w:val="28"/>
          <w:szCs w:val="28"/>
        </w:rPr>
        <w:t>.</w:t>
      </w:r>
    </w:p>
    <w:p w:rsidR="00E97E56" w:rsidRPr="00041995" w:rsidRDefault="00E97E56" w:rsidP="00E97E56">
      <w:pPr>
        <w:ind w:firstLine="426"/>
        <w:jc w:val="both"/>
        <w:rPr>
          <w:sz w:val="28"/>
          <w:szCs w:val="28"/>
        </w:rPr>
      </w:pPr>
      <w:r w:rsidRPr="00041995">
        <w:rPr>
          <w:sz w:val="28"/>
          <w:szCs w:val="28"/>
        </w:rPr>
        <w:t>Учебный план основного общего образования отражает принцип преемственности с начальной школой и является базой для продолжения обучения в средней общеобразовательной школе, создаёт условия для выбора обучающимися дальнейшего образования, их социального самоопределения и самообразования.</w:t>
      </w:r>
    </w:p>
    <w:p w:rsidR="00E97E56" w:rsidRPr="00041995" w:rsidRDefault="00E97E56" w:rsidP="00E97E56">
      <w:pPr>
        <w:ind w:firstLine="708"/>
        <w:jc w:val="both"/>
        <w:rPr>
          <w:sz w:val="28"/>
          <w:szCs w:val="28"/>
        </w:rPr>
      </w:pPr>
      <w:r w:rsidRPr="00041995">
        <w:rPr>
          <w:sz w:val="28"/>
          <w:szCs w:val="28"/>
        </w:rPr>
        <w:t xml:space="preserve">Учебный план включает набор обязательных для изучения учебных предметов федерального компонента государственного стандарта основного общего образования: </w:t>
      </w:r>
      <w:proofErr w:type="gramStart"/>
      <w:r w:rsidRPr="00041995">
        <w:rPr>
          <w:sz w:val="28"/>
          <w:szCs w:val="28"/>
        </w:rPr>
        <w:t>«Русский язык», «Литература», «</w:t>
      </w:r>
      <w:r w:rsidR="00CA40A0">
        <w:rPr>
          <w:sz w:val="28"/>
          <w:szCs w:val="28"/>
        </w:rPr>
        <w:t>Иностранный язык (</w:t>
      </w:r>
      <w:r>
        <w:rPr>
          <w:sz w:val="28"/>
          <w:szCs w:val="28"/>
        </w:rPr>
        <w:t>Английский</w:t>
      </w:r>
      <w:r w:rsidRPr="00041995">
        <w:rPr>
          <w:sz w:val="28"/>
          <w:szCs w:val="28"/>
        </w:rPr>
        <w:t xml:space="preserve"> язык</w:t>
      </w:r>
      <w:r w:rsidR="00CA40A0">
        <w:rPr>
          <w:sz w:val="28"/>
          <w:szCs w:val="28"/>
        </w:rPr>
        <w:t>)</w:t>
      </w:r>
      <w:r w:rsidRPr="00041995">
        <w:rPr>
          <w:sz w:val="28"/>
          <w:szCs w:val="28"/>
        </w:rPr>
        <w:t xml:space="preserve">», </w:t>
      </w:r>
      <w:r>
        <w:rPr>
          <w:sz w:val="28"/>
          <w:szCs w:val="28"/>
        </w:rPr>
        <w:t xml:space="preserve">«Математика», </w:t>
      </w:r>
      <w:r w:rsidRPr="00041995">
        <w:rPr>
          <w:sz w:val="28"/>
          <w:szCs w:val="28"/>
        </w:rPr>
        <w:t>«</w:t>
      </w:r>
      <w:r>
        <w:rPr>
          <w:sz w:val="28"/>
          <w:szCs w:val="28"/>
        </w:rPr>
        <w:t>Алгебра</w:t>
      </w:r>
      <w:r w:rsidRPr="00041995">
        <w:rPr>
          <w:sz w:val="28"/>
          <w:szCs w:val="28"/>
        </w:rPr>
        <w:t>»</w:t>
      </w:r>
      <w:r>
        <w:rPr>
          <w:sz w:val="28"/>
          <w:szCs w:val="28"/>
        </w:rPr>
        <w:t>, «Геометрия»</w:t>
      </w:r>
      <w:r w:rsidRPr="00041995">
        <w:rPr>
          <w:sz w:val="28"/>
          <w:szCs w:val="28"/>
        </w:rPr>
        <w:t>, «Информатика и ИКТ», «История», «Обществознание», «География», «Физика», «Химия», «Биология», «Музыка», «Изобразительное искусство»,</w:t>
      </w:r>
      <w:r>
        <w:rPr>
          <w:sz w:val="28"/>
          <w:szCs w:val="28"/>
        </w:rPr>
        <w:t xml:space="preserve"> «Искусство»,</w:t>
      </w:r>
      <w:r w:rsidRPr="00041995">
        <w:rPr>
          <w:sz w:val="28"/>
          <w:szCs w:val="28"/>
        </w:rPr>
        <w:t xml:space="preserve"> «Технология», «Физическая культура», «Основы безопасности жизнедеятельности». </w:t>
      </w:r>
      <w:proofErr w:type="gramEnd"/>
    </w:p>
    <w:p w:rsidR="00E97E56" w:rsidRPr="00041995" w:rsidRDefault="00E97E56" w:rsidP="00E97E56">
      <w:pPr>
        <w:ind w:firstLine="426"/>
        <w:jc w:val="both"/>
        <w:rPr>
          <w:color w:val="000000"/>
          <w:sz w:val="28"/>
          <w:szCs w:val="28"/>
        </w:rPr>
      </w:pPr>
      <w:r w:rsidRPr="00041995">
        <w:rPr>
          <w:color w:val="000000"/>
          <w:sz w:val="28"/>
          <w:szCs w:val="28"/>
        </w:rPr>
        <w:t xml:space="preserve">В целях овладения обучающимися видами речевой деятельности и практическими умениями нормативного использования языка в различных ситуациях общения на учебный предмет «Русский язык» в 6 и 7 классах - 3 часа в неделю </w:t>
      </w:r>
      <w:r w:rsidRPr="00041995">
        <w:rPr>
          <w:sz w:val="28"/>
          <w:szCs w:val="28"/>
        </w:rPr>
        <w:t xml:space="preserve">за счёт часов федерального компонента и </w:t>
      </w:r>
      <w:r w:rsidRPr="00041995">
        <w:rPr>
          <w:color w:val="000000"/>
          <w:sz w:val="28"/>
          <w:szCs w:val="28"/>
        </w:rPr>
        <w:t xml:space="preserve">2 часа </w:t>
      </w:r>
      <w:r w:rsidRPr="00041995">
        <w:rPr>
          <w:sz w:val="28"/>
          <w:szCs w:val="28"/>
        </w:rPr>
        <w:t xml:space="preserve">за счёт часов </w:t>
      </w:r>
      <w:r w:rsidRPr="00041995">
        <w:rPr>
          <w:color w:val="000000"/>
          <w:sz w:val="28"/>
          <w:szCs w:val="28"/>
        </w:rPr>
        <w:t xml:space="preserve">компонента образовательного учреждения. </w:t>
      </w:r>
    </w:p>
    <w:p w:rsidR="00E97E56" w:rsidRPr="00041995" w:rsidRDefault="00E97E56" w:rsidP="00E97E56">
      <w:pPr>
        <w:ind w:firstLine="425"/>
        <w:jc w:val="both"/>
        <w:rPr>
          <w:sz w:val="28"/>
          <w:szCs w:val="28"/>
        </w:rPr>
      </w:pPr>
      <w:r w:rsidRPr="00041995">
        <w:rPr>
          <w:sz w:val="28"/>
          <w:szCs w:val="28"/>
        </w:rPr>
        <w:lastRenderedPageBreak/>
        <w:t>С целью обеспечения непрерывности образовательной области «Искусство» начато изучение предмета «</w:t>
      </w:r>
      <w:r w:rsidRPr="00041995">
        <w:rPr>
          <w:color w:val="000000"/>
          <w:sz w:val="28"/>
          <w:szCs w:val="28"/>
        </w:rPr>
        <w:t>Искусство</w:t>
      </w:r>
      <w:r w:rsidRPr="00041995">
        <w:rPr>
          <w:sz w:val="28"/>
          <w:szCs w:val="28"/>
        </w:rPr>
        <w:t>» в 8 классе (1</w:t>
      </w:r>
      <w:r w:rsidR="00A61E87">
        <w:rPr>
          <w:sz w:val="28"/>
          <w:szCs w:val="28"/>
        </w:rPr>
        <w:t xml:space="preserve"> </w:t>
      </w:r>
      <w:r w:rsidRPr="00041995">
        <w:rPr>
          <w:sz w:val="28"/>
          <w:szCs w:val="28"/>
        </w:rPr>
        <w:t>час) и продолжено в 9 классе (1</w:t>
      </w:r>
      <w:r w:rsidR="00A61E87">
        <w:rPr>
          <w:sz w:val="28"/>
          <w:szCs w:val="28"/>
        </w:rPr>
        <w:t xml:space="preserve"> </w:t>
      </w:r>
      <w:r w:rsidRPr="00041995">
        <w:rPr>
          <w:sz w:val="28"/>
          <w:szCs w:val="28"/>
        </w:rPr>
        <w:t>час) за счёт часов федерального компонента, преподавание будет осуществлять квалифицированный специалист, прошедший курсовую переподготовку.</w:t>
      </w:r>
    </w:p>
    <w:p w:rsidR="00E97E56" w:rsidRPr="00041995" w:rsidRDefault="00E97E56" w:rsidP="00E97E56">
      <w:pPr>
        <w:ind w:firstLine="426"/>
        <w:jc w:val="both"/>
        <w:rPr>
          <w:sz w:val="28"/>
          <w:szCs w:val="28"/>
        </w:rPr>
      </w:pPr>
      <w:r w:rsidRPr="00041995">
        <w:rPr>
          <w:sz w:val="28"/>
          <w:szCs w:val="28"/>
        </w:rPr>
        <w:t xml:space="preserve">Часы вариативной части учебного плана используются для проведения </w:t>
      </w:r>
      <w:r w:rsidR="00A61E87">
        <w:rPr>
          <w:sz w:val="28"/>
          <w:szCs w:val="28"/>
        </w:rPr>
        <w:t>занятий по информатике и ИКТ в 6 и 7 классах</w:t>
      </w:r>
      <w:r w:rsidRPr="00041995">
        <w:rPr>
          <w:sz w:val="28"/>
          <w:szCs w:val="28"/>
        </w:rPr>
        <w:t xml:space="preserve"> (по 1 часу) с целью обеспечения всеобщей компьютерной грамотности.</w:t>
      </w:r>
    </w:p>
    <w:p w:rsidR="00E97E56" w:rsidRPr="00041995" w:rsidRDefault="00A61E87" w:rsidP="00E97E5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выбора обучающимися 7, </w:t>
      </w:r>
      <w:r w:rsidR="00E97E56" w:rsidRPr="00041995">
        <w:rPr>
          <w:sz w:val="28"/>
          <w:szCs w:val="28"/>
        </w:rPr>
        <w:t>8 классов и их родителями (законными представителями) были предложены учебные курсы:</w:t>
      </w:r>
      <w:r w:rsidR="00E97E56" w:rsidRPr="00041995">
        <w:rPr>
          <w:color w:val="FF0000"/>
          <w:sz w:val="28"/>
          <w:szCs w:val="28"/>
        </w:rPr>
        <w:t xml:space="preserve"> </w:t>
      </w:r>
      <w:r w:rsidR="00E97E56" w:rsidRPr="00041995">
        <w:rPr>
          <w:sz w:val="28"/>
          <w:szCs w:val="28"/>
        </w:rPr>
        <w:t>«Русская словесность. От слова к словесности», «Тождественные преобразования выражений», «Физика в задачах и экспериментах», «Решение занимательных задач по информатике», «Риторика», «Основы здоровья с учётом возрастного аспекта», «За страницами учебника математики», «Геометрия в окружающем мире», «Наглядная геометрия», «Избранные вопросы математики», «Физика вокруг нас», «Секреты русского словообразования».</w:t>
      </w:r>
    </w:p>
    <w:p w:rsidR="00E97E56" w:rsidRPr="00041995" w:rsidRDefault="00E97E56" w:rsidP="00E97E56">
      <w:pPr>
        <w:ind w:firstLine="708"/>
        <w:jc w:val="both"/>
        <w:rPr>
          <w:sz w:val="28"/>
          <w:szCs w:val="28"/>
        </w:rPr>
      </w:pPr>
      <w:r w:rsidRPr="00041995">
        <w:rPr>
          <w:sz w:val="28"/>
          <w:szCs w:val="28"/>
        </w:rPr>
        <w:t>В целях удовлетворения познавательных интересов и на основании проведённого анкетирования за счёт часов школьного компонента в учебный план введены учебные курсы:</w:t>
      </w:r>
    </w:p>
    <w:p w:rsidR="00E97E56" w:rsidRPr="00041995" w:rsidRDefault="00E97E56" w:rsidP="00E97E56">
      <w:pPr>
        <w:widowControl/>
        <w:numPr>
          <w:ilvl w:val="0"/>
          <w:numId w:val="8"/>
        </w:numPr>
        <w:tabs>
          <w:tab w:val="clear" w:pos="1215"/>
          <w:tab w:val="num" w:pos="220"/>
        </w:tabs>
        <w:suppressAutoHyphens w:val="0"/>
        <w:autoSpaceDE/>
        <w:ind w:hanging="1215"/>
        <w:jc w:val="both"/>
        <w:rPr>
          <w:sz w:val="28"/>
          <w:szCs w:val="28"/>
        </w:rPr>
      </w:pPr>
      <w:r w:rsidRPr="00041995">
        <w:rPr>
          <w:sz w:val="28"/>
          <w:szCs w:val="28"/>
        </w:rPr>
        <w:t xml:space="preserve"> «Русская словесно</w:t>
      </w:r>
      <w:r w:rsidR="00A61E87">
        <w:rPr>
          <w:sz w:val="28"/>
          <w:szCs w:val="28"/>
        </w:rPr>
        <w:t>сть. От слова к словесности» в 7,8</w:t>
      </w:r>
      <w:r w:rsidRPr="00041995">
        <w:rPr>
          <w:sz w:val="28"/>
          <w:szCs w:val="28"/>
        </w:rPr>
        <w:t xml:space="preserve"> классах по 1 часу;</w:t>
      </w:r>
    </w:p>
    <w:p w:rsidR="00E97E56" w:rsidRPr="00041995" w:rsidRDefault="00E97E56" w:rsidP="00E97E56">
      <w:pPr>
        <w:widowControl/>
        <w:numPr>
          <w:ilvl w:val="0"/>
          <w:numId w:val="8"/>
        </w:numPr>
        <w:tabs>
          <w:tab w:val="clear" w:pos="1215"/>
          <w:tab w:val="num" w:pos="220"/>
        </w:tabs>
        <w:suppressAutoHyphens w:val="0"/>
        <w:autoSpaceDE/>
        <w:ind w:hanging="1215"/>
        <w:jc w:val="both"/>
        <w:rPr>
          <w:sz w:val="28"/>
          <w:szCs w:val="28"/>
        </w:rPr>
      </w:pPr>
      <w:r w:rsidRPr="00041995">
        <w:rPr>
          <w:sz w:val="28"/>
          <w:szCs w:val="28"/>
        </w:rPr>
        <w:t>«Тождественные преобразования выражений» в 8 классе – 1 час;</w:t>
      </w:r>
    </w:p>
    <w:p w:rsidR="00E97E56" w:rsidRPr="00041995" w:rsidRDefault="00E97E56" w:rsidP="00E97E56">
      <w:pPr>
        <w:widowControl/>
        <w:numPr>
          <w:ilvl w:val="0"/>
          <w:numId w:val="8"/>
        </w:numPr>
        <w:tabs>
          <w:tab w:val="clear" w:pos="1215"/>
          <w:tab w:val="num" w:pos="220"/>
        </w:tabs>
        <w:suppressAutoHyphens w:val="0"/>
        <w:autoSpaceDE/>
        <w:ind w:hanging="1215"/>
        <w:jc w:val="both"/>
        <w:rPr>
          <w:sz w:val="28"/>
          <w:szCs w:val="28"/>
        </w:rPr>
      </w:pPr>
      <w:r w:rsidRPr="00041995">
        <w:rPr>
          <w:sz w:val="28"/>
          <w:szCs w:val="28"/>
        </w:rPr>
        <w:t>«Секреты русского слово</w:t>
      </w:r>
      <w:r w:rsidR="00A61E87">
        <w:rPr>
          <w:sz w:val="28"/>
          <w:szCs w:val="28"/>
        </w:rPr>
        <w:t>образования» в 8 классе – 1 час.</w:t>
      </w:r>
    </w:p>
    <w:p w:rsidR="00E97E56" w:rsidRPr="00041995" w:rsidRDefault="00E97E56" w:rsidP="00E97E56">
      <w:pPr>
        <w:widowControl/>
        <w:tabs>
          <w:tab w:val="num" w:pos="220"/>
        </w:tabs>
        <w:suppressAutoHyphens w:val="0"/>
        <w:autoSpaceDE/>
        <w:ind w:firstLine="709"/>
        <w:jc w:val="both"/>
        <w:rPr>
          <w:sz w:val="28"/>
          <w:szCs w:val="28"/>
        </w:rPr>
      </w:pPr>
      <w:r w:rsidRPr="00041995">
        <w:rPr>
          <w:sz w:val="28"/>
          <w:szCs w:val="28"/>
        </w:rPr>
        <w:t>Данные курсы являются одной из важных составляющих школьной программы «Работа с одаренными детьми». Основная цель – показать учащимся красоту и занимательность предмета, выходя за рамки обычного школьного учебника для эффективного перехода к профильному обучению.</w:t>
      </w:r>
    </w:p>
    <w:p w:rsidR="00E97E56" w:rsidRPr="00041995" w:rsidRDefault="00E97E56" w:rsidP="00E97E56">
      <w:pPr>
        <w:ind w:firstLine="425"/>
        <w:jc w:val="both"/>
        <w:rPr>
          <w:sz w:val="28"/>
          <w:szCs w:val="28"/>
        </w:rPr>
      </w:pPr>
      <w:proofErr w:type="gramStart"/>
      <w:r w:rsidRPr="00041995">
        <w:rPr>
          <w:sz w:val="28"/>
          <w:szCs w:val="28"/>
        </w:rPr>
        <w:t xml:space="preserve">Часы вариативной части учебного плана для обучающихся 9 класса используются для организации </w:t>
      </w:r>
      <w:proofErr w:type="spellStart"/>
      <w:r w:rsidRPr="00041995">
        <w:rPr>
          <w:sz w:val="28"/>
          <w:szCs w:val="28"/>
        </w:rPr>
        <w:t>предпрофильной</w:t>
      </w:r>
      <w:proofErr w:type="spellEnd"/>
      <w:r w:rsidRPr="00041995">
        <w:rPr>
          <w:sz w:val="28"/>
          <w:szCs w:val="28"/>
        </w:rPr>
        <w:t xml:space="preserve"> подготовки, которая осуществляется </w:t>
      </w:r>
      <w:r w:rsidRPr="00041995">
        <w:rPr>
          <w:color w:val="000000"/>
          <w:sz w:val="28"/>
          <w:szCs w:val="28"/>
        </w:rPr>
        <w:t>в соответствии с приказом управления образования админ</w:t>
      </w:r>
      <w:r w:rsidR="00A61E87">
        <w:rPr>
          <w:color w:val="000000"/>
          <w:sz w:val="28"/>
          <w:szCs w:val="28"/>
        </w:rPr>
        <w:t>истрации Ровеньского района от 30 июня 2015</w:t>
      </w:r>
      <w:r w:rsidRPr="00041995">
        <w:rPr>
          <w:color w:val="000000"/>
          <w:sz w:val="28"/>
          <w:szCs w:val="28"/>
        </w:rPr>
        <w:t xml:space="preserve"> года </w:t>
      </w:r>
      <w:r w:rsidRPr="00041995">
        <w:rPr>
          <w:color w:val="000000"/>
          <w:spacing w:val="-7"/>
          <w:sz w:val="28"/>
          <w:szCs w:val="28"/>
        </w:rPr>
        <w:t xml:space="preserve">№ </w:t>
      </w:r>
      <w:r w:rsidR="00A61E87">
        <w:rPr>
          <w:color w:val="000000"/>
          <w:spacing w:val="-7"/>
          <w:sz w:val="28"/>
          <w:szCs w:val="28"/>
        </w:rPr>
        <w:t>708</w:t>
      </w:r>
      <w:r w:rsidRPr="00041995">
        <w:rPr>
          <w:color w:val="000000"/>
          <w:spacing w:val="-7"/>
          <w:sz w:val="28"/>
          <w:szCs w:val="28"/>
        </w:rPr>
        <w:t xml:space="preserve"> «</w:t>
      </w:r>
      <w:r w:rsidRPr="00041995">
        <w:rPr>
          <w:color w:val="000000"/>
          <w:sz w:val="28"/>
        </w:rPr>
        <w:t xml:space="preserve">Об организации </w:t>
      </w:r>
      <w:proofErr w:type="spellStart"/>
      <w:r w:rsidRPr="00041995">
        <w:rPr>
          <w:color w:val="000000"/>
          <w:sz w:val="28"/>
        </w:rPr>
        <w:t>предпрофильной</w:t>
      </w:r>
      <w:proofErr w:type="spellEnd"/>
      <w:r w:rsidRPr="00041995">
        <w:rPr>
          <w:color w:val="000000"/>
          <w:sz w:val="28"/>
        </w:rPr>
        <w:t xml:space="preserve"> подготовки обучающихся в режиме сетевого взаимодействия»,</w:t>
      </w:r>
      <w:r w:rsidRPr="00041995">
        <w:rPr>
          <w:sz w:val="28"/>
        </w:rPr>
        <w:t xml:space="preserve"> на основании договора о совместной деятельности в муниципальной сети на базе ресурсного центра МБОУ «Новоалександровская средняя общеобразовательная школа».</w:t>
      </w:r>
      <w:proofErr w:type="gramEnd"/>
    </w:p>
    <w:p w:rsidR="00E97E56" w:rsidRPr="00041995" w:rsidRDefault="00E97E56" w:rsidP="00E97E56">
      <w:pPr>
        <w:ind w:firstLine="708"/>
        <w:jc w:val="both"/>
        <w:rPr>
          <w:sz w:val="28"/>
          <w:szCs w:val="28"/>
        </w:rPr>
      </w:pPr>
      <w:proofErr w:type="spellStart"/>
      <w:r w:rsidRPr="00041995">
        <w:rPr>
          <w:sz w:val="28"/>
          <w:szCs w:val="28"/>
        </w:rPr>
        <w:t>Предпрофильная</w:t>
      </w:r>
      <w:proofErr w:type="spellEnd"/>
      <w:r w:rsidRPr="00041995">
        <w:rPr>
          <w:sz w:val="28"/>
          <w:szCs w:val="28"/>
        </w:rPr>
        <w:t xml:space="preserve"> подготовка в 9 классе направлена на выбор обучающимися будущего профиля обучения. </w:t>
      </w:r>
    </w:p>
    <w:p w:rsidR="00E97E56" w:rsidRPr="00041995" w:rsidRDefault="00E97E56" w:rsidP="00E97E56">
      <w:pPr>
        <w:ind w:firstLine="708"/>
        <w:jc w:val="both"/>
        <w:rPr>
          <w:sz w:val="28"/>
          <w:szCs w:val="28"/>
        </w:rPr>
      </w:pPr>
      <w:r w:rsidRPr="00041995">
        <w:rPr>
          <w:sz w:val="28"/>
          <w:szCs w:val="28"/>
        </w:rPr>
        <w:t>Для выбора обучающимся были предложены следующие элективные курсы: «Компьютерная графика», «Модуль», «Современная русская литература», «Русская словесность. От слова к словесности», «Функции и их графики», «Способы решения задач по механике», «О многочленах», «Избранные вопросы геометрии: понятие и свойства педального треугольника», «Химия в быту»</w:t>
      </w:r>
      <w:r>
        <w:rPr>
          <w:sz w:val="28"/>
          <w:szCs w:val="28"/>
        </w:rPr>
        <w:t>, «</w:t>
      </w:r>
      <w:r w:rsidRPr="00041995">
        <w:rPr>
          <w:sz w:val="28"/>
          <w:szCs w:val="28"/>
        </w:rPr>
        <w:t xml:space="preserve">Психология и выбор профессии». </w:t>
      </w:r>
    </w:p>
    <w:p w:rsidR="00E97E56" w:rsidRPr="00041995" w:rsidRDefault="00E97E56" w:rsidP="00E97E56">
      <w:pPr>
        <w:ind w:firstLine="426"/>
        <w:jc w:val="both"/>
        <w:rPr>
          <w:color w:val="000000"/>
          <w:sz w:val="28"/>
          <w:szCs w:val="28"/>
        </w:rPr>
      </w:pPr>
      <w:r w:rsidRPr="00041995">
        <w:rPr>
          <w:color w:val="000000"/>
          <w:sz w:val="28"/>
          <w:szCs w:val="28"/>
        </w:rPr>
        <w:t xml:space="preserve">В результате проведённого с </w:t>
      </w:r>
      <w:proofErr w:type="gramStart"/>
      <w:r w:rsidRPr="00041995">
        <w:rPr>
          <w:color w:val="000000"/>
          <w:sz w:val="28"/>
          <w:szCs w:val="28"/>
        </w:rPr>
        <w:t>обучающимися</w:t>
      </w:r>
      <w:proofErr w:type="gramEnd"/>
      <w:r w:rsidRPr="00041995">
        <w:rPr>
          <w:color w:val="000000"/>
          <w:sz w:val="28"/>
          <w:szCs w:val="28"/>
        </w:rPr>
        <w:t xml:space="preserve"> ан</w:t>
      </w:r>
      <w:r w:rsidR="00A61E87">
        <w:rPr>
          <w:color w:val="000000"/>
          <w:sz w:val="28"/>
          <w:szCs w:val="28"/>
        </w:rPr>
        <w:t>кетирования в учебный план введены элективные</w:t>
      </w:r>
      <w:r w:rsidRPr="00041995">
        <w:rPr>
          <w:color w:val="000000"/>
          <w:sz w:val="28"/>
          <w:szCs w:val="28"/>
        </w:rPr>
        <w:t xml:space="preserve"> курс</w:t>
      </w:r>
      <w:r w:rsidR="00A61E87">
        <w:rPr>
          <w:color w:val="000000"/>
          <w:sz w:val="28"/>
          <w:szCs w:val="28"/>
        </w:rPr>
        <w:t>ы</w:t>
      </w:r>
      <w:r w:rsidRPr="00041995">
        <w:rPr>
          <w:color w:val="000000"/>
          <w:sz w:val="28"/>
          <w:szCs w:val="28"/>
        </w:rPr>
        <w:t>:</w:t>
      </w:r>
    </w:p>
    <w:p w:rsidR="00E97E56" w:rsidRPr="00A61E87" w:rsidRDefault="00E97E56" w:rsidP="00E97E56">
      <w:pPr>
        <w:numPr>
          <w:ilvl w:val="0"/>
          <w:numId w:val="4"/>
        </w:numPr>
        <w:ind w:left="0" w:firstLine="425"/>
        <w:jc w:val="both"/>
        <w:rPr>
          <w:color w:val="000000"/>
          <w:sz w:val="28"/>
          <w:szCs w:val="28"/>
        </w:rPr>
      </w:pPr>
      <w:r w:rsidRPr="00041995">
        <w:rPr>
          <w:sz w:val="28"/>
          <w:szCs w:val="28"/>
        </w:rPr>
        <w:t xml:space="preserve">«Русская словесность. От слова к словесности» </w:t>
      </w:r>
      <w:r>
        <w:rPr>
          <w:sz w:val="28"/>
          <w:szCs w:val="28"/>
        </w:rPr>
        <w:t>-</w:t>
      </w:r>
      <w:r w:rsidRPr="00041995">
        <w:rPr>
          <w:sz w:val="28"/>
          <w:szCs w:val="28"/>
        </w:rPr>
        <w:t xml:space="preserve"> 1 час;</w:t>
      </w:r>
    </w:p>
    <w:p w:rsidR="00A61E87" w:rsidRDefault="00A61E87" w:rsidP="00E97E56">
      <w:pPr>
        <w:numPr>
          <w:ilvl w:val="0"/>
          <w:numId w:val="4"/>
        </w:numPr>
        <w:ind w:left="0" w:firstLine="425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lastRenderedPageBreak/>
        <w:t>«Черчение» – 1 час;</w:t>
      </w:r>
    </w:p>
    <w:p w:rsidR="00E97E56" w:rsidRPr="00041995" w:rsidRDefault="00E97E56" w:rsidP="00E97E56">
      <w:pPr>
        <w:numPr>
          <w:ilvl w:val="0"/>
          <w:numId w:val="4"/>
        </w:numPr>
        <w:ind w:left="0" w:firstLine="425"/>
        <w:jc w:val="both"/>
        <w:rPr>
          <w:color w:val="000000"/>
          <w:sz w:val="28"/>
          <w:szCs w:val="28"/>
        </w:rPr>
      </w:pPr>
      <w:r w:rsidRPr="00041995">
        <w:rPr>
          <w:color w:val="000000"/>
          <w:sz w:val="28"/>
          <w:szCs w:val="28"/>
        </w:rPr>
        <w:t>«Функции и их графики» – 1 час.</w:t>
      </w:r>
    </w:p>
    <w:p w:rsidR="00E97E56" w:rsidRPr="00041995" w:rsidRDefault="00E97E56" w:rsidP="00E97E56">
      <w:pPr>
        <w:tabs>
          <w:tab w:val="left" w:pos="567"/>
        </w:tabs>
        <w:jc w:val="both"/>
        <w:rPr>
          <w:sz w:val="28"/>
          <w:szCs w:val="28"/>
        </w:rPr>
      </w:pPr>
      <w:r w:rsidRPr="00041995">
        <w:rPr>
          <w:color w:val="FF0000"/>
          <w:sz w:val="28"/>
          <w:szCs w:val="28"/>
        </w:rPr>
        <w:tab/>
      </w:r>
      <w:r w:rsidRPr="00041995">
        <w:rPr>
          <w:sz w:val="28"/>
          <w:szCs w:val="28"/>
        </w:rPr>
        <w:t xml:space="preserve">В 9 классе за счет часов компонента образовательного учреждения введен </w:t>
      </w:r>
      <w:r>
        <w:rPr>
          <w:sz w:val="28"/>
          <w:szCs w:val="28"/>
        </w:rPr>
        <w:t>учебный курс</w:t>
      </w:r>
      <w:r w:rsidRPr="00041995">
        <w:rPr>
          <w:sz w:val="28"/>
          <w:szCs w:val="28"/>
        </w:rPr>
        <w:t xml:space="preserve"> «Психология и выбор профессии» (1 час) с целью осознанного самоопределения выпускников основной школы. </w:t>
      </w:r>
      <w:proofErr w:type="spellStart"/>
      <w:r w:rsidRPr="00041995">
        <w:rPr>
          <w:sz w:val="28"/>
          <w:szCs w:val="28"/>
        </w:rPr>
        <w:t>Профконсультирование</w:t>
      </w:r>
      <w:proofErr w:type="spellEnd"/>
      <w:r w:rsidRPr="00041995">
        <w:rPr>
          <w:sz w:val="28"/>
          <w:szCs w:val="28"/>
        </w:rPr>
        <w:t xml:space="preserve">, психолого-педагогическая диагностика и другие </w:t>
      </w:r>
      <w:proofErr w:type="spellStart"/>
      <w:r w:rsidRPr="00041995">
        <w:rPr>
          <w:sz w:val="28"/>
          <w:szCs w:val="28"/>
        </w:rPr>
        <w:t>профориентационные</w:t>
      </w:r>
      <w:proofErr w:type="spellEnd"/>
      <w:r w:rsidRPr="00041995">
        <w:rPr>
          <w:sz w:val="28"/>
          <w:szCs w:val="28"/>
        </w:rPr>
        <w:t xml:space="preserve"> мероприятия планируются через систему классных часов, внеклассной работы школы. </w:t>
      </w:r>
    </w:p>
    <w:p w:rsidR="00E97E56" w:rsidRPr="00041995" w:rsidRDefault="00E97E56" w:rsidP="00E97E56">
      <w:pPr>
        <w:tabs>
          <w:tab w:val="left" w:pos="567"/>
        </w:tabs>
        <w:jc w:val="both"/>
        <w:rPr>
          <w:sz w:val="28"/>
          <w:szCs w:val="28"/>
        </w:rPr>
      </w:pPr>
      <w:r w:rsidRPr="00041995">
        <w:rPr>
          <w:sz w:val="28"/>
          <w:szCs w:val="28"/>
        </w:rPr>
        <w:tab/>
        <w:t xml:space="preserve">Освоение образовательной программы,  в том числе отдельной части или всего объема учебного предмета, курса, дисциплины (модуля) образовательной программы, сопровождается годовой промежуточной аттестацией </w:t>
      </w:r>
      <w:proofErr w:type="gramStart"/>
      <w:r w:rsidRPr="00041995">
        <w:rPr>
          <w:sz w:val="28"/>
          <w:szCs w:val="28"/>
        </w:rPr>
        <w:t>обучающихся</w:t>
      </w:r>
      <w:proofErr w:type="gramEnd"/>
      <w:r w:rsidRPr="00041995">
        <w:rPr>
          <w:sz w:val="28"/>
          <w:szCs w:val="28"/>
        </w:rPr>
        <w:t xml:space="preserve">. Годовая промежуточная аттестация </w:t>
      </w:r>
      <w:r w:rsidR="00A61E87">
        <w:rPr>
          <w:sz w:val="28"/>
          <w:szCs w:val="28"/>
        </w:rPr>
        <w:t>проводится в срок с 26 мая по 31</w:t>
      </w:r>
      <w:r w:rsidRPr="00041995">
        <w:rPr>
          <w:sz w:val="28"/>
          <w:szCs w:val="28"/>
        </w:rPr>
        <w:t xml:space="preserve"> мая, порядок проведения годовой промежуточной аттестации определен Положением о формах, периодичности, порядке текущего контроля успеваемости и промежуточной аттестации МБОУ «Ладомировская средняя общеобразовательная школа».</w:t>
      </w:r>
    </w:p>
    <w:p w:rsidR="00E97E56" w:rsidRPr="00041995" w:rsidRDefault="00E97E56" w:rsidP="00E97E56">
      <w:pPr>
        <w:spacing w:line="0" w:lineRule="atLeast"/>
        <w:ind w:firstLine="567"/>
        <w:jc w:val="both"/>
        <w:rPr>
          <w:sz w:val="28"/>
          <w:szCs w:val="28"/>
        </w:rPr>
      </w:pPr>
      <w:r w:rsidRPr="00041995">
        <w:rPr>
          <w:sz w:val="28"/>
          <w:szCs w:val="28"/>
        </w:rPr>
        <w:t>В соответствии с образовательной программой школы годовая промежуточная аттестация с аттестационными испытаниями проводится:</w:t>
      </w:r>
    </w:p>
    <w:p w:rsidR="00E97E56" w:rsidRPr="00041995" w:rsidRDefault="00E97E56" w:rsidP="00E97E56">
      <w:pPr>
        <w:shd w:val="clear" w:color="auto" w:fill="FFFFFF"/>
        <w:spacing w:line="0" w:lineRule="atLeast"/>
        <w:ind w:firstLine="567"/>
        <w:jc w:val="both"/>
        <w:rPr>
          <w:sz w:val="28"/>
          <w:szCs w:val="28"/>
        </w:rPr>
      </w:pPr>
      <w:r w:rsidRPr="00041995">
        <w:rPr>
          <w:sz w:val="28"/>
          <w:szCs w:val="28"/>
        </w:rPr>
        <w:t xml:space="preserve">- в 6-ом классе по математике </w:t>
      </w:r>
      <w:r>
        <w:rPr>
          <w:sz w:val="28"/>
          <w:szCs w:val="28"/>
        </w:rPr>
        <w:t xml:space="preserve">в форме письменной контрольной работы </w:t>
      </w:r>
      <w:r w:rsidRPr="00041995">
        <w:rPr>
          <w:sz w:val="28"/>
          <w:szCs w:val="28"/>
        </w:rPr>
        <w:t>и биологии</w:t>
      </w:r>
      <w:r>
        <w:rPr>
          <w:sz w:val="28"/>
          <w:szCs w:val="28"/>
        </w:rPr>
        <w:t xml:space="preserve"> в форме устного экзамена</w:t>
      </w:r>
      <w:r w:rsidRPr="00041995">
        <w:rPr>
          <w:sz w:val="28"/>
          <w:szCs w:val="28"/>
        </w:rPr>
        <w:t>;</w:t>
      </w:r>
    </w:p>
    <w:p w:rsidR="00E97E56" w:rsidRPr="00041995" w:rsidRDefault="00E97E56" w:rsidP="00E97E56">
      <w:pPr>
        <w:shd w:val="clear" w:color="auto" w:fill="FFFFFF"/>
        <w:spacing w:line="0" w:lineRule="atLeast"/>
        <w:ind w:firstLine="567"/>
        <w:jc w:val="both"/>
        <w:rPr>
          <w:sz w:val="28"/>
          <w:szCs w:val="28"/>
        </w:rPr>
      </w:pPr>
      <w:r w:rsidRPr="00041995">
        <w:rPr>
          <w:sz w:val="28"/>
          <w:szCs w:val="28"/>
        </w:rPr>
        <w:t>- в 7-ом классе по русскому языку</w:t>
      </w:r>
      <w:r>
        <w:rPr>
          <w:sz w:val="28"/>
          <w:szCs w:val="28"/>
        </w:rPr>
        <w:t xml:space="preserve"> в форме диктанта с грамматическими заданиями</w:t>
      </w:r>
      <w:r w:rsidRPr="00041995">
        <w:rPr>
          <w:sz w:val="28"/>
          <w:szCs w:val="28"/>
        </w:rPr>
        <w:t xml:space="preserve"> и алгебре</w:t>
      </w:r>
      <w:r>
        <w:rPr>
          <w:sz w:val="28"/>
          <w:szCs w:val="28"/>
        </w:rPr>
        <w:t xml:space="preserve"> в форме письменной контрольной работы</w:t>
      </w:r>
      <w:r w:rsidRPr="00041995">
        <w:rPr>
          <w:sz w:val="28"/>
          <w:szCs w:val="28"/>
        </w:rPr>
        <w:t>;</w:t>
      </w:r>
    </w:p>
    <w:p w:rsidR="00E97E56" w:rsidRPr="00041995" w:rsidRDefault="00E97E56" w:rsidP="00E97E56">
      <w:pPr>
        <w:shd w:val="clear" w:color="auto" w:fill="FFFFFF"/>
        <w:spacing w:line="0" w:lineRule="atLeast"/>
        <w:ind w:firstLine="567"/>
        <w:jc w:val="both"/>
        <w:rPr>
          <w:sz w:val="28"/>
          <w:szCs w:val="28"/>
        </w:rPr>
      </w:pPr>
      <w:r w:rsidRPr="00041995">
        <w:rPr>
          <w:sz w:val="28"/>
          <w:szCs w:val="28"/>
        </w:rPr>
        <w:t xml:space="preserve">- в 8-ом классе по алгебре </w:t>
      </w:r>
      <w:r>
        <w:rPr>
          <w:sz w:val="28"/>
          <w:szCs w:val="28"/>
        </w:rPr>
        <w:t>в форме письменной контрольной работы</w:t>
      </w:r>
      <w:r w:rsidRPr="00041995">
        <w:rPr>
          <w:sz w:val="28"/>
          <w:szCs w:val="28"/>
        </w:rPr>
        <w:t xml:space="preserve"> и обществознанию</w:t>
      </w:r>
      <w:r>
        <w:rPr>
          <w:sz w:val="28"/>
          <w:szCs w:val="28"/>
        </w:rPr>
        <w:t xml:space="preserve"> в форме устного экзамена</w:t>
      </w:r>
      <w:r w:rsidRPr="00041995">
        <w:rPr>
          <w:sz w:val="28"/>
          <w:szCs w:val="28"/>
        </w:rPr>
        <w:t>.</w:t>
      </w:r>
    </w:p>
    <w:p w:rsidR="00E97E56" w:rsidRPr="00041995" w:rsidRDefault="00E97E56" w:rsidP="00E97E56">
      <w:pPr>
        <w:ind w:firstLine="426"/>
        <w:jc w:val="both"/>
        <w:rPr>
          <w:sz w:val="28"/>
          <w:szCs w:val="28"/>
        </w:rPr>
      </w:pPr>
      <w:r w:rsidRPr="00041995">
        <w:rPr>
          <w:sz w:val="28"/>
          <w:szCs w:val="28"/>
        </w:rPr>
        <w:t xml:space="preserve">Таким образом, при получении основного общего образования общая нагрузка на </w:t>
      </w:r>
      <w:proofErr w:type="gramStart"/>
      <w:r w:rsidRPr="00041995">
        <w:rPr>
          <w:sz w:val="28"/>
          <w:szCs w:val="28"/>
        </w:rPr>
        <w:t>обучающихся</w:t>
      </w:r>
      <w:proofErr w:type="gramEnd"/>
      <w:r w:rsidRPr="00041995">
        <w:rPr>
          <w:sz w:val="28"/>
          <w:szCs w:val="28"/>
        </w:rPr>
        <w:t xml:space="preserve"> в неделю выдерживается в соответствии с базисным учебным планом и требованиями санитарно эпидемиологического н</w:t>
      </w:r>
      <w:r>
        <w:rPr>
          <w:sz w:val="28"/>
          <w:szCs w:val="28"/>
        </w:rPr>
        <w:t>адзора.</w:t>
      </w:r>
    </w:p>
    <w:p w:rsidR="00E97E56" w:rsidRPr="00041995" w:rsidRDefault="00E97E56" w:rsidP="00E97E56">
      <w:pPr>
        <w:ind w:firstLine="426"/>
        <w:jc w:val="both"/>
        <w:rPr>
          <w:b/>
          <w:sz w:val="28"/>
          <w:szCs w:val="28"/>
        </w:rPr>
      </w:pPr>
    </w:p>
    <w:p w:rsidR="00E97E56" w:rsidRPr="00041995" w:rsidRDefault="00E97E56" w:rsidP="00E97E56">
      <w:pPr>
        <w:tabs>
          <w:tab w:val="left" w:pos="567"/>
        </w:tabs>
        <w:jc w:val="both"/>
      </w:pPr>
    </w:p>
    <w:p w:rsidR="00A61E87" w:rsidRPr="00041995" w:rsidRDefault="00E97E56" w:rsidP="00A61E87">
      <w:pPr>
        <w:shd w:val="clear" w:color="auto" w:fill="FFFFFF"/>
        <w:spacing w:line="322" w:lineRule="exact"/>
        <w:jc w:val="center"/>
        <w:rPr>
          <w:b/>
          <w:bCs/>
          <w:sz w:val="28"/>
          <w:szCs w:val="28"/>
        </w:rPr>
      </w:pPr>
      <w:r w:rsidRPr="00041995">
        <w:rPr>
          <w:b/>
          <w:sz w:val="28"/>
          <w:szCs w:val="28"/>
        </w:rPr>
        <w:br w:type="page"/>
      </w:r>
      <w:r w:rsidR="00A61E87" w:rsidRPr="00041995">
        <w:rPr>
          <w:b/>
          <w:sz w:val="28"/>
          <w:szCs w:val="28"/>
        </w:rPr>
        <w:lastRenderedPageBreak/>
        <w:t>Сетка часов учебного плана муниципального бюджетного общеобразовательного учреждения «Ладомировская средняя общеобразовательная школа Ровеньского района Белгородской области»</w:t>
      </w:r>
      <w:r w:rsidR="00A61E87" w:rsidRPr="00041995">
        <w:rPr>
          <w:b/>
          <w:bCs/>
          <w:sz w:val="28"/>
          <w:szCs w:val="28"/>
        </w:rPr>
        <w:t xml:space="preserve"> при реализации </w:t>
      </w:r>
      <w:r w:rsidR="00A61E87" w:rsidRPr="00041995">
        <w:rPr>
          <w:b/>
          <w:sz w:val="28"/>
          <w:szCs w:val="28"/>
        </w:rPr>
        <w:t xml:space="preserve">федерального компонента государственных образовательных стандартов </w:t>
      </w:r>
      <w:r w:rsidR="00A61E87" w:rsidRPr="00041995">
        <w:rPr>
          <w:b/>
          <w:bCs/>
          <w:sz w:val="28"/>
          <w:szCs w:val="28"/>
        </w:rPr>
        <w:t>основного общего образования</w:t>
      </w:r>
    </w:p>
    <w:p w:rsidR="00A61E87" w:rsidRPr="00041995" w:rsidRDefault="00A61E87" w:rsidP="00A61E87">
      <w:pPr>
        <w:shd w:val="clear" w:color="auto" w:fill="FFFFFF"/>
        <w:spacing w:line="322" w:lineRule="exact"/>
        <w:jc w:val="center"/>
        <w:rPr>
          <w:b/>
        </w:rPr>
      </w:pPr>
    </w:p>
    <w:tbl>
      <w:tblPr>
        <w:tblW w:w="9554" w:type="dxa"/>
        <w:tblInd w:w="108" w:type="dxa"/>
        <w:tblLayout w:type="fixed"/>
        <w:tblLook w:val="0000"/>
      </w:tblPr>
      <w:tblGrid>
        <w:gridCol w:w="4253"/>
        <w:gridCol w:w="531"/>
        <w:gridCol w:w="462"/>
        <w:gridCol w:w="438"/>
        <w:gridCol w:w="540"/>
        <w:gridCol w:w="504"/>
        <w:gridCol w:w="426"/>
        <w:gridCol w:w="426"/>
        <w:gridCol w:w="472"/>
        <w:gridCol w:w="378"/>
        <w:gridCol w:w="414"/>
        <w:gridCol w:w="360"/>
        <w:gridCol w:w="344"/>
        <w:gridCol w:w="6"/>
      </w:tblGrid>
      <w:tr w:rsidR="00A61E87" w:rsidRPr="00A068B6" w:rsidTr="001E5D91">
        <w:tc>
          <w:tcPr>
            <w:tcW w:w="42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E87" w:rsidRPr="00A068B6" w:rsidRDefault="00A61E87" w:rsidP="001E5D91">
            <w:pPr>
              <w:snapToGrid w:val="0"/>
              <w:jc w:val="center"/>
              <w:rPr>
                <w:b/>
              </w:rPr>
            </w:pPr>
          </w:p>
          <w:p w:rsidR="00A61E87" w:rsidRPr="00A068B6" w:rsidRDefault="00A61E87" w:rsidP="001E5D91">
            <w:pPr>
              <w:jc w:val="center"/>
              <w:rPr>
                <w:b/>
              </w:rPr>
            </w:pPr>
          </w:p>
          <w:p w:rsidR="00A61E87" w:rsidRPr="00A068B6" w:rsidRDefault="00A61E87" w:rsidP="001E5D91">
            <w:pPr>
              <w:jc w:val="center"/>
              <w:rPr>
                <w:b/>
              </w:rPr>
            </w:pPr>
            <w:r w:rsidRPr="00A068B6">
              <w:rPr>
                <w:b/>
              </w:rPr>
              <w:t>Учебные предметы</w:t>
            </w:r>
          </w:p>
        </w:tc>
        <w:tc>
          <w:tcPr>
            <w:tcW w:w="5301" w:type="dxa"/>
            <w:gridSpan w:val="1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1E87" w:rsidRPr="00A068B6" w:rsidRDefault="00A61E87" w:rsidP="001E5D91">
            <w:pPr>
              <w:tabs>
                <w:tab w:val="left" w:leader="underscore" w:pos="5784"/>
                <w:tab w:val="left" w:pos="8112"/>
              </w:tabs>
              <w:snapToGrid w:val="0"/>
              <w:spacing w:before="43"/>
              <w:jc w:val="center"/>
              <w:rPr>
                <w:b/>
              </w:rPr>
            </w:pPr>
            <w:r w:rsidRPr="00A068B6">
              <w:rPr>
                <w:b/>
              </w:rPr>
              <w:t xml:space="preserve">Количество часов </w:t>
            </w:r>
          </w:p>
        </w:tc>
      </w:tr>
      <w:tr w:rsidR="00A61E87" w:rsidRPr="00A068B6" w:rsidTr="001E5D91">
        <w:trPr>
          <w:gridAfter w:val="1"/>
          <w:wAfter w:w="6" w:type="dxa"/>
        </w:trPr>
        <w:tc>
          <w:tcPr>
            <w:tcW w:w="42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E87" w:rsidRPr="00A068B6" w:rsidRDefault="00A61E87" w:rsidP="001E5D91">
            <w:pPr>
              <w:tabs>
                <w:tab w:val="left" w:leader="underscore" w:pos="5784"/>
                <w:tab w:val="left" w:pos="8112"/>
              </w:tabs>
              <w:snapToGrid w:val="0"/>
              <w:spacing w:before="43"/>
              <w:jc w:val="center"/>
              <w:rPr>
                <w:b/>
              </w:rPr>
            </w:pPr>
          </w:p>
        </w:tc>
        <w:tc>
          <w:tcPr>
            <w:tcW w:w="1431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A61E87" w:rsidRPr="00A068B6" w:rsidRDefault="00A61E87" w:rsidP="001E5D91">
            <w:pPr>
              <w:tabs>
                <w:tab w:val="left" w:leader="underscore" w:pos="5784"/>
                <w:tab w:val="left" w:pos="8112"/>
              </w:tabs>
              <w:snapToGrid w:val="0"/>
              <w:spacing w:before="43"/>
              <w:jc w:val="center"/>
              <w:rPr>
                <w:b/>
              </w:rPr>
            </w:pPr>
            <w:r w:rsidRPr="00A068B6">
              <w:rPr>
                <w:b/>
              </w:rPr>
              <w:t>6 класс</w:t>
            </w:r>
          </w:p>
        </w:tc>
        <w:tc>
          <w:tcPr>
            <w:tcW w:w="14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E87" w:rsidRPr="00A068B6" w:rsidRDefault="00A61E87" w:rsidP="001E5D91">
            <w:pPr>
              <w:tabs>
                <w:tab w:val="left" w:leader="underscore" w:pos="5784"/>
                <w:tab w:val="left" w:pos="8112"/>
              </w:tabs>
              <w:snapToGrid w:val="0"/>
              <w:spacing w:before="43"/>
              <w:jc w:val="center"/>
              <w:rPr>
                <w:b/>
              </w:rPr>
            </w:pPr>
            <w:r w:rsidRPr="00A068B6">
              <w:rPr>
                <w:b/>
              </w:rPr>
              <w:t>7 класс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E87" w:rsidRPr="00A068B6" w:rsidRDefault="00A61E87" w:rsidP="001E5D91">
            <w:pPr>
              <w:tabs>
                <w:tab w:val="left" w:leader="underscore" w:pos="5784"/>
                <w:tab w:val="left" w:pos="8112"/>
              </w:tabs>
              <w:snapToGrid w:val="0"/>
              <w:spacing w:before="43"/>
              <w:jc w:val="center"/>
              <w:rPr>
                <w:b/>
              </w:rPr>
            </w:pPr>
            <w:r w:rsidRPr="00A068B6">
              <w:rPr>
                <w:b/>
              </w:rPr>
              <w:t>8 класс</w:t>
            </w:r>
          </w:p>
        </w:tc>
        <w:tc>
          <w:tcPr>
            <w:tcW w:w="11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1E87" w:rsidRPr="00A068B6" w:rsidRDefault="00A61E87" w:rsidP="001E5D91">
            <w:pPr>
              <w:tabs>
                <w:tab w:val="left" w:leader="underscore" w:pos="5784"/>
                <w:tab w:val="left" w:pos="8112"/>
              </w:tabs>
              <w:snapToGrid w:val="0"/>
              <w:spacing w:before="43"/>
              <w:jc w:val="center"/>
              <w:rPr>
                <w:b/>
              </w:rPr>
            </w:pPr>
            <w:r w:rsidRPr="00A068B6">
              <w:rPr>
                <w:b/>
              </w:rPr>
              <w:t>9 класс</w:t>
            </w:r>
          </w:p>
        </w:tc>
      </w:tr>
      <w:tr w:rsidR="00A61E87" w:rsidRPr="00A068B6" w:rsidTr="001E5D91">
        <w:trPr>
          <w:gridAfter w:val="1"/>
          <w:wAfter w:w="6" w:type="dxa"/>
          <w:cantSplit/>
          <w:trHeight w:val="2332"/>
        </w:trPr>
        <w:tc>
          <w:tcPr>
            <w:tcW w:w="42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E87" w:rsidRPr="00A068B6" w:rsidRDefault="00A61E87" w:rsidP="001E5D91">
            <w:pPr>
              <w:tabs>
                <w:tab w:val="left" w:leader="underscore" w:pos="5784"/>
                <w:tab w:val="left" w:pos="8112"/>
              </w:tabs>
              <w:snapToGrid w:val="0"/>
              <w:spacing w:before="43"/>
              <w:jc w:val="center"/>
              <w:rPr>
                <w:b/>
              </w:rPr>
            </w:pP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A61E87" w:rsidRPr="00A068B6" w:rsidRDefault="00A61E87" w:rsidP="001E5D91">
            <w:pPr>
              <w:tabs>
                <w:tab w:val="left" w:leader="underscore" w:pos="5784"/>
                <w:tab w:val="left" w:pos="8112"/>
              </w:tabs>
              <w:snapToGrid w:val="0"/>
              <w:spacing w:before="43"/>
              <w:ind w:right="113"/>
              <w:jc w:val="center"/>
              <w:rPr>
                <w:b/>
              </w:rPr>
            </w:pPr>
            <w:r w:rsidRPr="00A068B6">
              <w:rPr>
                <w:b/>
              </w:rPr>
              <w:t>федеральный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E87" w:rsidRPr="00A068B6" w:rsidRDefault="00A61E87" w:rsidP="001E5D91">
            <w:pPr>
              <w:tabs>
                <w:tab w:val="left" w:leader="underscore" w:pos="5784"/>
                <w:tab w:val="left" w:pos="8112"/>
              </w:tabs>
              <w:snapToGrid w:val="0"/>
              <w:spacing w:before="43"/>
              <w:ind w:right="113"/>
              <w:jc w:val="center"/>
              <w:rPr>
                <w:b/>
              </w:rPr>
            </w:pPr>
            <w:r w:rsidRPr="00A068B6">
              <w:rPr>
                <w:b/>
              </w:rPr>
              <w:t>региональный</w:t>
            </w:r>
          </w:p>
        </w:tc>
        <w:tc>
          <w:tcPr>
            <w:tcW w:w="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E87" w:rsidRPr="00A068B6" w:rsidRDefault="00A61E87" w:rsidP="001E5D91">
            <w:pPr>
              <w:tabs>
                <w:tab w:val="left" w:leader="underscore" w:pos="5784"/>
                <w:tab w:val="left" w:pos="8112"/>
              </w:tabs>
              <w:snapToGrid w:val="0"/>
              <w:spacing w:before="43"/>
              <w:ind w:right="113"/>
              <w:jc w:val="center"/>
              <w:rPr>
                <w:b/>
              </w:rPr>
            </w:pPr>
            <w:r w:rsidRPr="00A068B6">
              <w:rPr>
                <w:b/>
              </w:rPr>
              <w:t>школьный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E87" w:rsidRPr="00A068B6" w:rsidRDefault="00A61E87" w:rsidP="001E5D91">
            <w:pPr>
              <w:tabs>
                <w:tab w:val="left" w:leader="underscore" w:pos="5784"/>
                <w:tab w:val="left" w:pos="8112"/>
              </w:tabs>
              <w:snapToGrid w:val="0"/>
              <w:spacing w:before="43"/>
              <w:ind w:right="113"/>
              <w:jc w:val="center"/>
              <w:rPr>
                <w:b/>
              </w:rPr>
            </w:pPr>
            <w:r w:rsidRPr="00A068B6">
              <w:rPr>
                <w:b/>
              </w:rPr>
              <w:t>федеральный</w:t>
            </w:r>
          </w:p>
        </w:tc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E87" w:rsidRPr="00A068B6" w:rsidRDefault="00A61E87" w:rsidP="001E5D91">
            <w:pPr>
              <w:tabs>
                <w:tab w:val="left" w:leader="underscore" w:pos="5784"/>
                <w:tab w:val="left" w:pos="8112"/>
              </w:tabs>
              <w:snapToGrid w:val="0"/>
              <w:spacing w:before="43"/>
              <w:ind w:right="113"/>
              <w:jc w:val="center"/>
              <w:rPr>
                <w:b/>
              </w:rPr>
            </w:pPr>
            <w:r w:rsidRPr="00A068B6">
              <w:rPr>
                <w:b/>
              </w:rPr>
              <w:t>региональный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E87" w:rsidRPr="00A068B6" w:rsidRDefault="00A61E87" w:rsidP="001E5D91">
            <w:pPr>
              <w:tabs>
                <w:tab w:val="left" w:leader="underscore" w:pos="5784"/>
                <w:tab w:val="left" w:pos="8112"/>
              </w:tabs>
              <w:snapToGrid w:val="0"/>
              <w:spacing w:before="43"/>
              <w:ind w:right="113"/>
              <w:jc w:val="center"/>
              <w:rPr>
                <w:b/>
              </w:rPr>
            </w:pPr>
            <w:r w:rsidRPr="00A068B6">
              <w:rPr>
                <w:b/>
              </w:rPr>
              <w:t>школьный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E87" w:rsidRPr="00A068B6" w:rsidRDefault="00A61E87" w:rsidP="001E5D91">
            <w:pPr>
              <w:tabs>
                <w:tab w:val="left" w:leader="underscore" w:pos="5784"/>
                <w:tab w:val="left" w:pos="8112"/>
              </w:tabs>
              <w:snapToGrid w:val="0"/>
              <w:spacing w:before="43"/>
              <w:ind w:right="113"/>
              <w:jc w:val="center"/>
              <w:rPr>
                <w:b/>
              </w:rPr>
            </w:pPr>
            <w:r w:rsidRPr="00A068B6">
              <w:rPr>
                <w:b/>
              </w:rPr>
              <w:t>федеральный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E87" w:rsidRPr="00A068B6" w:rsidRDefault="00A61E87" w:rsidP="001E5D91">
            <w:pPr>
              <w:tabs>
                <w:tab w:val="left" w:leader="underscore" w:pos="5784"/>
                <w:tab w:val="left" w:pos="8112"/>
              </w:tabs>
              <w:snapToGrid w:val="0"/>
              <w:spacing w:before="43"/>
              <w:ind w:right="113"/>
              <w:jc w:val="center"/>
              <w:rPr>
                <w:b/>
              </w:rPr>
            </w:pPr>
            <w:r w:rsidRPr="00A068B6">
              <w:rPr>
                <w:b/>
              </w:rPr>
              <w:t>региональный</w:t>
            </w: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E87" w:rsidRPr="00A068B6" w:rsidRDefault="00A61E87" w:rsidP="001E5D91">
            <w:pPr>
              <w:tabs>
                <w:tab w:val="left" w:leader="underscore" w:pos="5784"/>
                <w:tab w:val="left" w:pos="8112"/>
              </w:tabs>
              <w:snapToGrid w:val="0"/>
              <w:spacing w:before="43"/>
              <w:ind w:right="113"/>
              <w:jc w:val="center"/>
              <w:rPr>
                <w:b/>
              </w:rPr>
            </w:pPr>
            <w:r w:rsidRPr="00A068B6">
              <w:rPr>
                <w:b/>
              </w:rPr>
              <w:t>школьный</w:t>
            </w: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E87" w:rsidRPr="00A068B6" w:rsidRDefault="00A61E87" w:rsidP="001E5D91">
            <w:pPr>
              <w:tabs>
                <w:tab w:val="left" w:leader="underscore" w:pos="5784"/>
                <w:tab w:val="left" w:pos="8112"/>
              </w:tabs>
              <w:snapToGrid w:val="0"/>
              <w:spacing w:before="43"/>
              <w:ind w:right="113"/>
              <w:jc w:val="center"/>
              <w:rPr>
                <w:b/>
              </w:rPr>
            </w:pPr>
            <w:r w:rsidRPr="00A068B6">
              <w:rPr>
                <w:b/>
              </w:rPr>
              <w:t>федеральный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E87" w:rsidRPr="00A068B6" w:rsidRDefault="00A61E87" w:rsidP="001E5D91">
            <w:pPr>
              <w:tabs>
                <w:tab w:val="left" w:leader="underscore" w:pos="5784"/>
                <w:tab w:val="left" w:pos="8112"/>
              </w:tabs>
              <w:snapToGrid w:val="0"/>
              <w:spacing w:before="43"/>
              <w:ind w:right="113"/>
              <w:jc w:val="center"/>
              <w:rPr>
                <w:b/>
              </w:rPr>
            </w:pPr>
            <w:r w:rsidRPr="00A068B6">
              <w:rPr>
                <w:b/>
              </w:rPr>
              <w:t>региональный</w:t>
            </w:r>
          </w:p>
        </w:tc>
        <w:tc>
          <w:tcPr>
            <w:tcW w:w="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1E87" w:rsidRPr="00A068B6" w:rsidRDefault="00A61E87" w:rsidP="001E5D91">
            <w:pPr>
              <w:tabs>
                <w:tab w:val="left" w:leader="underscore" w:pos="5784"/>
                <w:tab w:val="left" w:pos="8112"/>
              </w:tabs>
              <w:snapToGrid w:val="0"/>
              <w:spacing w:before="43"/>
              <w:ind w:right="113"/>
              <w:jc w:val="center"/>
              <w:rPr>
                <w:b/>
              </w:rPr>
            </w:pPr>
            <w:r w:rsidRPr="00A068B6">
              <w:rPr>
                <w:b/>
              </w:rPr>
              <w:t>школьный</w:t>
            </w:r>
          </w:p>
        </w:tc>
      </w:tr>
      <w:tr w:rsidR="00A61E87" w:rsidRPr="00A068B6" w:rsidTr="001E5D91">
        <w:trPr>
          <w:gridAfter w:val="1"/>
          <w:wAfter w:w="6" w:type="dxa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E87" w:rsidRPr="00A068B6" w:rsidRDefault="00A61E87" w:rsidP="001E5D91">
            <w:pPr>
              <w:tabs>
                <w:tab w:val="left" w:leader="underscore" w:pos="5784"/>
                <w:tab w:val="left" w:pos="8112"/>
              </w:tabs>
              <w:snapToGrid w:val="0"/>
              <w:spacing w:before="43"/>
              <w:jc w:val="center"/>
            </w:pPr>
            <w:r w:rsidRPr="00A068B6">
              <w:t>Русский язык</w:t>
            </w: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E87" w:rsidRPr="00A068B6" w:rsidRDefault="00A61E87" w:rsidP="001E5D91">
            <w:pPr>
              <w:tabs>
                <w:tab w:val="left" w:leader="underscore" w:pos="5784"/>
                <w:tab w:val="left" w:pos="8112"/>
              </w:tabs>
              <w:snapToGrid w:val="0"/>
              <w:spacing w:before="43"/>
              <w:jc w:val="center"/>
            </w:pPr>
            <w:r w:rsidRPr="00A068B6">
              <w:t>3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E87" w:rsidRPr="00A068B6" w:rsidRDefault="00A61E87" w:rsidP="001E5D91">
            <w:pPr>
              <w:tabs>
                <w:tab w:val="left" w:leader="underscore" w:pos="5784"/>
                <w:tab w:val="left" w:pos="8112"/>
              </w:tabs>
              <w:snapToGrid w:val="0"/>
              <w:spacing w:before="43"/>
              <w:jc w:val="center"/>
            </w:pPr>
          </w:p>
        </w:tc>
        <w:tc>
          <w:tcPr>
            <w:tcW w:w="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E87" w:rsidRPr="00A068B6" w:rsidRDefault="00A61E87" w:rsidP="001E5D91">
            <w:pPr>
              <w:tabs>
                <w:tab w:val="left" w:leader="underscore" w:pos="5784"/>
                <w:tab w:val="left" w:pos="8112"/>
              </w:tabs>
              <w:snapToGrid w:val="0"/>
              <w:spacing w:before="43"/>
              <w:jc w:val="center"/>
            </w:pPr>
            <w:r w:rsidRPr="00A068B6">
              <w:t>2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E87" w:rsidRPr="00A068B6" w:rsidRDefault="00A61E87" w:rsidP="001E5D91">
            <w:pPr>
              <w:tabs>
                <w:tab w:val="left" w:leader="underscore" w:pos="5784"/>
                <w:tab w:val="left" w:pos="8112"/>
              </w:tabs>
              <w:snapToGrid w:val="0"/>
              <w:spacing w:before="43"/>
              <w:jc w:val="center"/>
            </w:pPr>
            <w:r w:rsidRPr="00A068B6">
              <w:t>3</w:t>
            </w:r>
          </w:p>
        </w:tc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E87" w:rsidRPr="00A068B6" w:rsidRDefault="00A61E87" w:rsidP="001E5D91">
            <w:pPr>
              <w:tabs>
                <w:tab w:val="left" w:leader="underscore" w:pos="5784"/>
                <w:tab w:val="left" w:pos="8112"/>
              </w:tabs>
              <w:snapToGrid w:val="0"/>
              <w:spacing w:before="43"/>
              <w:jc w:val="center"/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E87" w:rsidRPr="00A068B6" w:rsidRDefault="00A61E87" w:rsidP="001E5D91">
            <w:pPr>
              <w:tabs>
                <w:tab w:val="left" w:leader="underscore" w:pos="5784"/>
                <w:tab w:val="left" w:pos="8112"/>
              </w:tabs>
              <w:snapToGrid w:val="0"/>
              <w:spacing w:before="43"/>
              <w:jc w:val="center"/>
            </w:pPr>
            <w:r w:rsidRPr="00A068B6">
              <w:t>2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E87" w:rsidRPr="00A068B6" w:rsidRDefault="00A61E87" w:rsidP="001E5D91">
            <w:pPr>
              <w:tabs>
                <w:tab w:val="left" w:leader="underscore" w:pos="5784"/>
                <w:tab w:val="left" w:pos="8112"/>
              </w:tabs>
              <w:snapToGrid w:val="0"/>
              <w:spacing w:before="43"/>
              <w:jc w:val="center"/>
            </w:pPr>
            <w:r w:rsidRPr="00A068B6">
              <w:t>3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E87" w:rsidRPr="00A068B6" w:rsidRDefault="00A61E87" w:rsidP="001E5D91">
            <w:pPr>
              <w:tabs>
                <w:tab w:val="left" w:leader="underscore" w:pos="5784"/>
                <w:tab w:val="left" w:pos="8112"/>
              </w:tabs>
              <w:snapToGrid w:val="0"/>
              <w:spacing w:before="43"/>
              <w:jc w:val="center"/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E87" w:rsidRPr="00A068B6" w:rsidRDefault="00A61E87" w:rsidP="001E5D91">
            <w:pPr>
              <w:tabs>
                <w:tab w:val="left" w:leader="underscore" w:pos="5784"/>
                <w:tab w:val="left" w:pos="8112"/>
              </w:tabs>
              <w:snapToGrid w:val="0"/>
              <w:spacing w:before="43"/>
              <w:jc w:val="center"/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E87" w:rsidRPr="00A068B6" w:rsidRDefault="00A61E87" w:rsidP="001E5D91">
            <w:pPr>
              <w:tabs>
                <w:tab w:val="left" w:leader="underscore" w:pos="5784"/>
                <w:tab w:val="left" w:pos="8112"/>
              </w:tabs>
              <w:snapToGrid w:val="0"/>
              <w:spacing w:before="43"/>
              <w:jc w:val="center"/>
            </w:pPr>
            <w:r w:rsidRPr="00A068B6">
              <w:t>2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E87" w:rsidRPr="00A068B6" w:rsidRDefault="00A61E87" w:rsidP="001E5D91">
            <w:pPr>
              <w:tabs>
                <w:tab w:val="left" w:leader="underscore" w:pos="5784"/>
                <w:tab w:val="left" w:pos="8112"/>
              </w:tabs>
              <w:snapToGrid w:val="0"/>
              <w:spacing w:before="43"/>
              <w:jc w:val="center"/>
            </w:pPr>
          </w:p>
        </w:tc>
        <w:tc>
          <w:tcPr>
            <w:tcW w:w="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1E87" w:rsidRPr="00A068B6" w:rsidRDefault="00A61E87" w:rsidP="001E5D91">
            <w:pPr>
              <w:tabs>
                <w:tab w:val="left" w:leader="underscore" w:pos="5784"/>
                <w:tab w:val="left" w:pos="8112"/>
              </w:tabs>
              <w:snapToGrid w:val="0"/>
              <w:spacing w:before="43"/>
              <w:jc w:val="center"/>
            </w:pPr>
          </w:p>
        </w:tc>
      </w:tr>
      <w:tr w:rsidR="00A61E87" w:rsidRPr="00A068B6" w:rsidTr="001E5D91">
        <w:trPr>
          <w:gridAfter w:val="1"/>
          <w:wAfter w:w="6" w:type="dxa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E87" w:rsidRPr="00A068B6" w:rsidRDefault="00A61E87" w:rsidP="001E5D91">
            <w:pPr>
              <w:tabs>
                <w:tab w:val="left" w:leader="underscore" w:pos="5784"/>
                <w:tab w:val="left" w:pos="8112"/>
              </w:tabs>
              <w:snapToGrid w:val="0"/>
              <w:spacing w:before="43"/>
              <w:jc w:val="center"/>
            </w:pPr>
            <w:r w:rsidRPr="00A068B6">
              <w:t>Литература</w:t>
            </w: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E87" w:rsidRPr="00A068B6" w:rsidRDefault="00A61E87" w:rsidP="001E5D91">
            <w:pPr>
              <w:tabs>
                <w:tab w:val="left" w:leader="underscore" w:pos="5784"/>
                <w:tab w:val="left" w:pos="8112"/>
              </w:tabs>
              <w:snapToGrid w:val="0"/>
              <w:spacing w:before="43"/>
              <w:jc w:val="center"/>
            </w:pPr>
            <w:r w:rsidRPr="00A068B6">
              <w:t>2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E87" w:rsidRPr="00A068B6" w:rsidRDefault="00A61E87" w:rsidP="001E5D91">
            <w:pPr>
              <w:tabs>
                <w:tab w:val="left" w:leader="underscore" w:pos="5784"/>
                <w:tab w:val="left" w:pos="8112"/>
              </w:tabs>
              <w:snapToGrid w:val="0"/>
              <w:spacing w:before="43"/>
              <w:jc w:val="center"/>
            </w:pPr>
          </w:p>
        </w:tc>
        <w:tc>
          <w:tcPr>
            <w:tcW w:w="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E87" w:rsidRPr="00A068B6" w:rsidRDefault="00A61E87" w:rsidP="001E5D91">
            <w:pPr>
              <w:tabs>
                <w:tab w:val="left" w:leader="underscore" w:pos="5784"/>
                <w:tab w:val="left" w:pos="8112"/>
              </w:tabs>
              <w:snapToGrid w:val="0"/>
              <w:spacing w:before="43"/>
              <w:jc w:val="center"/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E87" w:rsidRPr="00A068B6" w:rsidRDefault="00A61E87" w:rsidP="001E5D91">
            <w:pPr>
              <w:tabs>
                <w:tab w:val="left" w:leader="underscore" w:pos="5784"/>
                <w:tab w:val="left" w:pos="8112"/>
              </w:tabs>
              <w:snapToGrid w:val="0"/>
              <w:spacing w:before="43"/>
              <w:jc w:val="center"/>
            </w:pPr>
            <w:r w:rsidRPr="00A068B6">
              <w:t>2</w:t>
            </w:r>
          </w:p>
        </w:tc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E87" w:rsidRPr="00A068B6" w:rsidRDefault="00A61E87" w:rsidP="001E5D91">
            <w:pPr>
              <w:tabs>
                <w:tab w:val="left" w:leader="underscore" w:pos="5784"/>
                <w:tab w:val="left" w:pos="8112"/>
              </w:tabs>
              <w:snapToGrid w:val="0"/>
              <w:spacing w:before="43"/>
              <w:jc w:val="center"/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E87" w:rsidRPr="00A068B6" w:rsidRDefault="00A61E87" w:rsidP="001E5D91">
            <w:pPr>
              <w:tabs>
                <w:tab w:val="left" w:leader="underscore" w:pos="5784"/>
                <w:tab w:val="left" w:pos="8112"/>
              </w:tabs>
              <w:snapToGrid w:val="0"/>
              <w:spacing w:before="43"/>
              <w:jc w:val="center"/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E87" w:rsidRPr="00A068B6" w:rsidRDefault="00A61E87" w:rsidP="001E5D91">
            <w:pPr>
              <w:tabs>
                <w:tab w:val="left" w:leader="underscore" w:pos="5784"/>
                <w:tab w:val="left" w:pos="8112"/>
              </w:tabs>
              <w:snapToGrid w:val="0"/>
              <w:spacing w:before="43"/>
              <w:jc w:val="center"/>
            </w:pPr>
            <w:r w:rsidRPr="00A068B6">
              <w:t>2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E87" w:rsidRPr="00A068B6" w:rsidRDefault="00A61E87" w:rsidP="001E5D91">
            <w:pPr>
              <w:tabs>
                <w:tab w:val="left" w:leader="underscore" w:pos="5784"/>
                <w:tab w:val="left" w:pos="8112"/>
              </w:tabs>
              <w:snapToGrid w:val="0"/>
              <w:spacing w:before="43"/>
              <w:jc w:val="center"/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E87" w:rsidRPr="00A068B6" w:rsidRDefault="00A61E87" w:rsidP="001E5D91">
            <w:pPr>
              <w:tabs>
                <w:tab w:val="left" w:leader="underscore" w:pos="5784"/>
                <w:tab w:val="left" w:pos="8112"/>
              </w:tabs>
              <w:snapToGrid w:val="0"/>
              <w:spacing w:before="43"/>
              <w:jc w:val="center"/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E87" w:rsidRPr="00A068B6" w:rsidRDefault="00A61E87" w:rsidP="001E5D91">
            <w:pPr>
              <w:tabs>
                <w:tab w:val="left" w:leader="underscore" w:pos="5784"/>
                <w:tab w:val="left" w:pos="8112"/>
              </w:tabs>
              <w:snapToGrid w:val="0"/>
              <w:spacing w:before="43"/>
              <w:jc w:val="center"/>
            </w:pPr>
            <w:r w:rsidRPr="00A068B6">
              <w:t>3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E87" w:rsidRPr="00A068B6" w:rsidRDefault="00A61E87" w:rsidP="001E5D91">
            <w:pPr>
              <w:tabs>
                <w:tab w:val="left" w:leader="underscore" w:pos="5784"/>
                <w:tab w:val="left" w:pos="8112"/>
              </w:tabs>
              <w:snapToGrid w:val="0"/>
              <w:spacing w:before="43"/>
              <w:jc w:val="center"/>
            </w:pPr>
          </w:p>
        </w:tc>
        <w:tc>
          <w:tcPr>
            <w:tcW w:w="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1E87" w:rsidRPr="00A068B6" w:rsidRDefault="00A61E87" w:rsidP="001E5D91">
            <w:pPr>
              <w:tabs>
                <w:tab w:val="left" w:leader="underscore" w:pos="5784"/>
                <w:tab w:val="left" w:pos="8112"/>
              </w:tabs>
              <w:snapToGrid w:val="0"/>
              <w:spacing w:before="43"/>
              <w:jc w:val="center"/>
            </w:pPr>
          </w:p>
        </w:tc>
      </w:tr>
      <w:tr w:rsidR="00A61E87" w:rsidRPr="00A068B6" w:rsidTr="001E5D91">
        <w:trPr>
          <w:gridAfter w:val="1"/>
          <w:wAfter w:w="6" w:type="dxa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E87" w:rsidRPr="00A068B6" w:rsidRDefault="00CA40A0" w:rsidP="001E5D91">
            <w:pPr>
              <w:tabs>
                <w:tab w:val="left" w:leader="underscore" w:pos="5784"/>
                <w:tab w:val="left" w:pos="8112"/>
              </w:tabs>
              <w:snapToGrid w:val="0"/>
              <w:spacing w:before="43"/>
              <w:jc w:val="center"/>
            </w:pPr>
            <w:r>
              <w:t>Иностранный язык (</w:t>
            </w:r>
            <w:r w:rsidR="006E24E1">
              <w:t>а</w:t>
            </w:r>
            <w:bookmarkStart w:id="0" w:name="_GoBack"/>
            <w:bookmarkEnd w:id="0"/>
            <w:r w:rsidR="00A61E87" w:rsidRPr="00A068B6">
              <w:t>нглийский язык</w:t>
            </w:r>
            <w:r>
              <w:t>)</w:t>
            </w: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E87" w:rsidRPr="00A068B6" w:rsidRDefault="00A61E87" w:rsidP="001E5D91">
            <w:pPr>
              <w:tabs>
                <w:tab w:val="left" w:leader="underscore" w:pos="5784"/>
                <w:tab w:val="left" w:pos="8112"/>
              </w:tabs>
              <w:snapToGrid w:val="0"/>
              <w:spacing w:before="43"/>
              <w:jc w:val="center"/>
            </w:pPr>
            <w:r w:rsidRPr="00A068B6">
              <w:t>3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E87" w:rsidRPr="00A068B6" w:rsidRDefault="00A61E87" w:rsidP="001E5D91">
            <w:pPr>
              <w:tabs>
                <w:tab w:val="left" w:leader="underscore" w:pos="5784"/>
                <w:tab w:val="left" w:pos="8112"/>
              </w:tabs>
              <w:snapToGrid w:val="0"/>
              <w:spacing w:before="43"/>
              <w:jc w:val="center"/>
            </w:pPr>
          </w:p>
        </w:tc>
        <w:tc>
          <w:tcPr>
            <w:tcW w:w="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E87" w:rsidRPr="00A068B6" w:rsidRDefault="00A61E87" w:rsidP="001E5D91">
            <w:pPr>
              <w:tabs>
                <w:tab w:val="left" w:leader="underscore" w:pos="5784"/>
                <w:tab w:val="left" w:pos="8112"/>
              </w:tabs>
              <w:snapToGrid w:val="0"/>
              <w:spacing w:before="43"/>
              <w:jc w:val="center"/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E87" w:rsidRPr="00A068B6" w:rsidRDefault="00A61E87" w:rsidP="001E5D91">
            <w:pPr>
              <w:tabs>
                <w:tab w:val="left" w:leader="underscore" w:pos="5784"/>
                <w:tab w:val="left" w:pos="8112"/>
              </w:tabs>
              <w:snapToGrid w:val="0"/>
              <w:spacing w:before="43"/>
              <w:jc w:val="center"/>
            </w:pPr>
            <w:r w:rsidRPr="00A068B6">
              <w:t>3</w:t>
            </w:r>
          </w:p>
        </w:tc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E87" w:rsidRPr="00A068B6" w:rsidRDefault="00A61E87" w:rsidP="001E5D91">
            <w:pPr>
              <w:tabs>
                <w:tab w:val="left" w:leader="underscore" w:pos="5784"/>
                <w:tab w:val="left" w:pos="8112"/>
              </w:tabs>
              <w:snapToGrid w:val="0"/>
              <w:spacing w:before="43"/>
              <w:jc w:val="center"/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E87" w:rsidRPr="00A068B6" w:rsidRDefault="00A61E87" w:rsidP="001E5D91">
            <w:pPr>
              <w:tabs>
                <w:tab w:val="left" w:leader="underscore" w:pos="5784"/>
                <w:tab w:val="left" w:pos="8112"/>
              </w:tabs>
              <w:snapToGrid w:val="0"/>
              <w:spacing w:before="43"/>
              <w:jc w:val="center"/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E87" w:rsidRPr="00A068B6" w:rsidRDefault="00A61E87" w:rsidP="001E5D91">
            <w:pPr>
              <w:tabs>
                <w:tab w:val="left" w:leader="underscore" w:pos="5784"/>
                <w:tab w:val="left" w:pos="8112"/>
              </w:tabs>
              <w:snapToGrid w:val="0"/>
              <w:spacing w:before="43"/>
              <w:jc w:val="center"/>
            </w:pPr>
            <w:r w:rsidRPr="00A068B6">
              <w:t>3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E87" w:rsidRPr="00A068B6" w:rsidRDefault="00A61E87" w:rsidP="001E5D91">
            <w:pPr>
              <w:tabs>
                <w:tab w:val="left" w:leader="underscore" w:pos="5784"/>
                <w:tab w:val="left" w:pos="8112"/>
              </w:tabs>
              <w:snapToGrid w:val="0"/>
              <w:spacing w:before="43"/>
              <w:jc w:val="center"/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E87" w:rsidRPr="00A068B6" w:rsidRDefault="00A61E87" w:rsidP="001E5D91">
            <w:pPr>
              <w:tabs>
                <w:tab w:val="left" w:leader="underscore" w:pos="5784"/>
                <w:tab w:val="left" w:pos="8112"/>
              </w:tabs>
              <w:snapToGrid w:val="0"/>
              <w:spacing w:before="43"/>
              <w:jc w:val="center"/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E87" w:rsidRPr="00A068B6" w:rsidRDefault="00A61E87" w:rsidP="001E5D91">
            <w:pPr>
              <w:tabs>
                <w:tab w:val="left" w:leader="underscore" w:pos="5784"/>
                <w:tab w:val="left" w:pos="8112"/>
              </w:tabs>
              <w:snapToGrid w:val="0"/>
              <w:spacing w:before="43"/>
              <w:jc w:val="center"/>
            </w:pPr>
            <w:r w:rsidRPr="00A068B6">
              <w:t>3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E87" w:rsidRPr="00A068B6" w:rsidRDefault="00A61E87" w:rsidP="001E5D91">
            <w:pPr>
              <w:tabs>
                <w:tab w:val="left" w:leader="underscore" w:pos="5784"/>
                <w:tab w:val="left" w:pos="8112"/>
              </w:tabs>
              <w:snapToGrid w:val="0"/>
              <w:spacing w:before="43"/>
              <w:jc w:val="center"/>
            </w:pPr>
          </w:p>
        </w:tc>
        <w:tc>
          <w:tcPr>
            <w:tcW w:w="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1E87" w:rsidRPr="00A068B6" w:rsidRDefault="00A61E87" w:rsidP="001E5D91">
            <w:pPr>
              <w:tabs>
                <w:tab w:val="left" w:leader="underscore" w:pos="5784"/>
                <w:tab w:val="left" w:pos="8112"/>
              </w:tabs>
              <w:snapToGrid w:val="0"/>
              <w:spacing w:before="43"/>
              <w:jc w:val="center"/>
            </w:pPr>
          </w:p>
        </w:tc>
      </w:tr>
      <w:tr w:rsidR="00A61E87" w:rsidRPr="00A068B6" w:rsidTr="001E5D91">
        <w:trPr>
          <w:gridAfter w:val="1"/>
          <w:wAfter w:w="6" w:type="dxa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E87" w:rsidRPr="00A068B6" w:rsidRDefault="00A61E87" w:rsidP="001E5D91">
            <w:pPr>
              <w:tabs>
                <w:tab w:val="left" w:leader="underscore" w:pos="5784"/>
                <w:tab w:val="left" w:pos="8112"/>
              </w:tabs>
              <w:snapToGrid w:val="0"/>
              <w:spacing w:before="43"/>
              <w:jc w:val="center"/>
            </w:pPr>
            <w:r w:rsidRPr="00A068B6">
              <w:t>Математика</w:t>
            </w: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E87" w:rsidRPr="00A068B6" w:rsidRDefault="00A61E87" w:rsidP="001E5D91">
            <w:pPr>
              <w:tabs>
                <w:tab w:val="left" w:leader="underscore" w:pos="5784"/>
                <w:tab w:val="left" w:pos="8112"/>
              </w:tabs>
              <w:snapToGrid w:val="0"/>
              <w:spacing w:before="43"/>
              <w:jc w:val="center"/>
            </w:pPr>
            <w:r w:rsidRPr="00A068B6">
              <w:t>5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E87" w:rsidRPr="00A068B6" w:rsidRDefault="00A61E87" w:rsidP="001E5D91">
            <w:pPr>
              <w:tabs>
                <w:tab w:val="left" w:leader="underscore" w:pos="5784"/>
                <w:tab w:val="left" w:pos="8112"/>
              </w:tabs>
              <w:snapToGrid w:val="0"/>
              <w:spacing w:before="43"/>
              <w:jc w:val="center"/>
            </w:pPr>
          </w:p>
        </w:tc>
        <w:tc>
          <w:tcPr>
            <w:tcW w:w="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E87" w:rsidRPr="00A068B6" w:rsidRDefault="00A61E87" w:rsidP="001E5D91">
            <w:pPr>
              <w:tabs>
                <w:tab w:val="left" w:leader="underscore" w:pos="5784"/>
                <w:tab w:val="left" w:pos="8112"/>
              </w:tabs>
              <w:snapToGrid w:val="0"/>
              <w:spacing w:before="43"/>
              <w:jc w:val="center"/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E87" w:rsidRPr="00A068B6" w:rsidRDefault="00A61E87" w:rsidP="001E5D91">
            <w:pPr>
              <w:tabs>
                <w:tab w:val="left" w:leader="underscore" w:pos="5784"/>
                <w:tab w:val="left" w:pos="8112"/>
              </w:tabs>
              <w:snapToGrid w:val="0"/>
              <w:spacing w:before="43"/>
              <w:jc w:val="center"/>
            </w:pPr>
          </w:p>
        </w:tc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E87" w:rsidRPr="00A068B6" w:rsidRDefault="00A61E87" w:rsidP="001E5D91">
            <w:pPr>
              <w:tabs>
                <w:tab w:val="left" w:leader="underscore" w:pos="5784"/>
                <w:tab w:val="left" w:pos="8112"/>
              </w:tabs>
              <w:snapToGrid w:val="0"/>
              <w:spacing w:before="43"/>
              <w:jc w:val="center"/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E87" w:rsidRPr="00A068B6" w:rsidRDefault="00A61E87" w:rsidP="001E5D91">
            <w:pPr>
              <w:tabs>
                <w:tab w:val="left" w:leader="underscore" w:pos="5784"/>
                <w:tab w:val="left" w:pos="8112"/>
              </w:tabs>
              <w:snapToGrid w:val="0"/>
              <w:spacing w:before="43"/>
              <w:jc w:val="center"/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E87" w:rsidRPr="00A068B6" w:rsidRDefault="00A61E87" w:rsidP="001E5D91">
            <w:pPr>
              <w:tabs>
                <w:tab w:val="left" w:leader="underscore" w:pos="5784"/>
                <w:tab w:val="left" w:pos="8112"/>
              </w:tabs>
              <w:snapToGrid w:val="0"/>
              <w:spacing w:before="43"/>
              <w:jc w:val="center"/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E87" w:rsidRPr="00A068B6" w:rsidRDefault="00A61E87" w:rsidP="001E5D91">
            <w:pPr>
              <w:tabs>
                <w:tab w:val="left" w:leader="underscore" w:pos="5784"/>
                <w:tab w:val="left" w:pos="8112"/>
              </w:tabs>
              <w:snapToGrid w:val="0"/>
              <w:spacing w:before="43"/>
              <w:jc w:val="center"/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E87" w:rsidRPr="00A068B6" w:rsidRDefault="00A61E87" w:rsidP="001E5D91">
            <w:pPr>
              <w:tabs>
                <w:tab w:val="left" w:leader="underscore" w:pos="5784"/>
                <w:tab w:val="left" w:pos="8112"/>
              </w:tabs>
              <w:snapToGrid w:val="0"/>
              <w:spacing w:before="43"/>
              <w:jc w:val="center"/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E87" w:rsidRPr="00A068B6" w:rsidRDefault="00A61E87" w:rsidP="001E5D91">
            <w:pPr>
              <w:tabs>
                <w:tab w:val="left" w:leader="underscore" w:pos="5784"/>
                <w:tab w:val="left" w:pos="8112"/>
              </w:tabs>
              <w:snapToGrid w:val="0"/>
              <w:spacing w:before="43"/>
              <w:jc w:val="center"/>
            </w:pP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E87" w:rsidRPr="00A068B6" w:rsidRDefault="00A61E87" w:rsidP="001E5D91">
            <w:pPr>
              <w:tabs>
                <w:tab w:val="left" w:leader="underscore" w:pos="5784"/>
                <w:tab w:val="left" w:pos="8112"/>
              </w:tabs>
              <w:snapToGrid w:val="0"/>
              <w:spacing w:before="43"/>
              <w:jc w:val="center"/>
            </w:pPr>
          </w:p>
        </w:tc>
        <w:tc>
          <w:tcPr>
            <w:tcW w:w="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1E87" w:rsidRPr="00A068B6" w:rsidRDefault="00A61E87" w:rsidP="001E5D91">
            <w:pPr>
              <w:tabs>
                <w:tab w:val="left" w:leader="underscore" w:pos="5784"/>
                <w:tab w:val="left" w:pos="8112"/>
              </w:tabs>
              <w:snapToGrid w:val="0"/>
              <w:spacing w:before="43"/>
              <w:jc w:val="center"/>
            </w:pPr>
          </w:p>
        </w:tc>
      </w:tr>
      <w:tr w:rsidR="00A61E87" w:rsidRPr="00A068B6" w:rsidTr="001E5D91">
        <w:trPr>
          <w:gridAfter w:val="1"/>
          <w:wAfter w:w="6" w:type="dxa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E87" w:rsidRPr="00A068B6" w:rsidRDefault="00A61E87" w:rsidP="001E5D91">
            <w:pPr>
              <w:tabs>
                <w:tab w:val="left" w:leader="underscore" w:pos="5784"/>
                <w:tab w:val="left" w:pos="8112"/>
              </w:tabs>
              <w:snapToGrid w:val="0"/>
              <w:spacing w:before="43"/>
              <w:jc w:val="center"/>
            </w:pPr>
            <w:r w:rsidRPr="00A068B6">
              <w:t>Алгебра</w:t>
            </w: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E87" w:rsidRPr="00A068B6" w:rsidRDefault="00A61E87" w:rsidP="001E5D91">
            <w:pPr>
              <w:tabs>
                <w:tab w:val="left" w:leader="underscore" w:pos="5784"/>
                <w:tab w:val="left" w:pos="8112"/>
              </w:tabs>
              <w:snapToGrid w:val="0"/>
              <w:spacing w:before="43"/>
              <w:jc w:val="center"/>
            </w:pP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E87" w:rsidRPr="00A068B6" w:rsidRDefault="00A61E87" w:rsidP="001E5D91">
            <w:pPr>
              <w:tabs>
                <w:tab w:val="left" w:leader="underscore" w:pos="5784"/>
                <w:tab w:val="left" w:pos="8112"/>
              </w:tabs>
              <w:snapToGrid w:val="0"/>
              <w:spacing w:before="43"/>
              <w:jc w:val="center"/>
            </w:pPr>
          </w:p>
        </w:tc>
        <w:tc>
          <w:tcPr>
            <w:tcW w:w="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E87" w:rsidRPr="00A068B6" w:rsidRDefault="00A61E87" w:rsidP="001E5D91">
            <w:pPr>
              <w:tabs>
                <w:tab w:val="left" w:leader="underscore" w:pos="5784"/>
                <w:tab w:val="left" w:pos="8112"/>
              </w:tabs>
              <w:snapToGrid w:val="0"/>
              <w:spacing w:before="43"/>
              <w:jc w:val="center"/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E87" w:rsidRPr="00A068B6" w:rsidRDefault="00A61E87" w:rsidP="001E5D91">
            <w:pPr>
              <w:tabs>
                <w:tab w:val="left" w:leader="underscore" w:pos="5784"/>
                <w:tab w:val="left" w:pos="8112"/>
              </w:tabs>
              <w:snapToGrid w:val="0"/>
              <w:spacing w:before="43"/>
              <w:jc w:val="center"/>
            </w:pPr>
            <w:r w:rsidRPr="00A068B6">
              <w:t>3,5</w:t>
            </w:r>
          </w:p>
        </w:tc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E87" w:rsidRPr="00A068B6" w:rsidRDefault="00A61E87" w:rsidP="001E5D91">
            <w:pPr>
              <w:tabs>
                <w:tab w:val="left" w:leader="underscore" w:pos="5784"/>
                <w:tab w:val="left" w:pos="8112"/>
              </w:tabs>
              <w:snapToGrid w:val="0"/>
              <w:spacing w:before="43"/>
              <w:jc w:val="center"/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E87" w:rsidRPr="00A068B6" w:rsidRDefault="00A61E87" w:rsidP="001E5D91">
            <w:pPr>
              <w:tabs>
                <w:tab w:val="left" w:leader="underscore" w:pos="5784"/>
                <w:tab w:val="left" w:pos="8112"/>
              </w:tabs>
              <w:snapToGrid w:val="0"/>
              <w:spacing w:before="43"/>
              <w:jc w:val="center"/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E87" w:rsidRPr="00A068B6" w:rsidRDefault="00A61E87" w:rsidP="001E5D91">
            <w:pPr>
              <w:tabs>
                <w:tab w:val="left" w:leader="underscore" w:pos="5784"/>
                <w:tab w:val="left" w:pos="8112"/>
              </w:tabs>
              <w:snapToGrid w:val="0"/>
              <w:spacing w:before="43"/>
              <w:jc w:val="center"/>
            </w:pPr>
            <w:r w:rsidRPr="00A068B6">
              <w:t>3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E87" w:rsidRPr="00A068B6" w:rsidRDefault="00A61E87" w:rsidP="001E5D91">
            <w:pPr>
              <w:tabs>
                <w:tab w:val="left" w:leader="underscore" w:pos="5784"/>
                <w:tab w:val="left" w:pos="8112"/>
              </w:tabs>
              <w:snapToGrid w:val="0"/>
              <w:spacing w:before="43"/>
              <w:jc w:val="center"/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E87" w:rsidRPr="00A068B6" w:rsidRDefault="00A61E87" w:rsidP="001E5D91">
            <w:pPr>
              <w:tabs>
                <w:tab w:val="left" w:leader="underscore" w:pos="5784"/>
                <w:tab w:val="left" w:pos="8112"/>
              </w:tabs>
              <w:snapToGrid w:val="0"/>
              <w:spacing w:before="43"/>
              <w:jc w:val="center"/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E87" w:rsidRPr="00A068B6" w:rsidRDefault="00A61E87" w:rsidP="001E5D91">
            <w:pPr>
              <w:tabs>
                <w:tab w:val="left" w:leader="underscore" w:pos="5784"/>
                <w:tab w:val="left" w:pos="8112"/>
              </w:tabs>
              <w:snapToGrid w:val="0"/>
              <w:spacing w:before="43"/>
              <w:jc w:val="center"/>
            </w:pPr>
            <w:r w:rsidRPr="00A068B6">
              <w:t>3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E87" w:rsidRPr="00A068B6" w:rsidRDefault="00A61E87" w:rsidP="001E5D91">
            <w:pPr>
              <w:tabs>
                <w:tab w:val="left" w:leader="underscore" w:pos="5784"/>
                <w:tab w:val="left" w:pos="8112"/>
              </w:tabs>
              <w:snapToGrid w:val="0"/>
              <w:spacing w:before="43"/>
              <w:jc w:val="center"/>
            </w:pPr>
          </w:p>
        </w:tc>
        <w:tc>
          <w:tcPr>
            <w:tcW w:w="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1E87" w:rsidRPr="00A068B6" w:rsidRDefault="00A61E87" w:rsidP="001E5D91">
            <w:pPr>
              <w:tabs>
                <w:tab w:val="left" w:leader="underscore" w:pos="5784"/>
                <w:tab w:val="left" w:pos="8112"/>
              </w:tabs>
              <w:snapToGrid w:val="0"/>
              <w:spacing w:before="43"/>
              <w:jc w:val="center"/>
            </w:pPr>
          </w:p>
        </w:tc>
      </w:tr>
      <w:tr w:rsidR="00A61E87" w:rsidRPr="00A068B6" w:rsidTr="001E5D91">
        <w:trPr>
          <w:gridAfter w:val="1"/>
          <w:wAfter w:w="6" w:type="dxa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E87" w:rsidRPr="00A068B6" w:rsidRDefault="00A61E87" w:rsidP="001E5D91">
            <w:pPr>
              <w:tabs>
                <w:tab w:val="left" w:leader="underscore" w:pos="5784"/>
                <w:tab w:val="left" w:pos="8112"/>
              </w:tabs>
              <w:snapToGrid w:val="0"/>
              <w:spacing w:before="43"/>
              <w:jc w:val="center"/>
            </w:pPr>
            <w:r w:rsidRPr="00A068B6">
              <w:t>Геометрия</w:t>
            </w: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E87" w:rsidRPr="00A068B6" w:rsidRDefault="00A61E87" w:rsidP="001E5D91">
            <w:pPr>
              <w:tabs>
                <w:tab w:val="left" w:leader="underscore" w:pos="5784"/>
                <w:tab w:val="left" w:pos="8112"/>
              </w:tabs>
              <w:snapToGrid w:val="0"/>
              <w:spacing w:before="43"/>
              <w:jc w:val="center"/>
            </w:pP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E87" w:rsidRPr="00A068B6" w:rsidRDefault="00A61E87" w:rsidP="001E5D91">
            <w:pPr>
              <w:tabs>
                <w:tab w:val="left" w:leader="underscore" w:pos="5784"/>
                <w:tab w:val="left" w:pos="8112"/>
              </w:tabs>
              <w:snapToGrid w:val="0"/>
              <w:spacing w:before="43"/>
              <w:jc w:val="center"/>
            </w:pPr>
          </w:p>
        </w:tc>
        <w:tc>
          <w:tcPr>
            <w:tcW w:w="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E87" w:rsidRPr="00A068B6" w:rsidRDefault="00A61E87" w:rsidP="001E5D91">
            <w:pPr>
              <w:tabs>
                <w:tab w:val="left" w:leader="underscore" w:pos="5784"/>
                <w:tab w:val="left" w:pos="8112"/>
              </w:tabs>
              <w:snapToGrid w:val="0"/>
              <w:spacing w:before="43"/>
              <w:jc w:val="center"/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E87" w:rsidRPr="00A068B6" w:rsidRDefault="00A61E87" w:rsidP="001E5D91">
            <w:pPr>
              <w:tabs>
                <w:tab w:val="left" w:leader="underscore" w:pos="5784"/>
                <w:tab w:val="left" w:pos="8112"/>
              </w:tabs>
              <w:snapToGrid w:val="0"/>
              <w:spacing w:before="43"/>
              <w:jc w:val="center"/>
            </w:pPr>
            <w:r w:rsidRPr="00A068B6">
              <w:t>1,5</w:t>
            </w:r>
          </w:p>
        </w:tc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E87" w:rsidRPr="00A068B6" w:rsidRDefault="00A61E87" w:rsidP="001E5D91">
            <w:pPr>
              <w:tabs>
                <w:tab w:val="left" w:leader="underscore" w:pos="5784"/>
                <w:tab w:val="left" w:pos="8112"/>
              </w:tabs>
              <w:snapToGrid w:val="0"/>
              <w:spacing w:before="43"/>
              <w:jc w:val="center"/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E87" w:rsidRPr="00A068B6" w:rsidRDefault="00A61E87" w:rsidP="001E5D91">
            <w:pPr>
              <w:tabs>
                <w:tab w:val="left" w:leader="underscore" w:pos="5784"/>
                <w:tab w:val="left" w:pos="8112"/>
              </w:tabs>
              <w:snapToGrid w:val="0"/>
              <w:spacing w:before="43"/>
              <w:jc w:val="center"/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E87" w:rsidRPr="00A068B6" w:rsidRDefault="00A61E87" w:rsidP="001E5D91">
            <w:pPr>
              <w:tabs>
                <w:tab w:val="left" w:leader="underscore" w:pos="5784"/>
                <w:tab w:val="left" w:pos="8112"/>
              </w:tabs>
              <w:snapToGrid w:val="0"/>
              <w:spacing w:before="43"/>
              <w:jc w:val="center"/>
            </w:pPr>
            <w:r w:rsidRPr="00A068B6">
              <w:t>2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E87" w:rsidRPr="00A068B6" w:rsidRDefault="00A61E87" w:rsidP="001E5D91">
            <w:pPr>
              <w:tabs>
                <w:tab w:val="left" w:leader="underscore" w:pos="5784"/>
                <w:tab w:val="left" w:pos="8112"/>
              </w:tabs>
              <w:snapToGrid w:val="0"/>
              <w:spacing w:before="43"/>
              <w:jc w:val="center"/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E87" w:rsidRPr="00A068B6" w:rsidRDefault="00A61E87" w:rsidP="001E5D91">
            <w:pPr>
              <w:tabs>
                <w:tab w:val="left" w:leader="underscore" w:pos="5784"/>
                <w:tab w:val="left" w:pos="8112"/>
              </w:tabs>
              <w:snapToGrid w:val="0"/>
              <w:spacing w:before="43"/>
              <w:jc w:val="center"/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E87" w:rsidRPr="00A068B6" w:rsidRDefault="00A61E87" w:rsidP="001E5D91">
            <w:pPr>
              <w:tabs>
                <w:tab w:val="left" w:leader="underscore" w:pos="5784"/>
                <w:tab w:val="left" w:pos="8112"/>
              </w:tabs>
              <w:snapToGrid w:val="0"/>
              <w:spacing w:before="43"/>
              <w:jc w:val="center"/>
            </w:pPr>
            <w:r w:rsidRPr="00A068B6">
              <w:t>2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E87" w:rsidRPr="00A068B6" w:rsidRDefault="00A61E87" w:rsidP="001E5D91">
            <w:pPr>
              <w:tabs>
                <w:tab w:val="left" w:leader="underscore" w:pos="5784"/>
                <w:tab w:val="left" w:pos="8112"/>
              </w:tabs>
              <w:snapToGrid w:val="0"/>
              <w:spacing w:before="43"/>
              <w:jc w:val="center"/>
            </w:pPr>
          </w:p>
        </w:tc>
        <w:tc>
          <w:tcPr>
            <w:tcW w:w="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1E87" w:rsidRPr="00A068B6" w:rsidRDefault="00A61E87" w:rsidP="001E5D91">
            <w:pPr>
              <w:tabs>
                <w:tab w:val="left" w:leader="underscore" w:pos="5784"/>
                <w:tab w:val="left" w:pos="8112"/>
              </w:tabs>
              <w:snapToGrid w:val="0"/>
              <w:spacing w:before="43"/>
              <w:jc w:val="center"/>
            </w:pPr>
          </w:p>
        </w:tc>
      </w:tr>
      <w:tr w:rsidR="00A61E87" w:rsidRPr="00A068B6" w:rsidTr="001E5D91">
        <w:trPr>
          <w:gridAfter w:val="1"/>
          <w:wAfter w:w="6" w:type="dxa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E87" w:rsidRPr="00A068B6" w:rsidRDefault="00A61E87" w:rsidP="001E5D91">
            <w:pPr>
              <w:tabs>
                <w:tab w:val="left" w:leader="underscore" w:pos="5784"/>
                <w:tab w:val="left" w:pos="8112"/>
              </w:tabs>
              <w:snapToGrid w:val="0"/>
              <w:spacing w:before="43"/>
              <w:jc w:val="center"/>
            </w:pPr>
            <w:r w:rsidRPr="00A068B6">
              <w:t>Информатика и ИКТ</w:t>
            </w: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E87" w:rsidRPr="00A068B6" w:rsidRDefault="00A61E87" w:rsidP="001E5D91">
            <w:pPr>
              <w:tabs>
                <w:tab w:val="left" w:leader="underscore" w:pos="5784"/>
                <w:tab w:val="left" w:pos="8112"/>
              </w:tabs>
              <w:snapToGrid w:val="0"/>
              <w:spacing w:before="43"/>
              <w:jc w:val="center"/>
            </w:pP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E87" w:rsidRPr="00A068B6" w:rsidRDefault="00A61E87" w:rsidP="001E5D91">
            <w:pPr>
              <w:tabs>
                <w:tab w:val="left" w:leader="underscore" w:pos="5784"/>
                <w:tab w:val="left" w:pos="8112"/>
              </w:tabs>
              <w:snapToGrid w:val="0"/>
              <w:spacing w:before="43"/>
              <w:jc w:val="center"/>
            </w:pPr>
          </w:p>
        </w:tc>
        <w:tc>
          <w:tcPr>
            <w:tcW w:w="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E87" w:rsidRPr="00A068B6" w:rsidRDefault="00A61E87" w:rsidP="001E5D91">
            <w:pPr>
              <w:tabs>
                <w:tab w:val="left" w:leader="underscore" w:pos="5784"/>
                <w:tab w:val="left" w:pos="8112"/>
              </w:tabs>
              <w:snapToGrid w:val="0"/>
              <w:spacing w:before="43"/>
              <w:jc w:val="center"/>
            </w:pPr>
            <w:r w:rsidRPr="00A068B6">
              <w:t>1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E87" w:rsidRPr="00A068B6" w:rsidRDefault="00A61E87" w:rsidP="001E5D91">
            <w:pPr>
              <w:tabs>
                <w:tab w:val="left" w:leader="underscore" w:pos="5784"/>
                <w:tab w:val="left" w:pos="8112"/>
              </w:tabs>
              <w:snapToGrid w:val="0"/>
              <w:spacing w:before="43"/>
              <w:jc w:val="center"/>
            </w:pPr>
          </w:p>
        </w:tc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E87" w:rsidRPr="00A068B6" w:rsidRDefault="00A61E87" w:rsidP="001E5D91">
            <w:pPr>
              <w:tabs>
                <w:tab w:val="left" w:leader="underscore" w:pos="5784"/>
                <w:tab w:val="left" w:pos="8112"/>
              </w:tabs>
              <w:snapToGrid w:val="0"/>
              <w:spacing w:before="43"/>
              <w:jc w:val="center"/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E87" w:rsidRPr="00A068B6" w:rsidRDefault="00A61E87" w:rsidP="001E5D91">
            <w:pPr>
              <w:tabs>
                <w:tab w:val="left" w:leader="underscore" w:pos="5784"/>
                <w:tab w:val="left" w:pos="8112"/>
              </w:tabs>
              <w:snapToGrid w:val="0"/>
              <w:spacing w:before="43"/>
              <w:jc w:val="center"/>
            </w:pPr>
            <w:r w:rsidRPr="00A068B6">
              <w:t>1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E87" w:rsidRPr="00A068B6" w:rsidRDefault="00A61E87" w:rsidP="001E5D91">
            <w:pPr>
              <w:tabs>
                <w:tab w:val="left" w:leader="underscore" w:pos="5784"/>
                <w:tab w:val="left" w:pos="8112"/>
              </w:tabs>
              <w:snapToGrid w:val="0"/>
              <w:spacing w:before="43"/>
              <w:jc w:val="center"/>
            </w:pPr>
            <w:r w:rsidRPr="00A068B6">
              <w:t>1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E87" w:rsidRPr="00A068B6" w:rsidRDefault="00A61E87" w:rsidP="001E5D91">
            <w:pPr>
              <w:tabs>
                <w:tab w:val="left" w:leader="underscore" w:pos="5784"/>
                <w:tab w:val="left" w:pos="8112"/>
              </w:tabs>
              <w:snapToGrid w:val="0"/>
              <w:spacing w:before="43"/>
              <w:jc w:val="center"/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E87" w:rsidRPr="00A068B6" w:rsidRDefault="00A61E87" w:rsidP="001E5D91">
            <w:pPr>
              <w:tabs>
                <w:tab w:val="left" w:leader="underscore" w:pos="5784"/>
                <w:tab w:val="left" w:pos="8112"/>
              </w:tabs>
              <w:snapToGrid w:val="0"/>
              <w:spacing w:before="43"/>
              <w:jc w:val="center"/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E87" w:rsidRPr="00A068B6" w:rsidRDefault="00A61E87" w:rsidP="001E5D91">
            <w:pPr>
              <w:tabs>
                <w:tab w:val="left" w:leader="underscore" w:pos="5784"/>
                <w:tab w:val="left" w:pos="8112"/>
              </w:tabs>
              <w:snapToGrid w:val="0"/>
              <w:spacing w:before="43"/>
              <w:jc w:val="center"/>
            </w:pPr>
            <w:r w:rsidRPr="00A068B6">
              <w:t>2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E87" w:rsidRPr="00A068B6" w:rsidRDefault="00A61E87" w:rsidP="001E5D91">
            <w:pPr>
              <w:tabs>
                <w:tab w:val="left" w:leader="underscore" w:pos="5784"/>
                <w:tab w:val="left" w:pos="8112"/>
              </w:tabs>
              <w:snapToGrid w:val="0"/>
              <w:spacing w:before="43"/>
              <w:jc w:val="center"/>
            </w:pPr>
          </w:p>
        </w:tc>
        <w:tc>
          <w:tcPr>
            <w:tcW w:w="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1E87" w:rsidRPr="00A068B6" w:rsidRDefault="00A61E87" w:rsidP="001E5D91">
            <w:pPr>
              <w:tabs>
                <w:tab w:val="left" w:leader="underscore" w:pos="5784"/>
                <w:tab w:val="left" w:pos="8112"/>
              </w:tabs>
              <w:snapToGrid w:val="0"/>
              <w:spacing w:before="43"/>
              <w:jc w:val="center"/>
            </w:pPr>
          </w:p>
        </w:tc>
      </w:tr>
      <w:tr w:rsidR="00A61E87" w:rsidRPr="00A068B6" w:rsidTr="001E5D91">
        <w:trPr>
          <w:gridAfter w:val="1"/>
          <w:wAfter w:w="6" w:type="dxa"/>
          <w:trHeight w:val="220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E87" w:rsidRPr="00A068B6" w:rsidRDefault="00A61E87" w:rsidP="001E5D91">
            <w:pPr>
              <w:tabs>
                <w:tab w:val="left" w:leader="underscore" w:pos="5784"/>
                <w:tab w:val="left" w:pos="8112"/>
              </w:tabs>
              <w:snapToGrid w:val="0"/>
              <w:spacing w:before="43"/>
              <w:jc w:val="center"/>
            </w:pPr>
            <w:r w:rsidRPr="00A068B6">
              <w:t xml:space="preserve">История </w:t>
            </w: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E87" w:rsidRPr="00A068B6" w:rsidRDefault="00A61E87" w:rsidP="001E5D91">
            <w:pPr>
              <w:tabs>
                <w:tab w:val="left" w:leader="underscore" w:pos="5784"/>
                <w:tab w:val="left" w:pos="8112"/>
              </w:tabs>
              <w:snapToGrid w:val="0"/>
              <w:spacing w:before="43"/>
              <w:jc w:val="center"/>
            </w:pPr>
            <w:r w:rsidRPr="00A068B6">
              <w:t>2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E87" w:rsidRPr="00A068B6" w:rsidRDefault="00A61E87" w:rsidP="001E5D91">
            <w:pPr>
              <w:tabs>
                <w:tab w:val="left" w:leader="underscore" w:pos="5784"/>
                <w:tab w:val="left" w:pos="8112"/>
              </w:tabs>
              <w:snapToGrid w:val="0"/>
              <w:spacing w:before="43"/>
              <w:jc w:val="center"/>
            </w:pPr>
          </w:p>
        </w:tc>
        <w:tc>
          <w:tcPr>
            <w:tcW w:w="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E87" w:rsidRPr="00A068B6" w:rsidRDefault="00A61E87" w:rsidP="001E5D91">
            <w:pPr>
              <w:tabs>
                <w:tab w:val="left" w:leader="underscore" w:pos="5784"/>
                <w:tab w:val="left" w:pos="8112"/>
              </w:tabs>
              <w:snapToGrid w:val="0"/>
              <w:spacing w:before="43"/>
              <w:jc w:val="center"/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E87" w:rsidRPr="00A068B6" w:rsidRDefault="00A61E87" w:rsidP="001E5D91">
            <w:pPr>
              <w:tabs>
                <w:tab w:val="left" w:leader="underscore" w:pos="5784"/>
                <w:tab w:val="left" w:pos="8112"/>
              </w:tabs>
              <w:snapToGrid w:val="0"/>
              <w:spacing w:before="43"/>
              <w:jc w:val="center"/>
            </w:pPr>
            <w:r w:rsidRPr="00A068B6">
              <w:t>2</w:t>
            </w:r>
          </w:p>
        </w:tc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E87" w:rsidRPr="00A068B6" w:rsidRDefault="00A61E87" w:rsidP="001E5D91">
            <w:pPr>
              <w:tabs>
                <w:tab w:val="left" w:leader="underscore" w:pos="5784"/>
                <w:tab w:val="left" w:pos="8112"/>
              </w:tabs>
              <w:snapToGrid w:val="0"/>
              <w:spacing w:before="43"/>
              <w:jc w:val="center"/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E87" w:rsidRPr="00A068B6" w:rsidRDefault="00A61E87" w:rsidP="001E5D91">
            <w:pPr>
              <w:tabs>
                <w:tab w:val="left" w:leader="underscore" w:pos="5784"/>
                <w:tab w:val="left" w:pos="8112"/>
              </w:tabs>
              <w:snapToGrid w:val="0"/>
              <w:spacing w:before="43"/>
              <w:jc w:val="center"/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E87" w:rsidRPr="00A068B6" w:rsidRDefault="00A61E87" w:rsidP="001E5D91">
            <w:pPr>
              <w:tabs>
                <w:tab w:val="left" w:leader="underscore" w:pos="5784"/>
                <w:tab w:val="left" w:pos="8112"/>
              </w:tabs>
              <w:snapToGrid w:val="0"/>
              <w:spacing w:before="43"/>
              <w:jc w:val="center"/>
            </w:pPr>
            <w:r w:rsidRPr="00A068B6">
              <w:t>2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E87" w:rsidRPr="00A068B6" w:rsidRDefault="00A61E87" w:rsidP="001E5D91">
            <w:pPr>
              <w:tabs>
                <w:tab w:val="left" w:leader="underscore" w:pos="5784"/>
                <w:tab w:val="left" w:pos="8112"/>
              </w:tabs>
              <w:snapToGrid w:val="0"/>
              <w:spacing w:before="43"/>
              <w:jc w:val="center"/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E87" w:rsidRPr="00A068B6" w:rsidRDefault="00A61E87" w:rsidP="001E5D91">
            <w:pPr>
              <w:tabs>
                <w:tab w:val="left" w:leader="underscore" w:pos="5784"/>
                <w:tab w:val="left" w:pos="8112"/>
              </w:tabs>
              <w:snapToGrid w:val="0"/>
              <w:spacing w:before="43"/>
              <w:jc w:val="center"/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E87" w:rsidRPr="00A068B6" w:rsidRDefault="00A61E87" w:rsidP="001E5D91">
            <w:pPr>
              <w:tabs>
                <w:tab w:val="left" w:leader="underscore" w:pos="5784"/>
                <w:tab w:val="left" w:pos="8112"/>
              </w:tabs>
              <w:snapToGrid w:val="0"/>
              <w:spacing w:before="43"/>
              <w:jc w:val="center"/>
            </w:pPr>
            <w:r w:rsidRPr="00A068B6">
              <w:t>2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E87" w:rsidRPr="00A068B6" w:rsidRDefault="00A61E87" w:rsidP="001E5D91">
            <w:pPr>
              <w:tabs>
                <w:tab w:val="left" w:leader="underscore" w:pos="5784"/>
                <w:tab w:val="left" w:pos="8112"/>
              </w:tabs>
              <w:snapToGrid w:val="0"/>
              <w:spacing w:before="43"/>
              <w:jc w:val="center"/>
            </w:pPr>
          </w:p>
        </w:tc>
        <w:tc>
          <w:tcPr>
            <w:tcW w:w="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1E87" w:rsidRPr="00A068B6" w:rsidRDefault="00A61E87" w:rsidP="001E5D91">
            <w:pPr>
              <w:tabs>
                <w:tab w:val="left" w:leader="underscore" w:pos="5784"/>
                <w:tab w:val="left" w:pos="8112"/>
              </w:tabs>
              <w:snapToGrid w:val="0"/>
              <w:spacing w:before="43"/>
              <w:jc w:val="center"/>
            </w:pPr>
          </w:p>
        </w:tc>
      </w:tr>
      <w:tr w:rsidR="00A61E87" w:rsidRPr="00A068B6" w:rsidTr="001E5D91">
        <w:trPr>
          <w:gridAfter w:val="1"/>
          <w:wAfter w:w="6" w:type="dxa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E87" w:rsidRPr="00A068B6" w:rsidRDefault="00A61E87" w:rsidP="001E5D91">
            <w:pPr>
              <w:tabs>
                <w:tab w:val="left" w:leader="underscore" w:pos="5784"/>
                <w:tab w:val="left" w:pos="8112"/>
              </w:tabs>
              <w:snapToGrid w:val="0"/>
              <w:spacing w:before="43"/>
              <w:jc w:val="center"/>
            </w:pPr>
            <w:r w:rsidRPr="00A068B6">
              <w:t>Обществознание</w:t>
            </w: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E87" w:rsidRPr="00A068B6" w:rsidRDefault="00A61E87" w:rsidP="001E5D91">
            <w:pPr>
              <w:tabs>
                <w:tab w:val="left" w:leader="underscore" w:pos="5784"/>
                <w:tab w:val="left" w:pos="8112"/>
              </w:tabs>
              <w:snapToGrid w:val="0"/>
              <w:spacing w:before="43"/>
              <w:jc w:val="center"/>
            </w:pPr>
            <w:r w:rsidRPr="00A068B6">
              <w:t>1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E87" w:rsidRPr="00A068B6" w:rsidRDefault="00A61E87" w:rsidP="001E5D91">
            <w:pPr>
              <w:tabs>
                <w:tab w:val="left" w:leader="underscore" w:pos="5784"/>
                <w:tab w:val="left" w:pos="8112"/>
              </w:tabs>
              <w:snapToGrid w:val="0"/>
              <w:spacing w:before="43"/>
              <w:jc w:val="center"/>
            </w:pPr>
          </w:p>
        </w:tc>
        <w:tc>
          <w:tcPr>
            <w:tcW w:w="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E87" w:rsidRPr="00A068B6" w:rsidRDefault="00A61E87" w:rsidP="001E5D91">
            <w:pPr>
              <w:tabs>
                <w:tab w:val="left" w:leader="underscore" w:pos="5784"/>
                <w:tab w:val="left" w:pos="8112"/>
              </w:tabs>
              <w:snapToGrid w:val="0"/>
              <w:spacing w:before="43"/>
              <w:jc w:val="center"/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E87" w:rsidRPr="00A068B6" w:rsidRDefault="00A61E87" w:rsidP="001E5D91">
            <w:pPr>
              <w:tabs>
                <w:tab w:val="left" w:leader="underscore" w:pos="5784"/>
                <w:tab w:val="left" w:pos="8112"/>
              </w:tabs>
              <w:snapToGrid w:val="0"/>
              <w:spacing w:before="43"/>
              <w:jc w:val="center"/>
            </w:pPr>
            <w:r w:rsidRPr="00A068B6">
              <w:t>1</w:t>
            </w:r>
          </w:p>
        </w:tc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E87" w:rsidRPr="00A068B6" w:rsidRDefault="00A61E87" w:rsidP="001E5D91">
            <w:pPr>
              <w:tabs>
                <w:tab w:val="left" w:leader="underscore" w:pos="5784"/>
                <w:tab w:val="left" w:pos="8112"/>
              </w:tabs>
              <w:snapToGrid w:val="0"/>
              <w:spacing w:before="43"/>
              <w:jc w:val="center"/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E87" w:rsidRPr="00A068B6" w:rsidRDefault="00A61E87" w:rsidP="001E5D91">
            <w:pPr>
              <w:tabs>
                <w:tab w:val="left" w:leader="underscore" w:pos="5784"/>
                <w:tab w:val="left" w:pos="8112"/>
              </w:tabs>
              <w:snapToGrid w:val="0"/>
              <w:spacing w:before="43"/>
              <w:jc w:val="center"/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E87" w:rsidRPr="00A068B6" w:rsidRDefault="00A61E87" w:rsidP="001E5D91">
            <w:pPr>
              <w:tabs>
                <w:tab w:val="left" w:leader="underscore" w:pos="5784"/>
                <w:tab w:val="left" w:pos="8112"/>
              </w:tabs>
              <w:snapToGrid w:val="0"/>
              <w:spacing w:before="43"/>
              <w:jc w:val="center"/>
            </w:pPr>
            <w:r w:rsidRPr="00A068B6">
              <w:t>1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E87" w:rsidRPr="00A068B6" w:rsidRDefault="00A61E87" w:rsidP="001E5D91">
            <w:pPr>
              <w:tabs>
                <w:tab w:val="left" w:leader="underscore" w:pos="5784"/>
                <w:tab w:val="left" w:pos="8112"/>
              </w:tabs>
              <w:snapToGrid w:val="0"/>
              <w:spacing w:before="43"/>
              <w:jc w:val="center"/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E87" w:rsidRPr="00A068B6" w:rsidRDefault="00A61E87" w:rsidP="001E5D91">
            <w:pPr>
              <w:tabs>
                <w:tab w:val="left" w:leader="underscore" w:pos="5784"/>
                <w:tab w:val="left" w:pos="8112"/>
              </w:tabs>
              <w:snapToGrid w:val="0"/>
              <w:spacing w:before="43"/>
              <w:jc w:val="center"/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E87" w:rsidRPr="00A068B6" w:rsidRDefault="00A61E87" w:rsidP="001E5D91">
            <w:pPr>
              <w:tabs>
                <w:tab w:val="left" w:leader="underscore" w:pos="5784"/>
                <w:tab w:val="left" w:pos="8112"/>
              </w:tabs>
              <w:snapToGrid w:val="0"/>
              <w:spacing w:before="43"/>
              <w:jc w:val="center"/>
            </w:pPr>
            <w:r w:rsidRPr="00A068B6">
              <w:t>1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E87" w:rsidRPr="00A068B6" w:rsidRDefault="00A61E87" w:rsidP="001E5D91">
            <w:pPr>
              <w:tabs>
                <w:tab w:val="left" w:leader="underscore" w:pos="5784"/>
                <w:tab w:val="left" w:pos="8112"/>
              </w:tabs>
              <w:snapToGrid w:val="0"/>
              <w:spacing w:before="43"/>
              <w:jc w:val="center"/>
            </w:pPr>
          </w:p>
        </w:tc>
        <w:tc>
          <w:tcPr>
            <w:tcW w:w="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1E87" w:rsidRPr="00A068B6" w:rsidRDefault="00A61E87" w:rsidP="001E5D91">
            <w:pPr>
              <w:tabs>
                <w:tab w:val="left" w:leader="underscore" w:pos="5784"/>
                <w:tab w:val="left" w:pos="8112"/>
              </w:tabs>
              <w:snapToGrid w:val="0"/>
              <w:spacing w:before="43"/>
              <w:jc w:val="center"/>
            </w:pPr>
          </w:p>
        </w:tc>
      </w:tr>
      <w:tr w:rsidR="00A61E87" w:rsidRPr="00A068B6" w:rsidTr="001E5D91">
        <w:trPr>
          <w:gridAfter w:val="1"/>
          <w:wAfter w:w="6" w:type="dxa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E87" w:rsidRPr="00A068B6" w:rsidRDefault="00A61E87" w:rsidP="001E5D91">
            <w:pPr>
              <w:tabs>
                <w:tab w:val="left" w:leader="underscore" w:pos="5784"/>
                <w:tab w:val="left" w:pos="8112"/>
              </w:tabs>
              <w:snapToGrid w:val="0"/>
              <w:spacing w:before="43"/>
              <w:jc w:val="center"/>
            </w:pPr>
            <w:r w:rsidRPr="00A068B6">
              <w:t>Православная культура</w:t>
            </w: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E87" w:rsidRPr="00A068B6" w:rsidRDefault="00A61E87" w:rsidP="001E5D91">
            <w:pPr>
              <w:tabs>
                <w:tab w:val="left" w:leader="underscore" w:pos="5784"/>
                <w:tab w:val="left" w:pos="8112"/>
              </w:tabs>
              <w:snapToGrid w:val="0"/>
              <w:spacing w:before="43"/>
              <w:jc w:val="center"/>
            </w:pP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E87" w:rsidRPr="00A068B6" w:rsidRDefault="00A61E87" w:rsidP="001E5D91">
            <w:pPr>
              <w:tabs>
                <w:tab w:val="left" w:leader="underscore" w:pos="5784"/>
                <w:tab w:val="left" w:pos="8112"/>
              </w:tabs>
              <w:snapToGrid w:val="0"/>
              <w:spacing w:before="43"/>
              <w:jc w:val="center"/>
            </w:pPr>
            <w:r w:rsidRPr="00A068B6">
              <w:t>1</w:t>
            </w:r>
          </w:p>
        </w:tc>
        <w:tc>
          <w:tcPr>
            <w:tcW w:w="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E87" w:rsidRPr="00A068B6" w:rsidRDefault="00A61E87" w:rsidP="001E5D91">
            <w:pPr>
              <w:tabs>
                <w:tab w:val="left" w:leader="underscore" w:pos="5784"/>
                <w:tab w:val="left" w:pos="8112"/>
              </w:tabs>
              <w:snapToGrid w:val="0"/>
              <w:spacing w:before="43"/>
              <w:jc w:val="center"/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E87" w:rsidRPr="00A068B6" w:rsidRDefault="00A61E87" w:rsidP="001E5D91">
            <w:pPr>
              <w:tabs>
                <w:tab w:val="left" w:leader="underscore" w:pos="5784"/>
                <w:tab w:val="left" w:pos="8112"/>
              </w:tabs>
              <w:snapToGrid w:val="0"/>
              <w:spacing w:before="43"/>
              <w:jc w:val="center"/>
            </w:pPr>
          </w:p>
        </w:tc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E87" w:rsidRPr="00A068B6" w:rsidRDefault="00A61E87" w:rsidP="001E5D91">
            <w:pPr>
              <w:tabs>
                <w:tab w:val="left" w:leader="underscore" w:pos="5784"/>
                <w:tab w:val="left" w:pos="8112"/>
              </w:tabs>
              <w:snapToGrid w:val="0"/>
              <w:spacing w:before="43"/>
              <w:jc w:val="center"/>
            </w:pPr>
            <w:r w:rsidRPr="00A068B6">
              <w:t>1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E87" w:rsidRPr="00A068B6" w:rsidRDefault="00A61E87" w:rsidP="001E5D91">
            <w:pPr>
              <w:tabs>
                <w:tab w:val="left" w:leader="underscore" w:pos="5784"/>
                <w:tab w:val="left" w:pos="8112"/>
              </w:tabs>
              <w:snapToGrid w:val="0"/>
              <w:spacing w:before="43"/>
              <w:jc w:val="center"/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E87" w:rsidRPr="00A068B6" w:rsidRDefault="00A61E87" w:rsidP="001E5D91">
            <w:pPr>
              <w:tabs>
                <w:tab w:val="left" w:leader="underscore" w:pos="5784"/>
                <w:tab w:val="left" w:pos="8112"/>
              </w:tabs>
              <w:snapToGrid w:val="0"/>
              <w:spacing w:before="43"/>
              <w:jc w:val="center"/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E87" w:rsidRPr="00A068B6" w:rsidRDefault="00A61E87" w:rsidP="001E5D91">
            <w:pPr>
              <w:tabs>
                <w:tab w:val="left" w:leader="underscore" w:pos="5784"/>
                <w:tab w:val="left" w:pos="8112"/>
              </w:tabs>
              <w:snapToGrid w:val="0"/>
              <w:spacing w:before="43"/>
              <w:jc w:val="center"/>
            </w:pPr>
            <w:r w:rsidRPr="00A068B6">
              <w:t>1</w:t>
            </w: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E87" w:rsidRPr="00A068B6" w:rsidRDefault="00A61E87" w:rsidP="001E5D91">
            <w:pPr>
              <w:tabs>
                <w:tab w:val="left" w:leader="underscore" w:pos="5784"/>
                <w:tab w:val="left" w:pos="8112"/>
              </w:tabs>
              <w:snapToGrid w:val="0"/>
              <w:spacing w:before="43"/>
              <w:jc w:val="center"/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E87" w:rsidRPr="00A068B6" w:rsidRDefault="00A61E87" w:rsidP="001E5D91">
            <w:pPr>
              <w:tabs>
                <w:tab w:val="left" w:leader="underscore" w:pos="5784"/>
                <w:tab w:val="left" w:pos="8112"/>
              </w:tabs>
              <w:snapToGrid w:val="0"/>
              <w:spacing w:before="43"/>
              <w:jc w:val="center"/>
            </w:pP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E87" w:rsidRPr="00A068B6" w:rsidRDefault="00A61E87" w:rsidP="001E5D91">
            <w:pPr>
              <w:tabs>
                <w:tab w:val="left" w:leader="underscore" w:pos="5784"/>
                <w:tab w:val="left" w:pos="8112"/>
              </w:tabs>
              <w:snapToGrid w:val="0"/>
              <w:spacing w:before="43"/>
              <w:jc w:val="center"/>
            </w:pPr>
            <w:r w:rsidRPr="00A068B6">
              <w:t>1</w:t>
            </w:r>
          </w:p>
        </w:tc>
        <w:tc>
          <w:tcPr>
            <w:tcW w:w="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1E87" w:rsidRPr="00A068B6" w:rsidRDefault="00A61E87" w:rsidP="001E5D91">
            <w:pPr>
              <w:tabs>
                <w:tab w:val="left" w:leader="underscore" w:pos="5784"/>
                <w:tab w:val="left" w:pos="8112"/>
              </w:tabs>
              <w:snapToGrid w:val="0"/>
              <w:spacing w:before="43"/>
              <w:jc w:val="center"/>
            </w:pPr>
          </w:p>
        </w:tc>
      </w:tr>
      <w:tr w:rsidR="00A61E87" w:rsidRPr="00A068B6" w:rsidTr="001E5D91">
        <w:trPr>
          <w:gridAfter w:val="1"/>
          <w:wAfter w:w="6" w:type="dxa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E87" w:rsidRPr="00A068B6" w:rsidRDefault="00A61E87" w:rsidP="001E5D91">
            <w:pPr>
              <w:tabs>
                <w:tab w:val="left" w:leader="underscore" w:pos="5784"/>
                <w:tab w:val="left" w:pos="8112"/>
              </w:tabs>
              <w:snapToGrid w:val="0"/>
              <w:spacing w:before="43"/>
              <w:jc w:val="center"/>
            </w:pPr>
            <w:r w:rsidRPr="00A068B6">
              <w:t>География</w:t>
            </w: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E87" w:rsidRPr="00A068B6" w:rsidRDefault="00A61E87" w:rsidP="001E5D91">
            <w:pPr>
              <w:tabs>
                <w:tab w:val="left" w:leader="underscore" w:pos="5784"/>
                <w:tab w:val="left" w:pos="8112"/>
              </w:tabs>
              <w:snapToGrid w:val="0"/>
              <w:spacing w:before="43"/>
              <w:jc w:val="center"/>
            </w:pPr>
            <w:r w:rsidRPr="00A068B6">
              <w:t>1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E87" w:rsidRPr="00A068B6" w:rsidRDefault="00A61E87" w:rsidP="001E5D91">
            <w:pPr>
              <w:tabs>
                <w:tab w:val="left" w:leader="underscore" w:pos="5784"/>
                <w:tab w:val="left" w:pos="8112"/>
              </w:tabs>
              <w:snapToGrid w:val="0"/>
              <w:spacing w:before="43"/>
              <w:jc w:val="center"/>
            </w:pPr>
          </w:p>
        </w:tc>
        <w:tc>
          <w:tcPr>
            <w:tcW w:w="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E87" w:rsidRPr="00A068B6" w:rsidRDefault="00A61E87" w:rsidP="001E5D91">
            <w:pPr>
              <w:tabs>
                <w:tab w:val="left" w:leader="underscore" w:pos="5784"/>
                <w:tab w:val="left" w:pos="8112"/>
              </w:tabs>
              <w:snapToGrid w:val="0"/>
              <w:spacing w:before="43"/>
              <w:jc w:val="center"/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E87" w:rsidRPr="00A068B6" w:rsidRDefault="00A61E87" w:rsidP="001E5D91">
            <w:pPr>
              <w:tabs>
                <w:tab w:val="left" w:leader="underscore" w:pos="5784"/>
                <w:tab w:val="left" w:pos="8112"/>
              </w:tabs>
              <w:snapToGrid w:val="0"/>
              <w:spacing w:before="43"/>
              <w:jc w:val="center"/>
            </w:pPr>
            <w:r w:rsidRPr="00A068B6">
              <w:t>2</w:t>
            </w:r>
          </w:p>
        </w:tc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E87" w:rsidRPr="00A068B6" w:rsidRDefault="00A61E87" w:rsidP="001E5D91">
            <w:pPr>
              <w:tabs>
                <w:tab w:val="left" w:leader="underscore" w:pos="5784"/>
                <w:tab w:val="left" w:pos="8112"/>
              </w:tabs>
              <w:snapToGrid w:val="0"/>
              <w:spacing w:before="43"/>
              <w:jc w:val="center"/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E87" w:rsidRPr="00A068B6" w:rsidRDefault="00A61E87" w:rsidP="001E5D91">
            <w:pPr>
              <w:tabs>
                <w:tab w:val="left" w:leader="underscore" w:pos="5784"/>
                <w:tab w:val="left" w:pos="8112"/>
              </w:tabs>
              <w:snapToGrid w:val="0"/>
              <w:spacing w:before="43"/>
              <w:jc w:val="center"/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E87" w:rsidRPr="00A068B6" w:rsidRDefault="00A61E87" w:rsidP="001E5D91">
            <w:pPr>
              <w:tabs>
                <w:tab w:val="left" w:leader="underscore" w:pos="5784"/>
                <w:tab w:val="left" w:pos="8112"/>
              </w:tabs>
              <w:snapToGrid w:val="0"/>
              <w:spacing w:before="43"/>
              <w:jc w:val="center"/>
            </w:pPr>
            <w:r w:rsidRPr="00A068B6">
              <w:t>2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E87" w:rsidRPr="00A068B6" w:rsidRDefault="00A61E87" w:rsidP="001E5D91">
            <w:pPr>
              <w:tabs>
                <w:tab w:val="left" w:leader="underscore" w:pos="5784"/>
                <w:tab w:val="left" w:pos="8112"/>
              </w:tabs>
              <w:snapToGrid w:val="0"/>
              <w:spacing w:before="43"/>
              <w:jc w:val="center"/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E87" w:rsidRPr="00A068B6" w:rsidRDefault="00A61E87" w:rsidP="001E5D91">
            <w:pPr>
              <w:tabs>
                <w:tab w:val="left" w:leader="underscore" w:pos="5784"/>
                <w:tab w:val="left" w:pos="8112"/>
              </w:tabs>
              <w:snapToGrid w:val="0"/>
              <w:spacing w:before="43"/>
              <w:jc w:val="center"/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E87" w:rsidRPr="00A068B6" w:rsidRDefault="00A61E87" w:rsidP="001E5D91">
            <w:pPr>
              <w:tabs>
                <w:tab w:val="left" w:leader="underscore" w:pos="5784"/>
                <w:tab w:val="left" w:pos="8112"/>
              </w:tabs>
              <w:snapToGrid w:val="0"/>
              <w:spacing w:before="43"/>
              <w:jc w:val="center"/>
            </w:pPr>
            <w:r w:rsidRPr="00A068B6">
              <w:t>2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E87" w:rsidRPr="00A068B6" w:rsidRDefault="00A61E87" w:rsidP="001E5D91">
            <w:pPr>
              <w:tabs>
                <w:tab w:val="left" w:leader="underscore" w:pos="5784"/>
                <w:tab w:val="left" w:pos="8112"/>
              </w:tabs>
              <w:snapToGrid w:val="0"/>
              <w:spacing w:before="43"/>
              <w:jc w:val="center"/>
            </w:pPr>
          </w:p>
        </w:tc>
        <w:tc>
          <w:tcPr>
            <w:tcW w:w="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1E87" w:rsidRPr="00A068B6" w:rsidRDefault="00A61E87" w:rsidP="001E5D91">
            <w:pPr>
              <w:tabs>
                <w:tab w:val="left" w:leader="underscore" w:pos="5784"/>
                <w:tab w:val="left" w:pos="8112"/>
              </w:tabs>
              <w:snapToGrid w:val="0"/>
              <w:spacing w:before="43"/>
              <w:jc w:val="center"/>
            </w:pPr>
          </w:p>
        </w:tc>
      </w:tr>
      <w:tr w:rsidR="00A61E87" w:rsidRPr="00A068B6" w:rsidTr="001E5D91">
        <w:trPr>
          <w:gridAfter w:val="1"/>
          <w:wAfter w:w="6" w:type="dxa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E87" w:rsidRPr="00A068B6" w:rsidRDefault="00A61E87" w:rsidP="001E5D91">
            <w:pPr>
              <w:tabs>
                <w:tab w:val="left" w:leader="underscore" w:pos="5784"/>
                <w:tab w:val="left" w:pos="8112"/>
              </w:tabs>
              <w:snapToGrid w:val="0"/>
              <w:spacing w:before="43"/>
              <w:jc w:val="center"/>
            </w:pPr>
            <w:r w:rsidRPr="00A068B6">
              <w:t>Физика</w:t>
            </w: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E87" w:rsidRPr="00A068B6" w:rsidRDefault="00A61E87" w:rsidP="001E5D91">
            <w:pPr>
              <w:tabs>
                <w:tab w:val="left" w:leader="underscore" w:pos="5784"/>
                <w:tab w:val="left" w:pos="8112"/>
              </w:tabs>
              <w:snapToGrid w:val="0"/>
              <w:spacing w:before="43"/>
              <w:jc w:val="center"/>
            </w:pP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E87" w:rsidRPr="00A068B6" w:rsidRDefault="00A61E87" w:rsidP="001E5D91">
            <w:pPr>
              <w:tabs>
                <w:tab w:val="left" w:leader="underscore" w:pos="5784"/>
                <w:tab w:val="left" w:pos="8112"/>
              </w:tabs>
              <w:snapToGrid w:val="0"/>
              <w:spacing w:before="43"/>
              <w:jc w:val="center"/>
            </w:pPr>
          </w:p>
        </w:tc>
        <w:tc>
          <w:tcPr>
            <w:tcW w:w="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E87" w:rsidRPr="00A068B6" w:rsidRDefault="00A61E87" w:rsidP="001E5D91">
            <w:pPr>
              <w:tabs>
                <w:tab w:val="left" w:leader="underscore" w:pos="5784"/>
                <w:tab w:val="left" w:pos="8112"/>
              </w:tabs>
              <w:snapToGrid w:val="0"/>
              <w:spacing w:before="43"/>
              <w:jc w:val="center"/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E87" w:rsidRPr="00A068B6" w:rsidRDefault="00A61E87" w:rsidP="001E5D91">
            <w:pPr>
              <w:tabs>
                <w:tab w:val="left" w:leader="underscore" w:pos="5784"/>
                <w:tab w:val="left" w:pos="8112"/>
              </w:tabs>
              <w:snapToGrid w:val="0"/>
              <w:spacing w:before="43"/>
              <w:jc w:val="center"/>
            </w:pPr>
            <w:r w:rsidRPr="00A068B6">
              <w:t>2</w:t>
            </w:r>
          </w:p>
        </w:tc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E87" w:rsidRPr="00A068B6" w:rsidRDefault="00A61E87" w:rsidP="001E5D91">
            <w:pPr>
              <w:tabs>
                <w:tab w:val="left" w:leader="underscore" w:pos="5784"/>
                <w:tab w:val="left" w:pos="8112"/>
              </w:tabs>
              <w:snapToGrid w:val="0"/>
              <w:spacing w:before="43"/>
              <w:jc w:val="center"/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E87" w:rsidRPr="00A068B6" w:rsidRDefault="00A61E87" w:rsidP="001E5D91">
            <w:pPr>
              <w:tabs>
                <w:tab w:val="left" w:leader="underscore" w:pos="5784"/>
                <w:tab w:val="left" w:pos="8112"/>
              </w:tabs>
              <w:snapToGrid w:val="0"/>
              <w:spacing w:before="43"/>
              <w:jc w:val="center"/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E87" w:rsidRPr="00A068B6" w:rsidRDefault="00A61E87" w:rsidP="001E5D91">
            <w:pPr>
              <w:tabs>
                <w:tab w:val="left" w:leader="underscore" w:pos="5784"/>
                <w:tab w:val="left" w:pos="8112"/>
              </w:tabs>
              <w:snapToGrid w:val="0"/>
              <w:spacing w:before="43"/>
              <w:jc w:val="center"/>
            </w:pPr>
            <w:r w:rsidRPr="00A068B6">
              <w:t>2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E87" w:rsidRPr="00A068B6" w:rsidRDefault="00A61E87" w:rsidP="001E5D91">
            <w:pPr>
              <w:tabs>
                <w:tab w:val="left" w:leader="underscore" w:pos="5784"/>
                <w:tab w:val="left" w:pos="8112"/>
              </w:tabs>
              <w:snapToGrid w:val="0"/>
              <w:spacing w:before="43"/>
              <w:jc w:val="center"/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E87" w:rsidRPr="00A068B6" w:rsidRDefault="00A61E87" w:rsidP="001E5D91">
            <w:pPr>
              <w:tabs>
                <w:tab w:val="left" w:leader="underscore" w:pos="5784"/>
                <w:tab w:val="left" w:pos="8112"/>
              </w:tabs>
              <w:snapToGrid w:val="0"/>
              <w:spacing w:before="43"/>
              <w:jc w:val="center"/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E87" w:rsidRPr="00A068B6" w:rsidRDefault="00A61E87" w:rsidP="001E5D91">
            <w:pPr>
              <w:tabs>
                <w:tab w:val="left" w:leader="underscore" w:pos="5784"/>
                <w:tab w:val="left" w:pos="8112"/>
              </w:tabs>
              <w:snapToGrid w:val="0"/>
              <w:spacing w:before="43"/>
              <w:jc w:val="center"/>
            </w:pPr>
            <w:r w:rsidRPr="00A068B6">
              <w:t>2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E87" w:rsidRPr="00A068B6" w:rsidRDefault="00A61E87" w:rsidP="001E5D91">
            <w:pPr>
              <w:tabs>
                <w:tab w:val="left" w:leader="underscore" w:pos="5784"/>
                <w:tab w:val="left" w:pos="8112"/>
              </w:tabs>
              <w:snapToGrid w:val="0"/>
              <w:spacing w:before="43"/>
              <w:jc w:val="center"/>
            </w:pPr>
          </w:p>
        </w:tc>
        <w:tc>
          <w:tcPr>
            <w:tcW w:w="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1E87" w:rsidRPr="00A068B6" w:rsidRDefault="00A61E87" w:rsidP="001E5D91">
            <w:pPr>
              <w:tabs>
                <w:tab w:val="left" w:leader="underscore" w:pos="5784"/>
                <w:tab w:val="left" w:pos="8112"/>
              </w:tabs>
              <w:snapToGrid w:val="0"/>
              <w:spacing w:before="43"/>
              <w:jc w:val="center"/>
            </w:pPr>
          </w:p>
        </w:tc>
      </w:tr>
      <w:tr w:rsidR="00A61E87" w:rsidRPr="00A068B6" w:rsidTr="001E5D91">
        <w:trPr>
          <w:gridAfter w:val="1"/>
          <w:wAfter w:w="6" w:type="dxa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E87" w:rsidRPr="00A068B6" w:rsidRDefault="00A61E87" w:rsidP="001E5D91">
            <w:pPr>
              <w:tabs>
                <w:tab w:val="left" w:leader="underscore" w:pos="5784"/>
                <w:tab w:val="left" w:pos="8112"/>
              </w:tabs>
              <w:snapToGrid w:val="0"/>
              <w:spacing w:before="43"/>
              <w:jc w:val="center"/>
            </w:pPr>
            <w:r w:rsidRPr="00A068B6">
              <w:t>Химия</w:t>
            </w: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E87" w:rsidRPr="00A068B6" w:rsidRDefault="00A61E87" w:rsidP="001E5D91">
            <w:pPr>
              <w:tabs>
                <w:tab w:val="left" w:leader="underscore" w:pos="5784"/>
                <w:tab w:val="left" w:pos="8112"/>
              </w:tabs>
              <w:snapToGrid w:val="0"/>
              <w:spacing w:before="43"/>
              <w:jc w:val="center"/>
            </w:pP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E87" w:rsidRPr="00A068B6" w:rsidRDefault="00A61E87" w:rsidP="001E5D91">
            <w:pPr>
              <w:tabs>
                <w:tab w:val="left" w:leader="underscore" w:pos="5784"/>
                <w:tab w:val="left" w:pos="8112"/>
              </w:tabs>
              <w:snapToGrid w:val="0"/>
              <w:spacing w:before="43"/>
              <w:jc w:val="center"/>
            </w:pPr>
          </w:p>
        </w:tc>
        <w:tc>
          <w:tcPr>
            <w:tcW w:w="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E87" w:rsidRPr="00A068B6" w:rsidRDefault="00A61E87" w:rsidP="001E5D91">
            <w:pPr>
              <w:tabs>
                <w:tab w:val="left" w:leader="underscore" w:pos="5784"/>
                <w:tab w:val="left" w:pos="8112"/>
              </w:tabs>
              <w:snapToGrid w:val="0"/>
              <w:spacing w:before="43"/>
              <w:jc w:val="center"/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E87" w:rsidRPr="00A068B6" w:rsidRDefault="00A61E87" w:rsidP="001E5D91">
            <w:pPr>
              <w:tabs>
                <w:tab w:val="left" w:leader="underscore" w:pos="5784"/>
                <w:tab w:val="left" w:pos="8112"/>
              </w:tabs>
              <w:snapToGrid w:val="0"/>
              <w:spacing w:before="43"/>
              <w:jc w:val="center"/>
            </w:pPr>
          </w:p>
        </w:tc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E87" w:rsidRPr="00A068B6" w:rsidRDefault="00A61E87" w:rsidP="001E5D91">
            <w:pPr>
              <w:tabs>
                <w:tab w:val="left" w:leader="underscore" w:pos="5784"/>
                <w:tab w:val="left" w:pos="8112"/>
              </w:tabs>
              <w:snapToGrid w:val="0"/>
              <w:spacing w:before="43"/>
              <w:jc w:val="center"/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E87" w:rsidRPr="00A068B6" w:rsidRDefault="00A61E87" w:rsidP="001E5D91">
            <w:pPr>
              <w:tabs>
                <w:tab w:val="left" w:leader="underscore" w:pos="5784"/>
                <w:tab w:val="left" w:pos="8112"/>
              </w:tabs>
              <w:snapToGrid w:val="0"/>
              <w:spacing w:before="43"/>
              <w:jc w:val="center"/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E87" w:rsidRPr="00A068B6" w:rsidRDefault="00A61E87" w:rsidP="001E5D91">
            <w:pPr>
              <w:tabs>
                <w:tab w:val="left" w:leader="underscore" w:pos="5784"/>
                <w:tab w:val="left" w:pos="8112"/>
              </w:tabs>
              <w:snapToGrid w:val="0"/>
              <w:spacing w:before="43"/>
              <w:jc w:val="center"/>
            </w:pPr>
            <w:r w:rsidRPr="00A068B6">
              <w:t>2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E87" w:rsidRPr="00A068B6" w:rsidRDefault="00A61E87" w:rsidP="001E5D91">
            <w:pPr>
              <w:tabs>
                <w:tab w:val="left" w:leader="underscore" w:pos="5784"/>
                <w:tab w:val="left" w:pos="8112"/>
              </w:tabs>
              <w:snapToGrid w:val="0"/>
              <w:spacing w:before="43"/>
              <w:jc w:val="center"/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E87" w:rsidRPr="00A068B6" w:rsidRDefault="00A61E87" w:rsidP="001E5D91">
            <w:pPr>
              <w:tabs>
                <w:tab w:val="left" w:leader="underscore" w:pos="5784"/>
                <w:tab w:val="left" w:pos="8112"/>
              </w:tabs>
              <w:snapToGrid w:val="0"/>
              <w:spacing w:before="43"/>
              <w:jc w:val="center"/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E87" w:rsidRPr="00A068B6" w:rsidRDefault="00A61E87" w:rsidP="001E5D91">
            <w:pPr>
              <w:tabs>
                <w:tab w:val="left" w:leader="underscore" w:pos="5784"/>
                <w:tab w:val="left" w:pos="8112"/>
              </w:tabs>
              <w:snapToGrid w:val="0"/>
              <w:spacing w:before="43"/>
              <w:jc w:val="center"/>
            </w:pPr>
            <w:r w:rsidRPr="00A068B6">
              <w:t>2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E87" w:rsidRPr="00A068B6" w:rsidRDefault="00A61E87" w:rsidP="001E5D91">
            <w:pPr>
              <w:tabs>
                <w:tab w:val="left" w:leader="underscore" w:pos="5784"/>
                <w:tab w:val="left" w:pos="8112"/>
              </w:tabs>
              <w:snapToGrid w:val="0"/>
              <w:spacing w:before="43"/>
              <w:jc w:val="center"/>
            </w:pPr>
          </w:p>
        </w:tc>
        <w:tc>
          <w:tcPr>
            <w:tcW w:w="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1E87" w:rsidRPr="00A068B6" w:rsidRDefault="00A61E87" w:rsidP="001E5D91">
            <w:pPr>
              <w:tabs>
                <w:tab w:val="left" w:leader="underscore" w:pos="5784"/>
                <w:tab w:val="left" w:pos="8112"/>
              </w:tabs>
              <w:snapToGrid w:val="0"/>
              <w:spacing w:before="43"/>
              <w:jc w:val="center"/>
            </w:pPr>
          </w:p>
        </w:tc>
      </w:tr>
      <w:tr w:rsidR="00A61E87" w:rsidRPr="00A068B6" w:rsidTr="001E5D91">
        <w:trPr>
          <w:gridAfter w:val="1"/>
          <w:wAfter w:w="6" w:type="dxa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E87" w:rsidRPr="00A068B6" w:rsidRDefault="00A61E87" w:rsidP="001E5D91">
            <w:pPr>
              <w:tabs>
                <w:tab w:val="left" w:leader="underscore" w:pos="5784"/>
                <w:tab w:val="left" w:pos="8112"/>
              </w:tabs>
              <w:snapToGrid w:val="0"/>
              <w:spacing w:before="43"/>
              <w:jc w:val="center"/>
            </w:pPr>
            <w:r w:rsidRPr="00A068B6">
              <w:t>Биология</w:t>
            </w: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E87" w:rsidRPr="00A068B6" w:rsidRDefault="00A61E87" w:rsidP="001E5D91">
            <w:pPr>
              <w:tabs>
                <w:tab w:val="left" w:leader="underscore" w:pos="5784"/>
                <w:tab w:val="left" w:pos="8112"/>
              </w:tabs>
              <w:snapToGrid w:val="0"/>
              <w:spacing w:before="43"/>
              <w:jc w:val="center"/>
            </w:pPr>
            <w:r w:rsidRPr="00A068B6">
              <w:t>1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E87" w:rsidRPr="00A068B6" w:rsidRDefault="00A61E87" w:rsidP="001E5D91">
            <w:pPr>
              <w:tabs>
                <w:tab w:val="left" w:leader="underscore" w:pos="5784"/>
                <w:tab w:val="left" w:pos="8112"/>
              </w:tabs>
              <w:snapToGrid w:val="0"/>
              <w:spacing w:before="43"/>
              <w:jc w:val="center"/>
            </w:pPr>
          </w:p>
        </w:tc>
        <w:tc>
          <w:tcPr>
            <w:tcW w:w="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E87" w:rsidRPr="00A068B6" w:rsidRDefault="00A61E87" w:rsidP="001E5D91">
            <w:pPr>
              <w:tabs>
                <w:tab w:val="left" w:leader="underscore" w:pos="5784"/>
                <w:tab w:val="left" w:pos="8112"/>
              </w:tabs>
              <w:snapToGrid w:val="0"/>
              <w:spacing w:before="43"/>
              <w:jc w:val="center"/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E87" w:rsidRPr="00A068B6" w:rsidRDefault="00A61E87" w:rsidP="001E5D91">
            <w:pPr>
              <w:tabs>
                <w:tab w:val="left" w:leader="underscore" w:pos="5784"/>
                <w:tab w:val="left" w:pos="8112"/>
              </w:tabs>
              <w:snapToGrid w:val="0"/>
              <w:spacing w:before="43"/>
              <w:jc w:val="center"/>
            </w:pPr>
            <w:r w:rsidRPr="00A068B6">
              <w:t>2</w:t>
            </w:r>
          </w:p>
        </w:tc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E87" w:rsidRPr="00A068B6" w:rsidRDefault="00A61E87" w:rsidP="001E5D91">
            <w:pPr>
              <w:tabs>
                <w:tab w:val="left" w:leader="underscore" w:pos="5784"/>
                <w:tab w:val="left" w:pos="8112"/>
              </w:tabs>
              <w:snapToGrid w:val="0"/>
              <w:spacing w:before="43"/>
              <w:jc w:val="center"/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E87" w:rsidRPr="00A068B6" w:rsidRDefault="00A61E87" w:rsidP="001E5D91">
            <w:pPr>
              <w:tabs>
                <w:tab w:val="left" w:leader="underscore" w:pos="5784"/>
                <w:tab w:val="left" w:pos="8112"/>
              </w:tabs>
              <w:snapToGrid w:val="0"/>
              <w:spacing w:before="43"/>
              <w:jc w:val="center"/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E87" w:rsidRPr="00A068B6" w:rsidRDefault="00A61E87" w:rsidP="001E5D91">
            <w:pPr>
              <w:tabs>
                <w:tab w:val="left" w:leader="underscore" w:pos="5784"/>
                <w:tab w:val="left" w:pos="8112"/>
              </w:tabs>
              <w:snapToGrid w:val="0"/>
              <w:spacing w:before="43"/>
              <w:jc w:val="center"/>
            </w:pPr>
            <w:r w:rsidRPr="00A068B6">
              <w:t>2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E87" w:rsidRPr="00A068B6" w:rsidRDefault="00A61E87" w:rsidP="001E5D91">
            <w:pPr>
              <w:tabs>
                <w:tab w:val="left" w:leader="underscore" w:pos="5784"/>
                <w:tab w:val="left" w:pos="8112"/>
              </w:tabs>
              <w:snapToGrid w:val="0"/>
              <w:spacing w:before="43"/>
              <w:jc w:val="center"/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E87" w:rsidRPr="00A068B6" w:rsidRDefault="00A61E87" w:rsidP="001E5D91">
            <w:pPr>
              <w:tabs>
                <w:tab w:val="left" w:leader="underscore" w:pos="5784"/>
                <w:tab w:val="left" w:pos="8112"/>
              </w:tabs>
              <w:snapToGrid w:val="0"/>
              <w:spacing w:before="43"/>
              <w:jc w:val="center"/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E87" w:rsidRPr="00A068B6" w:rsidRDefault="00A61E87" w:rsidP="001E5D91">
            <w:pPr>
              <w:tabs>
                <w:tab w:val="left" w:leader="underscore" w:pos="5784"/>
                <w:tab w:val="left" w:pos="8112"/>
              </w:tabs>
              <w:snapToGrid w:val="0"/>
              <w:spacing w:before="43"/>
              <w:jc w:val="center"/>
            </w:pPr>
            <w:r w:rsidRPr="00A068B6">
              <w:t>2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E87" w:rsidRPr="00A068B6" w:rsidRDefault="00A61E87" w:rsidP="001E5D91">
            <w:pPr>
              <w:tabs>
                <w:tab w:val="left" w:leader="underscore" w:pos="5784"/>
                <w:tab w:val="left" w:pos="8112"/>
              </w:tabs>
              <w:snapToGrid w:val="0"/>
              <w:spacing w:before="43"/>
              <w:jc w:val="center"/>
            </w:pPr>
          </w:p>
        </w:tc>
        <w:tc>
          <w:tcPr>
            <w:tcW w:w="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1E87" w:rsidRPr="00A068B6" w:rsidRDefault="00A61E87" w:rsidP="001E5D91">
            <w:pPr>
              <w:tabs>
                <w:tab w:val="left" w:leader="underscore" w:pos="5784"/>
                <w:tab w:val="left" w:pos="8112"/>
              </w:tabs>
              <w:snapToGrid w:val="0"/>
              <w:spacing w:before="43"/>
              <w:jc w:val="center"/>
            </w:pPr>
          </w:p>
        </w:tc>
      </w:tr>
      <w:tr w:rsidR="00A61E87" w:rsidRPr="00A068B6" w:rsidTr="001E5D91">
        <w:trPr>
          <w:gridAfter w:val="1"/>
          <w:wAfter w:w="6" w:type="dxa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E87" w:rsidRPr="00A068B6" w:rsidRDefault="00A61E87" w:rsidP="001E5D91">
            <w:pPr>
              <w:tabs>
                <w:tab w:val="left" w:leader="underscore" w:pos="5784"/>
                <w:tab w:val="left" w:pos="8112"/>
              </w:tabs>
              <w:snapToGrid w:val="0"/>
              <w:spacing w:before="43"/>
              <w:jc w:val="center"/>
            </w:pPr>
            <w:r w:rsidRPr="00A068B6">
              <w:t>Музыка</w:t>
            </w: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E87" w:rsidRPr="00A068B6" w:rsidRDefault="00A61E87" w:rsidP="001E5D91">
            <w:pPr>
              <w:tabs>
                <w:tab w:val="left" w:leader="underscore" w:pos="5784"/>
                <w:tab w:val="left" w:pos="8112"/>
              </w:tabs>
              <w:snapToGrid w:val="0"/>
              <w:spacing w:before="43"/>
              <w:jc w:val="center"/>
            </w:pPr>
            <w:r w:rsidRPr="00A068B6">
              <w:t>1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E87" w:rsidRPr="00A068B6" w:rsidRDefault="00A61E87" w:rsidP="001E5D91">
            <w:pPr>
              <w:tabs>
                <w:tab w:val="left" w:leader="underscore" w:pos="5784"/>
                <w:tab w:val="left" w:pos="8112"/>
              </w:tabs>
              <w:snapToGrid w:val="0"/>
              <w:spacing w:before="43"/>
              <w:jc w:val="center"/>
            </w:pPr>
          </w:p>
        </w:tc>
        <w:tc>
          <w:tcPr>
            <w:tcW w:w="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E87" w:rsidRPr="00A068B6" w:rsidRDefault="00A61E87" w:rsidP="001E5D91">
            <w:pPr>
              <w:tabs>
                <w:tab w:val="left" w:leader="underscore" w:pos="5784"/>
                <w:tab w:val="left" w:pos="8112"/>
              </w:tabs>
              <w:snapToGrid w:val="0"/>
              <w:spacing w:before="43"/>
              <w:jc w:val="center"/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E87" w:rsidRPr="00A068B6" w:rsidRDefault="00A61E87" w:rsidP="001E5D91">
            <w:pPr>
              <w:tabs>
                <w:tab w:val="left" w:leader="underscore" w:pos="5784"/>
                <w:tab w:val="left" w:pos="8112"/>
              </w:tabs>
              <w:snapToGrid w:val="0"/>
              <w:spacing w:before="43"/>
              <w:jc w:val="center"/>
            </w:pPr>
            <w:r w:rsidRPr="00A068B6">
              <w:t>1</w:t>
            </w:r>
          </w:p>
        </w:tc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E87" w:rsidRPr="00A068B6" w:rsidRDefault="00A61E87" w:rsidP="001E5D91">
            <w:pPr>
              <w:tabs>
                <w:tab w:val="left" w:leader="underscore" w:pos="5784"/>
                <w:tab w:val="left" w:pos="8112"/>
              </w:tabs>
              <w:snapToGrid w:val="0"/>
              <w:spacing w:before="43"/>
              <w:jc w:val="center"/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E87" w:rsidRPr="00A068B6" w:rsidRDefault="00A61E87" w:rsidP="001E5D91">
            <w:pPr>
              <w:tabs>
                <w:tab w:val="left" w:leader="underscore" w:pos="5784"/>
                <w:tab w:val="left" w:pos="8112"/>
              </w:tabs>
              <w:snapToGrid w:val="0"/>
              <w:spacing w:before="43"/>
              <w:jc w:val="center"/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E87" w:rsidRPr="00A068B6" w:rsidRDefault="00A61E87" w:rsidP="001E5D91">
            <w:pPr>
              <w:tabs>
                <w:tab w:val="left" w:leader="underscore" w:pos="5784"/>
                <w:tab w:val="left" w:pos="8112"/>
              </w:tabs>
              <w:snapToGrid w:val="0"/>
              <w:spacing w:before="43"/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E87" w:rsidRPr="00A068B6" w:rsidRDefault="00A61E87" w:rsidP="001E5D91">
            <w:pPr>
              <w:tabs>
                <w:tab w:val="left" w:leader="underscore" w:pos="5784"/>
                <w:tab w:val="left" w:pos="8112"/>
              </w:tabs>
              <w:snapToGrid w:val="0"/>
              <w:spacing w:before="43"/>
              <w:jc w:val="center"/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E87" w:rsidRPr="00A068B6" w:rsidRDefault="00A61E87" w:rsidP="001E5D91">
            <w:pPr>
              <w:tabs>
                <w:tab w:val="left" w:leader="underscore" w:pos="5784"/>
                <w:tab w:val="left" w:pos="8112"/>
              </w:tabs>
              <w:snapToGrid w:val="0"/>
              <w:spacing w:before="43"/>
              <w:jc w:val="center"/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E87" w:rsidRPr="00A068B6" w:rsidRDefault="00A61E87" w:rsidP="001E5D91">
            <w:pPr>
              <w:tabs>
                <w:tab w:val="left" w:leader="underscore" w:pos="5784"/>
                <w:tab w:val="left" w:pos="8112"/>
              </w:tabs>
              <w:snapToGrid w:val="0"/>
              <w:spacing w:before="43"/>
              <w:jc w:val="center"/>
            </w:pP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E87" w:rsidRPr="00A068B6" w:rsidRDefault="00A61E87" w:rsidP="001E5D91">
            <w:pPr>
              <w:tabs>
                <w:tab w:val="left" w:leader="underscore" w:pos="5784"/>
                <w:tab w:val="left" w:pos="8112"/>
              </w:tabs>
              <w:snapToGrid w:val="0"/>
              <w:spacing w:before="43"/>
              <w:jc w:val="center"/>
            </w:pPr>
          </w:p>
        </w:tc>
        <w:tc>
          <w:tcPr>
            <w:tcW w:w="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1E87" w:rsidRPr="00A068B6" w:rsidRDefault="00A61E87" w:rsidP="001E5D91">
            <w:pPr>
              <w:tabs>
                <w:tab w:val="left" w:leader="underscore" w:pos="5784"/>
                <w:tab w:val="left" w:pos="8112"/>
              </w:tabs>
              <w:snapToGrid w:val="0"/>
              <w:spacing w:before="43"/>
              <w:jc w:val="center"/>
            </w:pPr>
          </w:p>
        </w:tc>
      </w:tr>
      <w:tr w:rsidR="00A61E87" w:rsidRPr="00A068B6" w:rsidTr="001E5D91">
        <w:trPr>
          <w:gridAfter w:val="1"/>
          <w:wAfter w:w="6" w:type="dxa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E87" w:rsidRPr="00A068B6" w:rsidRDefault="00A61E87" w:rsidP="001E5D91">
            <w:pPr>
              <w:tabs>
                <w:tab w:val="left" w:leader="underscore" w:pos="5784"/>
                <w:tab w:val="left" w:pos="8112"/>
              </w:tabs>
              <w:snapToGrid w:val="0"/>
              <w:spacing w:before="43"/>
              <w:jc w:val="center"/>
            </w:pPr>
            <w:r w:rsidRPr="00A068B6">
              <w:t>Изобразительное искусство</w:t>
            </w: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E87" w:rsidRPr="00A068B6" w:rsidRDefault="00A61E87" w:rsidP="001E5D91">
            <w:pPr>
              <w:tabs>
                <w:tab w:val="left" w:leader="underscore" w:pos="5784"/>
                <w:tab w:val="left" w:pos="8112"/>
              </w:tabs>
              <w:snapToGrid w:val="0"/>
              <w:spacing w:before="43"/>
              <w:jc w:val="center"/>
            </w:pPr>
            <w:r w:rsidRPr="00A068B6">
              <w:t>1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E87" w:rsidRPr="00A068B6" w:rsidRDefault="00A61E87" w:rsidP="001E5D91">
            <w:pPr>
              <w:tabs>
                <w:tab w:val="left" w:leader="underscore" w:pos="5784"/>
                <w:tab w:val="left" w:pos="8112"/>
              </w:tabs>
              <w:snapToGrid w:val="0"/>
              <w:spacing w:before="43"/>
              <w:jc w:val="center"/>
            </w:pPr>
          </w:p>
        </w:tc>
        <w:tc>
          <w:tcPr>
            <w:tcW w:w="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E87" w:rsidRPr="00A068B6" w:rsidRDefault="00A61E87" w:rsidP="001E5D91">
            <w:pPr>
              <w:tabs>
                <w:tab w:val="left" w:leader="underscore" w:pos="5784"/>
                <w:tab w:val="left" w:pos="8112"/>
              </w:tabs>
              <w:snapToGrid w:val="0"/>
              <w:spacing w:before="43"/>
              <w:jc w:val="center"/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E87" w:rsidRPr="00A068B6" w:rsidRDefault="00A61E87" w:rsidP="001E5D91">
            <w:pPr>
              <w:tabs>
                <w:tab w:val="left" w:leader="underscore" w:pos="5784"/>
                <w:tab w:val="left" w:pos="8112"/>
              </w:tabs>
              <w:snapToGrid w:val="0"/>
              <w:spacing w:before="43"/>
              <w:jc w:val="center"/>
            </w:pPr>
            <w:r w:rsidRPr="00A068B6">
              <w:t>1</w:t>
            </w:r>
          </w:p>
        </w:tc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E87" w:rsidRPr="00A068B6" w:rsidRDefault="00A61E87" w:rsidP="001E5D91">
            <w:pPr>
              <w:tabs>
                <w:tab w:val="left" w:leader="underscore" w:pos="5784"/>
                <w:tab w:val="left" w:pos="8112"/>
              </w:tabs>
              <w:snapToGrid w:val="0"/>
              <w:spacing w:before="43"/>
              <w:jc w:val="center"/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E87" w:rsidRPr="00A068B6" w:rsidRDefault="00A61E87" w:rsidP="001E5D91">
            <w:pPr>
              <w:tabs>
                <w:tab w:val="left" w:leader="underscore" w:pos="5784"/>
                <w:tab w:val="left" w:pos="8112"/>
              </w:tabs>
              <w:snapToGrid w:val="0"/>
              <w:spacing w:before="43"/>
              <w:jc w:val="center"/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E87" w:rsidRPr="00A068B6" w:rsidRDefault="00A61E87" w:rsidP="001E5D91">
            <w:pPr>
              <w:tabs>
                <w:tab w:val="left" w:leader="underscore" w:pos="5784"/>
                <w:tab w:val="left" w:pos="8112"/>
              </w:tabs>
              <w:snapToGrid w:val="0"/>
              <w:spacing w:before="43"/>
              <w:jc w:val="center"/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E87" w:rsidRPr="00A068B6" w:rsidRDefault="00A61E87" w:rsidP="001E5D91">
            <w:pPr>
              <w:tabs>
                <w:tab w:val="left" w:leader="underscore" w:pos="5784"/>
                <w:tab w:val="left" w:pos="8112"/>
              </w:tabs>
              <w:snapToGrid w:val="0"/>
              <w:spacing w:before="43"/>
              <w:jc w:val="center"/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E87" w:rsidRPr="00A068B6" w:rsidRDefault="00A61E87" w:rsidP="001E5D91">
            <w:pPr>
              <w:tabs>
                <w:tab w:val="left" w:leader="underscore" w:pos="5784"/>
                <w:tab w:val="left" w:pos="8112"/>
              </w:tabs>
              <w:snapToGrid w:val="0"/>
              <w:spacing w:before="43"/>
              <w:jc w:val="center"/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E87" w:rsidRPr="00A068B6" w:rsidRDefault="00A61E87" w:rsidP="001E5D91">
            <w:pPr>
              <w:tabs>
                <w:tab w:val="left" w:leader="underscore" w:pos="5784"/>
                <w:tab w:val="left" w:pos="8112"/>
              </w:tabs>
              <w:snapToGrid w:val="0"/>
              <w:spacing w:before="43"/>
              <w:jc w:val="center"/>
            </w:pP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E87" w:rsidRPr="00A068B6" w:rsidRDefault="00A61E87" w:rsidP="001E5D91">
            <w:pPr>
              <w:tabs>
                <w:tab w:val="left" w:leader="underscore" w:pos="5784"/>
                <w:tab w:val="left" w:pos="8112"/>
              </w:tabs>
              <w:snapToGrid w:val="0"/>
              <w:spacing w:before="43"/>
              <w:jc w:val="center"/>
            </w:pPr>
          </w:p>
        </w:tc>
        <w:tc>
          <w:tcPr>
            <w:tcW w:w="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1E87" w:rsidRPr="00A068B6" w:rsidRDefault="00A61E87" w:rsidP="001E5D91">
            <w:pPr>
              <w:tabs>
                <w:tab w:val="left" w:leader="underscore" w:pos="5784"/>
                <w:tab w:val="left" w:pos="8112"/>
              </w:tabs>
              <w:snapToGrid w:val="0"/>
              <w:spacing w:before="43"/>
              <w:jc w:val="center"/>
            </w:pPr>
          </w:p>
        </w:tc>
      </w:tr>
      <w:tr w:rsidR="00A61E87" w:rsidRPr="00A068B6" w:rsidTr="001E5D91">
        <w:trPr>
          <w:gridAfter w:val="1"/>
          <w:wAfter w:w="6" w:type="dxa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E87" w:rsidRPr="00A068B6" w:rsidRDefault="00A61E87" w:rsidP="001E5D91">
            <w:pPr>
              <w:tabs>
                <w:tab w:val="left" w:leader="underscore" w:pos="5784"/>
                <w:tab w:val="left" w:pos="8112"/>
              </w:tabs>
              <w:snapToGrid w:val="0"/>
              <w:spacing w:before="43"/>
              <w:jc w:val="center"/>
            </w:pPr>
            <w:r w:rsidRPr="00A068B6">
              <w:t>Искусство</w:t>
            </w: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E87" w:rsidRPr="00A068B6" w:rsidRDefault="00A61E87" w:rsidP="001E5D91">
            <w:pPr>
              <w:tabs>
                <w:tab w:val="left" w:leader="underscore" w:pos="5784"/>
                <w:tab w:val="left" w:pos="8112"/>
              </w:tabs>
              <w:snapToGrid w:val="0"/>
              <w:spacing w:before="43"/>
              <w:jc w:val="center"/>
            </w:pP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E87" w:rsidRPr="00A068B6" w:rsidRDefault="00A61E87" w:rsidP="001E5D91">
            <w:pPr>
              <w:tabs>
                <w:tab w:val="left" w:leader="underscore" w:pos="5784"/>
                <w:tab w:val="left" w:pos="8112"/>
              </w:tabs>
              <w:snapToGrid w:val="0"/>
              <w:spacing w:before="43"/>
              <w:jc w:val="center"/>
            </w:pPr>
          </w:p>
        </w:tc>
        <w:tc>
          <w:tcPr>
            <w:tcW w:w="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E87" w:rsidRPr="00A068B6" w:rsidRDefault="00A61E87" w:rsidP="001E5D91">
            <w:pPr>
              <w:tabs>
                <w:tab w:val="left" w:leader="underscore" w:pos="5784"/>
                <w:tab w:val="left" w:pos="8112"/>
              </w:tabs>
              <w:snapToGrid w:val="0"/>
              <w:spacing w:before="43"/>
              <w:jc w:val="center"/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E87" w:rsidRPr="00A068B6" w:rsidRDefault="00A61E87" w:rsidP="001E5D91">
            <w:pPr>
              <w:tabs>
                <w:tab w:val="left" w:leader="underscore" w:pos="5784"/>
                <w:tab w:val="left" w:pos="8112"/>
              </w:tabs>
              <w:snapToGrid w:val="0"/>
              <w:spacing w:before="43"/>
              <w:jc w:val="center"/>
            </w:pPr>
          </w:p>
        </w:tc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E87" w:rsidRPr="00A068B6" w:rsidRDefault="00A61E87" w:rsidP="001E5D91">
            <w:pPr>
              <w:tabs>
                <w:tab w:val="left" w:leader="underscore" w:pos="5784"/>
                <w:tab w:val="left" w:pos="8112"/>
              </w:tabs>
              <w:snapToGrid w:val="0"/>
              <w:spacing w:before="43"/>
              <w:jc w:val="center"/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E87" w:rsidRPr="00A068B6" w:rsidRDefault="00A61E87" w:rsidP="001E5D91">
            <w:pPr>
              <w:tabs>
                <w:tab w:val="left" w:leader="underscore" w:pos="5784"/>
                <w:tab w:val="left" w:pos="8112"/>
              </w:tabs>
              <w:snapToGrid w:val="0"/>
              <w:spacing w:before="43"/>
              <w:jc w:val="center"/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E87" w:rsidRPr="00A068B6" w:rsidRDefault="00A61E87" w:rsidP="001E5D91">
            <w:pPr>
              <w:tabs>
                <w:tab w:val="left" w:leader="underscore" w:pos="5784"/>
                <w:tab w:val="left" w:pos="8112"/>
              </w:tabs>
              <w:snapToGrid w:val="0"/>
              <w:spacing w:before="43"/>
              <w:jc w:val="center"/>
            </w:pPr>
            <w:r w:rsidRPr="00A068B6">
              <w:t>1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E87" w:rsidRPr="00A068B6" w:rsidRDefault="00A61E87" w:rsidP="001E5D91">
            <w:pPr>
              <w:tabs>
                <w:tab w:val="left" w:leader="underscore" w:pos="5784"/>
                <w:tab w:val="left" w:pos="8112"/>
              </w:tabs>
              <w:snapToGrid w:val="0"/>
              <w:spacing w:before="43"/>
              <w:jc w:val="center"/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E87" w:rsidRPr="00A068B6" w:rsidRDefault="00A61E87" w:rsidP="001E5D91">
            <w:pPr>
              <w:tabs>
                <w:tab w:val="left" w:leader="underscore" w:pos="5784"/>
                <w:tab w:val="left" w:pos="8112"/>
              </w:tabs>
              <w:snapToGrid w:val="0"/>
              <w:spacing w:before="43"/>
              <w:jc w:val="center"/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E87" w:rsidRPr="00A068B6" w:rsidRDefault="00A61E87" w:rsidP="001E5D91">
            <w:pPr>
              <w:tabs>
                <w:tab w:val="left" w:leader="underscore" w:pos="5784"/>
                <w:tab w:val="left" w:pos="8112"/>
              </w:tabs>
              <w:snapToGrid w:val="0"/>
              <w:spacing w:before="43"/>
              <w:jc w:val="center"/>
            </w:pPr>
            <w:r w:rsidRPr="00A068B6">
              <w:t>1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E87" w:rsidRPr="00A068B6" w:rsidRDefault="00A61E87" w:rsidP="001E5D91">
            <w:pPr>
              <w:tabs>
                <w:tab w:val="left" w:leader="underscore" w:pos="5784"/>
                <w:tab w:val="left" w:pos="8112"/>
              </w:tabs>
              <w:snapToGrid w:val="0"/>
              <w:spacing w:before="43"/>
              <w:jc w:val="center"/>
            </w:pPr>
          </w:p>
        </w:tc>
        <w:tc>
          <w:tcPr>
            <w:tcW w:w="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1E87" w:rsidRPr="00A068B6" w:rsidRDefault="00A61E87" w:rsidP="001E5D91">
            <w:pPr>
              <w:tabs>
                <w:tab w:val="left" w:leader="underscore" w:pos="5784"/>
                <w:tab w:val="left" w:pos="8112"/>
              </w:tabs>
              <w:snapToGrid w:val="0"/>
              <w:spacing w:before="43"/>
              <w:jc w:val="center"/>
            </w:pPr>
          </w:p>
        </w:tc>
      </w:tr>
      <w:tr w:rsidR="00A61E87" w:rsidRPr="00A068B6" w:rsidTr="001E5D91">
        <w:trPr>
          <w:gridAfter w:val="1"/>
          <w:wAfter w:w="6" w:type="dxa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E87" w:rsidRPr="00A068B6" w:rsidRDefault="00A61E87" w:rsidP="001E5D91">
            <w:pPr>
              <w:tabs>
                <w:tab w:val="left" w:leader="underscore" w:pos="5784"/>
                <w:tab w:val="left" w:pos="8112"/>
              </w:tabs>
              <w:snapToGrid w:val="0"/>
              <w:spacing w:before="43"/>
              <w:jc w:val="center"/>
            </w:pPr>
            <w:r w:rsidRPr="00A068B6">
              <w:t>Технология</w:t>
            </w: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E87" w:rsidRPr="00A068B6" w:rsidRDefault="00A61E87" w:rsidP="001E5D91">
            <w:pPr>
              <w:tabs>
                <w:tab w:val="left" w:leader="underscore" w:pos="5784"/>
                <w:tab w:val="left" w:pos="8112"/>
              </w:tabs>
              <w:snapToGrid w:val="0"/>
              <w:spacing w:before="43"/>
              <w:jc w:val="center"/>
            </w:pPr>
            <w:r w:rsidRPr="00A068B6">
              <w:t>2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E87" w:rsidRPr="00A068B6" w:rsidRDefault="00A61E87" w:rsidP="001E5D91">
            <w:pPr>
              <w:tabs>
                <w:tab w:val="left" w:leader="underscore" w:pos="5784"/>
                <w:tab w:val="left" w:pos="8112"/>
              </w:tabs>
              <w:snapToGrid w:val="0"/>
              <w:spacing w:before="43"/>
              <w:jc w:val="center"/>
            </w:pPr>
          </w:p>
        </w:tc>
        <w:tc>
          <w:tcPr>
            <w:tcW w:w="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E87" w:rsidRPr="00A068B6" w:rsidRDefault="00A61E87" w:rsidP="001E5D91">
            <w:pPr>
              <w:tabs>
                <w:tab w:val="left" w:leader="underscore" w:pos="5784"/>
                <w:tab w:val="left" w:pos="8112"/>
              </w:tabs>
              <w:snapToGrid w:val="0"/>
              <w:spacing w:before="43"/>
              <w:jc w:val="center"/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E87" w:rsidRPr="00A068B6" w:rsidRDefault="00A61E87" w:rsidP="001E5D91">
            <w:pPr>
              <w:tabs>
                <w:tab w:val="left" w:leader="underscore" w:pos="5784"/>
                <w:tab w:val="left" w:pos="8112"/>
              </w:tabs>
              <w:snapToGrid w:val="0"/>
              <w:spacing w:before="43"/>
              <w:jc w:val="center"/>
            </w:pPr>
            <w:r w:rsidRPr="00A068B6">
              <w:t>2</w:t>
            </w:r>
          </w:p>
        </w:tc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E87" w:rsidRPr="00A068B6" w:rsidRDefault="00A61E87" w:rsidP="001E5D91">
            <w:pPr>
              <w:tabs>
                <w:tab w:val="left" w:leader="underscore" w:pos="5784"/>
                <w:tab w:val="left" w:pos="8112"/>
              </w:tabs>
              <w:snapToGrid w:val="0"/>
              <w:spacing w:before="43"/>
              <w:jc w:val="center"/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E87" w:rsidRPr="00A068B6" w:rsidRDefault="00A61E87" w:rsidP="001E5D91">
            <w:pPr>
              <w:tabs>
                <w:tab w:val="left" w:leader="underscore" w:pos="5784"/>
                <w:tab w:val="left" w:pos="8112"/>
              </w:tabs>
              <w:snapToGrid w:val="0"/>
              <w:spacing w:before="43"/>
              <w:jc w:val="center"/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E87" w:rsidRPr="00A068B6" w:rsidRDefault="00A61E87" w:rsidP="001E5D91">
            <w:pPr>
              <w:tabs>
                <w:tab w:val="left" w:leader="underscore" w:pos="5784"/>
                <w:tab w:val="left" w:pos="8112"/>
              </w:tabs>
              <w:snapToGrid w:val="0"/>
              <w:spacing w:before="43"/>
              <w:jc w:val="center"/>
            </w:pPr>
            <w:r w:rsidRPr="00A068B6">
              <w:t>1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E87" w:rsidRPr="00A068B6" w:rsidRDefault="00A61E87" w:rsidP="001E5D91">
            <w:pPr>
              <w:tabs>
                <w:tab w:val="left" w:leader="underscore" w:pos="5784"/>
                <w:tab w:val="left" w:pos="8112"/>
              </w:tabs>
              <w:snapToGrid w:val="0"/>
              <w:spacing w:before="43"/>
              <w:jc w:val="center"/>
            </w:pPr>
            <w:r w:rsidRPr="00A068B6">
              <w:t>1</w:t>
            </w: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E87" w:rsidRPr="00A068B6" w:rsidRDefault="00A61E87" w:rsidP="001E5D91">
            <w:pPr>
              <w:tabs>
                <w:tab w:val="left" w:leader="underscore" w:pos="5784"/>
                <w:tab w:val="left" w:pos="8112"/>
              </w:tabs>
              <w:snapToGrid w:val="0"/>
              <w:spacing w:before="43"/>
              <w:jc w:val="center"/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E87" w:rsidRPr="00A068B6" w:rsidRDefault="00A61E87" w:rsidP="001E5D91">
            <w:pPr>
              <w:tabs>
                <w:tab w:val="left" w:leader="underscore" w:pos="5784"/>
                <w:tab w:val="left" w:pos="8112"/>
              </w:tabs>
              <w:snapToGrid w:val="0"/>
              <w:spacing w:before="43"/>
              <w:jc w:val="center"/>
            </w:pP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E87" w:rsidRPr="00A068B6" w:rsidRDefault="00A61E87" w:rsidP="001E5D91">
            <w:pPr>
              <w:tabs>
                <w:tab w:val="left" w:leader="underscore" w:pos="5784"/>
                <w:tab w:val="left" w:pos="8112"/>
              </w:tabs>
              <w:snapToGrid w:val="0"/>
              <w:spacing w:before="43"/>
              <w:jc w:val="center"/>
            </w:pPr>
          </w:p>
        </w:tc>
        <w:tc>
          <w:tcPr>
            <w:tcW w:w="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1E87" w:rsidRPr="00A068B6" w:rsidRDefault="00A61E87" w:rsidP="001E5D91">
            <w:pPr>
              <w:tabs>
                <w:tab w:val="left" w:leader="underscore" w:pos="5784"/>
                <w:tab w:val="left" w:pos="8112"/>
              </w:tabs>
              <w:snapToGrid w:val="0"/>
              <w:spacing w:before="43"/>
              <w:jc w:val="center"/>
            </w:pPr>
          </w:p>
        </w:tc>
      </w:tr>
      <w:tr w:rsidR="00A61E87" w:rsidRPr="00A068B6" w:rsidTr="001E5D91">
        <w:trPr>
          <w:gridAfter w:val="1"/>
          <w:wAfter w:w="6" w:type="dxa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E87" w:rsidRPr="00A068B6" w:rsidRDefault="00A61E87" w:rsidP="001E5D91">
            <w:pPr>
              <w:tabs>
                <w:tab w:val="left" w:leader="underscore" w:pos="5784"/>
                <w:tab w:val="left" w:pos="8112"/>
              </w:tabs>
              <w:snapToGrid w:val="0"/>
              <w:spacing w:before="43"/>
              <w:jc w:val="center"/>
            </w:pPr>
            <w:r w:rsidRPr="00A068B6">
              <w:t>Основы безопасности жизнедеятельности</w:t>
            </w: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E87" w:rsidRPr="00A068B6" w:rsidRDefault="00A61E87" w:rsidP="001E5D91">
            <w:pPr>
              <w:tabs>
                <w:tab w:val="left" w:leader="underscore" w:pos="5784"/>
                <w:tab w:val="left" w:pos="8112"/>
              </w:tabs>
              <w:snapToGrid w:val="0"/>
              <w:spacing w:before="43"/>
              <w:jc w:val="center"/>
            </w:pP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E87" w:rsidRPr="00A068B6" w:rsidRDefault="00A61E87" w:rsidP="001E5D91">
            <w:pPr>
              <w:tabs>
                <w:tab w:val="left" w:leader="underscore" w:pos="5784"/>
                <w:tab w:val="left" w:pos="8112"/>
              </w:tabs>
              <w:snapToGrid w:val="0"/>
              <w:spacing w:before="43"/>
              <w:jc w:val="center"/>
            </w:pPr>
            <w:r w:rsidRPr="00A068B6">
              <w:t>1</w:t>
            </w:r>
          </w:p>
        </w:tc>
        <w:tc>
          <w:tcPr>
            <w:tcW w:w="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E87" w:rsidRPr="00A068B6" w:rsidRDefault="00A61E87" w:rsidP="001E5D91">
            <w:pPr>
              <w:tabs>
                <w:tab w:val="left" w:leader="underscore" w:pos="5784"/>
                <w:tab w:val="left" w:pos="8112"/>
              </w:tabs>
              <w:snapToGrid w:val="0"/>
              <w:spacing w:before="43"/>
              <w:jc w:val="center"/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E87" w:rsidRPr="00A068B6" w:rsidRDefault="00A61E87" w:rsidP="001E5D91">
            <w:pPr>
              <w:tabs>
                <w:tab w:val="left" w:leader="underscore" w:pos="5784"/>
                <w:tab w:val="left" w:pos="8112"/>
              </w:tabs>
              <w:snapToGrid w:val="0"/>
              <w:spacing w:before="43"/>
              <w:jc w:val="center"/>
            </w:pPr>
          </w:p>
        </w:tc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E87" w:rsidRPr="00A068B6" w:rsidRDefault="00A61E87" w:rsidP="001E5D91">
            <w:pPr>
              <w:tabs>
                <w:tab w:val="left" w:leader="underscore" w:pos="5784"/>
                <w:tab w:val="left" w:pos="8112"/>
              </w:tabs>
              <w:snapToGrid w:val="0"/>
              <w:spacing w:before="43"/>
              <w:jc w:val="center"/>
            </w:pPr>
            <w:r w:rsidRPr="00A068B6">
              <w:t>1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E87" w:rsidRPr="00A068B6" w:rsidRDefault="00A61E87" w:rsidP="001E5D91">
            <w:pPr>
              <w:tabs>
                <w:tab w:val="left" w:leader="underscore" w:pos="5784"/>
                <w:tab w:val="left" w:pos="8112"/>
              </w:tabs>
              <w:snapToGrid w:val="0"/>
              <w:spacing w:before="43"/>
              <w:jc w:val="center"/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E87" w:rsidRPr="00A068B6" w:rsidRDefault="00A61E87" w:rsidP="001E5D91">
            <w:pPr>
              <w:tabs>
                <w:tab w:val="left" w:leader="underscore" w:pos="5784"/>
                <w:tab w:val="left" w:pos="8112"/>
              </w:tabs>
              <w:snapToGrid w:val="0"/>
              <w:spacing w:before="43"/>
              <w:jc w:val="center"/>
            </w:pPr>
            <w:r w:rsidRPr="00A068B6">
              <w:t>1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E87" w:rsidRPr="00A068B6" w:rsidRDefault="00A61E87" w:rsidP="001E5D91">
            <w:pPr>
              <w:tabs>
                <w:tab w:val="left" w:leader="underscore" w:pos="5784"/>
                <w:tab w:val="left" w:pos="8112"/>
              </w:tabs>
              <w:snapToGrid w:val="0"/>
              <w:spacing w:before="43"/>
              <w:jc w:val="center"/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E87" w:rsidRPr="00A068B6" w:rsidRDefault="00A61E87" w:rsidP="001E5D91">
            <w:pPr>
              <w:tabs>
                <w:tab w:val="left" w:leader="underscore" w:pos="5784"/>
                <w:tab w:val="left" w:pos="8112"/>
              </w:tabs>
              <w:snapToGrid w:val="0"/>
              <w:spacing w:before="43"/>
              <w:jc w:val="center"/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E87" w:rsidRPr="00A068B6" w:rsidRDefault="00A61E87" w:rsidP="001E5D91">
            <w:pPr>
              <w:tabs>
                <w:tab w:val="left" w:leader="underscore" w:pos="5784"/>
                <w:tab w:val="left" w:pos="8112"/>
              </w:tabs>
              <w:snapToGrid w:val="0"/>
              <w:spacing w:before="43"/>
              <w:jc w:val="center"/>
            </w:pP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E87" w:rsidRPr="00A068B6" w:rsidRDefault="00A61E87" w:rsidP="001E5D91">
            <w:pPr>
              <w:tabs>
                <w:tab w:val="left" w:leader="underscore" w:pos="5784"/>
                <w:tab w:val="left" w:pos="8112"/>
              </w:tabs>
              <w:snapToGrid w:val="0"/>
              <w:spacing w:before="43"/>
              <w:jc w:val="center"/>
            </w:pPr>
            <w:r w:rsidRPr="00A068B6">
              <w:t>1</w:t>
            </w:r>
          </w:p>
        </w:tc>
        <w:tc>
          <w:tcPr>
            <w:tcW w:w="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1E87" w:rsidRPr="00A068B6" w:rsidRDefault="00A61E87" w:rsidP="001E5D91">
            <w:pPr>
              <w:tabs>
                <w:tab w:val="left" w:leader="underscore" w:pos="5784"/>
                <w:tab w:val="left" w:pos="8112"/>
              </w:tabs>
              <w:snapToGrid w:val="0"/>
              <w:spacing w:before="43"/>
              <w:jc w:val="center"/>
            </w:pPr>
          </w:p>
        </w:tc>
      </w:tr>
      <w:tr w:rsidR="00A61E87" w:rsidRPr="00A068B6" w:rsidTr="001E5D91">
        <w:trPr>
          <w:gridAfter w:val="1"/>
          <w:wAfter w:w="6" w:type="dxa"/>
          <w:trHeight w:val="249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double" w:sz="1" w:space="0" w:color="000000"/>
            </w:tcBorders>
            <w:shd w:val="clear" w:color="auto" w:fill="auto"/>
          </w:tcPr>
          <w:p w:rsidR="00A61E87" w:rsidRPr="00A068B6" w:rsidRDefault="00A61E87" w:rsidP="001E5D91">
            <w:pPr>
              <w:tabs>
                <w:tab w:val="left" w:leader="underscore" w:pos="5784"/>
                <w:tab w:val="left" w:pos="8112"/>
              </w:tabs>
              <w:snapToGrid w:val="0"/>
              <w:spacing w:before="43"/>
              <w:jc w:val="center"/>
            </w:pPr>
            <w:r w:rsidRPr="00A068B6">
              <w:t>Физическая культура</w:t>
            </w: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double" w:sz="1" w:space="0" w:color="000000"/>
            </w:tcBorders>
            <w:shd w:val="clear" w:color="auto" w:fill="auto"/>
          </w:tcPr>
          <w:p w:rsidR="00A61E87" w:rsidRPr="00A068B6" w:rsidRDefault="00A61E87" w:rsidP="001E5D91">
            <w:pPr>
              <w:tabs>
                <w:tab w:val="left" w:leader="underscore" w:pos="5784"/>
                <w:tab w:val="left" w:pos="8112"/>
              </w:tabs>
              <w:snapToGrid w:val="0"/>
              <w:spacing w:before="43"/>
              <w:jc w:val="center"/>
            </w:pPr>
            <w:r w:rsidRPr="00A068B6">
              <w:t>3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double" w:sz="1" w:space="0" w:color="000000"/>
            </w:tcBorders>
            <w:shd w:val="clear" w:color="auto" w:fill="auto"/>
          </w:tcPr>
          <w:p w:rsidR="00A61E87" w:rsidRPr="00A068B6" w:rsidRDefault="00A61E87" w:rsidP="001E5D91">
            <w:pPr>
              <w:tabs>
                <w:tab w:val="left" w:leader="underscore" w:pos="5784"/>
                <w:tab w:val="left" w:pos="8112"/>
              </w:tabs>
              <w:snapToGrid w:val="0"/>
              <w:spacing w:before="43"/>
              <w:jc w:val="center"/>
            </w:pPr>
          </w:p>
        </w:tc>
        <w:tc>
          <w:tcPr>
            <w:tcW w:w="438" w:type="dxa"/>
            <w:tcBorders>
              <w:top w:val="single" w:sz="4" w:space="0" w:color="000000"/>
              <w:left w:val="single" w:sz="4" w:space="0" w:color="000000"/>
              <w:bottom w:val="double" w:sz="1" w:space="0" w:color="000000"/>
            </w:tcBorders>
            <w:shd w:val="clear" w:color="auto" w:fill="auto"/>
          </w:tcPr>
          <w:p w:rsidR="00A61E87" w:rsidRPr="00A068B6" w:rsidRDefault="00A61E87" w:rsidP="001E5D91">
            <w:pPr>
              <w:tabs>
                <w:tab w:val="left" w:leader="underscore" w:pos="5784"/>
                <w:tab w:val="left" w:pos="8112"/>
              </w:tabs>
              <w:snapToGrid w:val="0"/>
              <w:spacing w:before="43"/>
              <w:jc w:val="center"/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double" w:sz="1" w:space="0" w:color="000000"/>
            </w:tcBorders>
            <w:shd w:val="clear" w:color="auto" w:fill="auto"/>
          </w:tcPr>
          <w:p w:rsidR="00A61E87" w:rsidRPr="00A068B6" w:rsidRDefault="00A61E87" w:rsidP="001E5D91">
            <w:pPr>
              <w:tabs>
                <w:tab w:val="left" w:leader="underscore" w:pos="5784"/>
                <w:tab w:val="left" w:pos="8112"/>
              </w:tabs>
              <w:snapToGrid w:val="0"/>
              <w:spacing w:before="43"/>
              <w:jc w:val="center"/>
            </w:pPr>
            <w:r w:rsidRPr="00A068B6">
              <w:t>3</w:t>
            </w:r>
          </w:p>
        </w:tc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double" w:sz="1" w:space="0" w:color="000000"/>
            </w:tcBorders>
            <w:shd w:val="clear" w:color="auto" w:fill="auto"/>
          </w:tcPr>
          <w:p w:rsidR="00A61E87" w:rsidRPr="00A068B6" w:rsidRDefault="00A61E87" w:rsidP="001E5D91">
            <w:pPr>
              <w:tabs>
                <w:tab w:val="left" w:leader="underscore" w:pos="5784"/>
                <w:tab w:val="left" w:pos="8112"/>
              </w:tabs>
              <w:snapToGrid w:val="0"/>
              <w:spacing w:before="43"/>
              <w:jc w:val="center"/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double" w:sz="1" w:space="0" w:color="000000"/>
            </w:tcBorders>
            <w:shd w:val="clear" w:color="auto" w:fill="auto"/>
          </w:tcPr>
          <w:p w:rsidR="00A61E87" w:rsidRPr="00A068B6" w:rsidRDefault="00A61E87" w:rsidP="001E5D91">
            <w:pPr>
              <w:tabs>
                <w:tab w:val="left" w:leader="underscore" w:pos="5784"/>
                <w:tab w:val="left" w:pos="8112"/>
              </w:tabs>
              <w:snapToGrid w:val="0"/>
              <w:spacing w:before="43"/>
              <w:jc w:val="center"/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double" w:sz="1" w:space="0" w:color="000000"/>
            </w:tcBorders>
            <w:shd w:val="clear" w:color="auto" w:fill="auto"/>
          </w:tcPr>
          <w:p w:rsidR="00A61E87" w:rsidRPr="00A068B6" w:rsidRDefault="00A61E87" w:rsidP="001E5D91">
            <w:pPr>
              <w:tabs>
                <w:tab w:val="left" w:leader="underscore" w:pos="5784"/>
                <w:tab w:val="left" w:pos="8112"/>
              </w:tabs>
              <w:snapToGrid w:val="0"/>
              <w:spacing w:before="43"/>
              <w:jc w:val="center"/>
            </w:pPr>
            <w:r w:rsidRPr="00A068B6">
              <w:t>3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double" w:sz="1" w:space="0" w:color="000000"/>
            </w:tcBorders>
            <w:shd w:val="clear" w:color="auto" w:fill="auto"/>
          </w:tcPr>
          <w:p w:rsidR="00A61E87" w:rsidRPr="00A068B6" w:rsidRDefault="00A61E87" w:rsidP="001E5D91">
            <w:pPr>
              <w:tabs>
                <w:tab w:val="left" w:leader="underscore" w:pos="5784"/>
                <w:tab w:val="left" w:pos="8112"/>
              </w:tabs>
              <w:snapToGrid w:val="0"/>
              <w:spacing w:before="43"/>
              <w:jc w:val="center"/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double" w:sz="1" w:space="0" w:color="000000"/>
            </w:tcBorders>
            <w:shd w:val="clear" w:color="auto" w:fill="auto"/>
          </w:tcPr>
          <w:p w:rsidR="00A61E87" w:rsidRPr="00A068B6" w:rsidRDefault="00A61E87" w:rsidP="001E5D91">
            <w:pPr>
              <w:tabs>
                <w:tab w:val="left" w:leader="underscore" w:pos="5784"/>
                <w:tab w:val="left" w:pos="8112"/>
              </w:tabs>
              <w:snapToGrid w:val="0"/>
              <w:spacing w:before="43"/>
              <w:jc w:val="center"/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double" w:sz="1" w:space="0" w:color="000000"/>
            </w:tcBorders>
            <w:shd w:val="clear" w:color="auto" w:fill="auto"/>
          </w:tcPr>
          <w:p w:rsidR="00A61E87" w:rsidRPr="00A068B6" w:rsidRDefault="00A61E87" w:rsidP="001E5D91">
            <w:pPr>
              <w:tabs>
                <w:tab w:val="left" w:leader="underscore" w:pos="5784"/>
                <w:tab w:val="left" w:pos="8112"/>
              </w:tabs>
              <w:snapToGrid w:val="0"/>
              <w:spacing w:before="43"/>
              <w:jc w:val="center"/>
            </w:pPr>
            <w:r w:rsidRPr="00A068B6">
              <w:t>3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double" w:sz="1" w:space="0" w:color="000000"/>
            </w:tcBorders>
            <w:shd w:val="clear" w:color="auto" w:fill="auto"/>
          </w:tcPr>
          <w:p w:rsidR="00A61E87" w:rsidRPr="00A068B6" w:rsidRDefault="00A61E87" w:rsidP="001E5D91">
            <w:pPr>
              <w:tabs>
                <w:tab w:val="left" w:leader="underscore" w:pos="5784"/>
                <w:tab w:val="left" w:pos="8112"/>
              </w:tabs>
              <w:snapToGrid w:val="0"/>
              <w:spacing w:before="43"/>
              <w:jc w:val="center"/>
            </w:pPr>
          </w:p>
        </w:tc>
        <w:tc>
          <w:tcPr>
            <w:tcW w:w="344" w:type="dxa"/>
            <w:tcBorders>
              <w:top w:val="single" w:sz="4" w:space="0" w:color="000000"/>
              <w:left w:val="single" w:sz="4" w:space="0" w:color="000000"/>
              <w:bottom w:val="double" w:sz="1" w:space="0" w:color="000000"/>
              <w:right w:val="single" w:sz="4" w:space="0" w:color="000000"/>
            </w:tcBorders>
            <w:shd w:val="clear" w:color="auto" w:fill="auto"/>
          </w:tcPr>
          <w:p w:rsidR="00A61E87" w:rsidRPr="00A068B6" w:rsidRDefault="00A61E87" w:rsidP="001E5D91">
            <w:pPr>
              <w:tabs>
                <w:tab w:val="left" w:leader="underscore" w:pos="5784"/>
                <w:tab w:val="left" w:pos="8112"/>
              </w:tabs>
              <w:snapToGrid w:val="0"/>
              <w:spacing w:before="43"/>
              <w:jc w:val="center"/>
            </w:pPr>
          </w:p>
        </w:tc>
      </w:tr>
      <w:tr w:rsidR="00A61E87" w:rsidRPr="00A068B6" w:rsidTr="00A61E87">
        <w:trPr>
          <w:gridAfter w:val="1"/>
          <w:wAfter w:w="6" w:type="dxa"/>
          <w:trHeight w:val="223"/>
        </w:trPr>
        <w:tc>
          <w:tcPr>
            <w:tcW w:w="4253" w:type="dxa"/>
            <w:tcBorders>
              <w:top w:val="double" w:sz="1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A61E87" w:rsidRPr="00A068B6" w:rsidRDefault="00A61E87" w:rsidP="001E5D91">
            <w:pPr>
              <w:tabs>
                <w:tab w:val="left" w:leader="underscore" w:pos="5784"/>
                <w:tab w:val="left" w:pos="8112"/>
              </w:tabs>
              <w:snapToGrid w:val="0"/>
              <w:spacing w:before="43"/>
              <w:jc w:val="center"/>
            </w:pPr>
            <w:r w:rsidRPr="00A068B6">
              <w:t xml:space="preserve">Русская </w:t>
            </w:r>
            <w:proofErr w:type="spellStart"/>
            <w:r w:rsidRPr="00A068B6">
              <w:t>словесность</w:t>
            </w:r>
            <w:proofErr w:type="gramStart"/>
            <w:r w:rsidRPr="00A068B6">
              <w:t>.О</w:t>
            </w:r>
            <w:proofErr w:type="gramEnd"/>
            <w:r w:rsidRPr="00A068B6">
              <w:t>т</w:t>
            </w:r>
            <w:proofErr w:type="spellEnd"/>
            <w:r w:rsidRPr="00A068B6">
              <w:t xml:space="preserve"> слова к словесности </w:t>
            </w:r>
          </w:p>
        </w:tc>
        <w:tc>
          <w:tcPr>
            <w:tcW w:w="531" w:type="dxa"/>
            <w:tcBorders>
              <w:top w:val="double" w:sz="1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E87" w:rsidRPr="00A068B6" w:rsidRDefault="00A61E87" w:rsidP="001E5D91">
            <w:pPr>
              <w:tabs>
                <w:tab w:val="left" w:leader="underscore" w:pos="5784"/>
                <w:tab w:val="left" w:pos="8112"/>
              </w:tabs>
              <w:snapToGrid w:val="0"/>
              <w:spacing w:before="43"/>
              <w:jc w:val="center"/>
            </w:pPr>
          </w:p>
        </w:tc>
        <w:tc>
          <w:tcPr>
            <w:tcW w:w="462" w:type="dxa"/>
            <w:tcBorders>
              <w:top w:val="double" w:sz="1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E87" w:rsidRPr="00A068B6" w:rsidRDefault="00A61E87" w:rsidP="001E5D91">
            <w:pPr>
              <w:tabs>
                <w:tab w:val="left" w:leader="underscore" w:pos="5784"/>
                <w:tab w:val="left" w:pos="8112"/>
              </w:tabs>
              <w:snapToGrid w:val="0"/>
              <w:spacing w:before="43"/>
              <w:jc w:val="center"/>
            </w:pPr>
          </w:p>
        </w:tc>
        <w:tc>
          <w:tcPr>
            <w:tcW w:w="438" w:type="dxa"/>
            <w:tcBorders>
              <w:top w:val="double" w:sz="1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E87" w:rsidRPr="00A068B6" w:rsidRDefault="00A61E87" w:rsidP="001E5D91">
            <w:pPr>
              <w:tabs>
                <w:tab w:val="left" w:leader="underscore" w:pos="5784"/>
                <w:tab w:val="left" w:pos="8112"/>
              </w:tabs>
              <w:snapToGrid w:val="0"/>
              <w:spacing w:before="43"/>
              <w:jc w:val="center"/>
            </w:pPr>
          </w:p>
        </w:tc>
        <w:tc>
          <w:tcPr>
            <w:tcW w:w="540" w:type="dxa"/>
            <w:tcBorders>
              <w:top w:val="double" w:sz="1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E87" w:rsidRPr="00A068B6" w:rsidRDefault="00A61E87" w:rsidP="001E5D91">
            <w:pPr>
              <w:tabs>
                <w:tab w:val="left" w:leader="underscore" w:pos="5784"/>
                <w:tab w:val="left" w:pos="8112"/>
              </w:tabs>
              <w:snapToGrid w:val="0"/>
              <w:spacing w:before="43"/>
              <w:jc w:val="center"/>
            </w:pPr>
          </w:p>
        </w:tc>
        <w:tc>
          <w:tcPr>
            <w:tcW w:w="504" w:type="dxa"/>
            <w:tcBorders>
              <w:top w:val="double" w:sz="1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E87" w:rsidRPr="00A068B6" w:rsidRDefault="00A61E87" w:rsidP="001E5D91">
            <w:pPr>
              <w:tabs>
                <w:tab w:val="left" w:leader="underscore" w:pos="5784"/>
                <w:tab w:val="left" w:pos="8112"/>
              </w:tabs>
              <w:snapToGrid w:val="0"/>
              <w:spacing w:before="43"/>
              <w:jc w:val="center"/>
            </w:pPr>
          </w:p>
        </w:tc>
        <w:tc>
          <w:tcPr>
            <w:tcW w:w="426" w:type="dxa"/>
            <w:tcBorders>
              <w:top w:val="double" w:sz="1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E87" w:rsidRPr="00A068B6" w:rsidRDefault="00A61E87" w:rsidP="001E5D91">
            <w:pPr>
              <w:tabs>
                <w:tab w:val="left" w:leader="underscore" w:pos="5784"/>
                <w:tab w:val="left" w:pos="8112"/>
              </w:tabs>
              <w:snapToGrid w:val="0"/>
              <w:spacing w:before="43"/>
              <w:jc w:val="center"/>
            </w:pPr>
            <w:r w:rsidRPr="00A068B6">
              <w:t>1</w:t>
            </w:r>
          </w:p>
        </w:tc>
        <w:tc>
          <w:tcPr>
            <w:tcW w:w="426" w:type="dxa"/>
            <w:tcBorders>
              <w:top w:val="double" w:sz="1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E87" w:rsidRPr="00A068B6" w:rsidRDefault="00A61E87" w:rsidP="001E5D91">
            <w:pPr>
              <w:tabs>
                <w:tab w:val="left" w:leader="underscore" w:pos="5784"/>
                <w:tab w:val="left" w:pos="8112"/>
              </w:tabs>
              <w:snapToGrid w:val="0"/>
              <w:spacing w:before="43"/>
              <w:jc w:val="center"/>
            </w:pPr>
          </w:p>
        </w:tc>
        <w:tc>
          <w:tcPr>
            <w:tcW w:w="472" w:type="dxa"/>
            <w:tcBorders>
              <w:top w:val="double" w:sz="1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E87" w:rsidRPr="00A068B6" w:rsidRDefault="00A61E87" w:rsidP="001E5D91">
            <w:pPr>
              <w:tabs>
                <w:tab w:val="left" w:leader="underscore" w:pos="5784"/>
                <w:tab w:val="left" w:pos="8112"/>
              </w:tabs>
              <w:snapToGrid w:val="0"/>
              <w:spacing w:before="43"/>
              <w:jc w:val="center"/>
            </w:pPr>
          </w:p>
        </w:tc>
        <w:tc>
          <w:tcPr>
            <w:tcW w:w="378" w:type="dxa"/>
            <w:tcBorders>
              <w:top w:val="double" w:sz="1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E87" w:rsidRPr="00A068B6" w:rsidRDefault="00A61E87" w:rsidP="001E5D91">
            <w:pPr>
              <w:tabs>
                <w:tab w:val="left" w:leader="underscore" w:pos="5784"/>
                <w:tab w:val="left" w:pos="8112"/>
              </w:tabs>
              <w:snapToGrid w:val="0"/>
              <w:spacing w:before="43"/>
              <w:jc w:val="center"/>
            </w:pPr>
            <w:r w:rsidRPr="00A068B6">
              <w:t>1</w:t>
            </w:r>
          </w:p>
        </w:tc>
        <w:tc>
          <w:tcPr>
            <w:tcW w:w="414" w:type="dxa"/>
            <w:tcBorders>
              <w:top w:val="double" w:sz="1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E87" w:rsidRPr="00A068B6" w:rsidRDefault="00A61E87" w:rsidP="001E5D91">
            <w:pPr>
              <w:tabs>
                <w:tab w:val="left" w:leader="underscore" w:pos="5784"/>
                <w:tab w:val="left" w:pos="8112"/>
              </w:tabs>
              <w:snapToGrid w:val="0"/>
              <w:spacing w:before="43"/>
              <w:jc w:val="center"/>
            </w:pPr>
          </w:p>
        </w:tc>
        <w:tc>
          <w:tcPr>
            <w:tcW w:w="360" w:type="dxa"/>
            <w:tcBorders>
              <w:top w:val="double" w:sz="1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E87" w:rsidRPr="00A068B6" w:rsidRDefault="00A61E87" w:rsidP="001E5D91">
            <w:pPr>
              <w:tabs>
                <w:tab w:val="left" w:leader="underscore" w:pos="5784"/>
                <w:tab w:val="left" w:pos="8112"/>
              </w:tabs>
              <w:snapToGrid w:val="0"/>
              <w:spacing w:before="43"/>
              <w:jc w:val="center"/>
            </w:pPr>
          </w:p>
        </w:tc>
        <w:tc>
          <w:tcPr>
            <w:tcW w:w="344" w:type="dxa"/>
            <w:tcBorders>
              <w:top w:val="doub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1E87" w:rsidRPr="00A068B6" w:rsidRDefault="00A61E87" w:rsidP="001E5D91">
            <w:pPr>
              <w:tabs>
                <w:tab w:val="left" w:leader="underscore" w:pos="5784"/>
                <w:tab w:val="left" w:pos="8112"/>
              </w:tabs>
              <w:snapToGrid w:val="0"/>
              <w:spacing w:before="43"/>
              <w:jc w:val="center"/>
              <w:rPr>
                <w:b/>
              </w:rPr>
            </w:pPr>
            <w:r w:rsidRPr="00A068B6">
              <w:t>1</w:t>
            </w:r>
          </w:p>
        </w:tc>
      </w:tr>
      <w:tr w:rsidR="00A61E87" w:rsidRPr="00A068B6" w:rsidTr="001E5D91">
        <w:trPr>
          <w:gridAfter w:val="1"/>
          <w:wAfter w:w="6" w:type="dxa"/>
          <w:trHeight w:val="311"/>
        </w:trPr>
        <w:tc>
          <w:tcPr>
            <w:tcW w:w="4253" w:type="dxa"/>
            <w:tcBorders>
              <w:top w:val="double" w:sz="1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A61E87" w:rsidRPr="00A068B6" w:rsidRDefault="00A61E87" w:rsidP="001E5D91">
            <w:pPr>
              <w:tabs>
                <w:tab w:val="left" w:leader="underscore" w:pos="5784"/>
                <w:tab w:val="left" w:pos="8112"/>
              </w:tabs>
              <w:snapToGrid w:val="0"/>
              <w:spacing w:before="43"/>
              <w:jc w:val="center"/>
            </w:pPr>
            <w:r w:rsidRPr="00A068B6">
              <w:t>Тождественные преобразования выражений</w:t>
            </w:r>
          </w:p>
        </w:tc>
        <w:tc>
          <w:tcPr>
            <w:tcW w:w="531" w:type="dxa"/>
            <w:tcBorders>
              <w:top w:val="double" w:sz="1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E87" w:rsidRPr="00A068B6" w:rsidRDefault="00A61E87" w:rsidP="001E5D91">
            <w:pPr>
              <w:tabs>
                <w:tab w:val="left" w:leader="underscore" w:pos="5784"/>
                <w:tab w:val="left" w:pos="8112"/>
              </w:tabs>
              <w:snapToGrid w:val="0"/>
              <w:spacing w:before="43"/>
              <w:jc w:val="center"/>
            </w:pPr>
          </w:p>
        </w:tc>
        <w:tc>
          <w:tcPr>
            <w:tcW w:w="462" w:type="dxa"/>
            <w:tcBorders>
              <w:top w:val="double" w:sz="1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E87" w:rsidRPr="00A068B6" w:rsidRDefault="00A61E87" w:rsidP="001E5D91">
            <w:pPr>
              <w:tabs>
                <w:tab w:val="left" w:leader="underscore" w:pos="5784"/>
                <w:tab w:val="left" w:pos="8112"/>
              </w:tabs>
              <w:snapToGrid w:val="0"/>
              <w:spacing w:before="43"/>
              <w:jc w:val="center"/>
            </w:pPr>
          </w:p>
        </w:tc>
        <w:tc>
          <w:tcPr>
            <w:tcW w:w="438" w:type="dxa"/>
            <w:tcBorders>
              <w:top w:val="double" w:sz="1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E87" w:rsidRPr="00A068B6" w:rsidRDefault="00A61E87" w:rsidP="001E5D91">
            <w:pPr>
              <w:tabs>
                <w:tab w:val="left" w:leader="underscore" w:pos="5784"/>
                <w:tab w:val="left" w:pos="8112"/>
              </w:tabs>
              <w:snapToGrid w:val="0"/>
              <w:spacing w:before="43"/>
              <w:jc w:val="center"/>
            </w:pPr>
          </w:p>
        </w:tc>
        <w:tc>
          <w:tcPr>
            <w:tcW w:w="540" w:type="dxa"/>
            <w:tcBorders>
              <w:top w:val="double" w:sz="1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E87" w:rsidRPr="00A068B6" w:rsidRDefault="00A61E87" w:rsidP="001E5D91">
            <w:pPr>
              <w:tabs>
                <w:tab w:val="left" w:leader="underscore" w:pos="5784"/>
                <w:tab w:val="left" w:pos="8112"/>
              </w:tabs>
              <w:snapToGrid w:val="0"/>
              <w:spacing w:before="43"/>
              <w:jc w:val="center"/>
            </w:pPr>
          </w:p>
        </w:tc>
        <w:tc>
          <w:tcPr>
            <w:tcW w:w="504" w:type="dxa"/>
            <w:tcBorders>
              <w:top w:val="double" w:sz="1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E87" w:rsidRPr="00A068B6" w:rsidRDefault="00A61E87" w:rsidP="001E5D91">
            <w:pPr>
              <w:tabs>
                <w:tab w:val="left" w:leader="underscore" w:pos="5784"/>
                <w:tab w:val="left" w:pos="8112"/>
              </w:tabs>
              <w:snapToGrid w:val="0"/>
              <w:spacing w:before="43"/>
              <w:jc w:val="center"/>
            </w:pPr>
          </w:p>
        </w:tc>
        <w:tc>
          <w:tcPr>
            <w:tcW w:w="426" w:type="dxa"/>
            <w:tcBorders>
              <w:top w:val="double" w:sz="1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E87" w:rsidRPr="00A068B6" w:rsidRDefault="00A61E87" w:rsidP="001E5D91">
            <w:pPr>
              <w:tabs>
                <w:tab w:val="left" w:leader="underscore" w:pos="5784"/>
                <w:tab w:val="left" w:pos="8112"/>
              </w:tabs>
              <w:snapToGrid w:val="0"/>
              <w:spacing w:before="43"/>
              <w:jc w:val="center"/>
            </w:pPr>
          </w:p>
        </w:tc>
        <w:tc>
          <w:tcPr>
            <w:tcW w:w="426" w:type="dxa"/>
            <w:tcBorders>
              <w:top w:val="double" w:sz="1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E87" w:rsidRPr="00A068B6" w:rsidRDefault="00A61E87" w:rsidP="001E5D91">
            <w:pPr>
              <w:tabs>
                <w:tab w:val="left" w:leader="underscore" w:pos="5784"/>
                <w:tab w:val="left" w:pos="8112"/>
              </w:tabs>
              <w:snapToGrid w:val="0"/>
              <w:spacing w:before="43"/>
              <w:jc w:val="center"/>
            </w:pPr>
          </w:p>
        </w:tc>
        <w:tc>
          <w:tcPr>
            <w:tcW w:w="472" w:type="dxa"/>
            <w:tcBorders>
              <w:top w:val="double" w:sz="1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E87" w:rsidRPr="00A068B6" w:rsidRDefault="00A61E87" w:rsidP="001E5D91">
            <w:pPr>
              <w:tabs>
                <w:tab w:val="left" w:leader="underscore" w:pos="5784"/>
                <w:tab w:val="left" w:pos="8112"/>
              </w:tabs>
              <w:snapToGrid w:val="0"/>
              <w:spacing w:before="43"/>
              <w:jc w:val="center"/>
            </w:pPr>
          </w:p>
        </w:tc>
        <w:tc>
          <w:tcPr>
            <w:tcW w:w="378" w:type="dxa"/>
            <w:tcBorders>
              <w:top w:val="double" w:sz="1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E87" w:rsidRPr="00A068B6" w:rsidRDefault="00A61E87" w:rsidP="001E5D91">
            <w:pPr>
              <w:tabs>
                <w:tab w:val="left" w:leader="underscore" w:pos="5784"/>
                <w:tab w:val="left" w:pos="8112"/>
              </w:tabs>
              <w:snapToGrid w:val="0"/>
              <w:spacing w:before="43"/>
              <w:jc w:val="center"/>
            </w:pPr>
            <w:r w:rsidRPr="00A068B6">
              <w:t>1</w:t>
            </w:r>
          </w:p>
        </w:tc>
        <w:tc>
          <w:tcPr>
            <w:tcW w:w="414" w:type="dxa"/>
            <w:tcBorders>
              <w:top w:val="double" w:sz="1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E87" w:rsidRPr="00A068B6" w:rsidRDefault="00A61E87" w:rsidP="001E5D91">
            <w:pPr>
              <w:tabs>
                <w:tab w:val="left" w:leader="underscore" w:pos="5784"/>
                <w:tab w:val="left" w:pos="8112"/>
              </w:tabs>
              <w:snapToGrid w:val="0"/>
              <w:spacing w:before="43"/>
              <w:jc w:val="center"/>
            </w:pPr>
          </w:p>
        </w:tc>
        <w:tc>
          <w:tcPr>
            <w:tcW w:w="360" w:type="dxa"/>
            <w:tcBorders>
              <w:top w:val="double" w:sz="1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E87" w:rsidRPr="00A068B6" w:rsidRDefault="00A61E87" w:rsidP="001E5D91">
            <w:pPr>
              <w:tabs>
                <w:tab w:val="left" w:leader="underscore" w:pos="5784"/>
                <w:tab w:val="left" w:pos="8112"/>
              </w:tabs>
              <w:snapToGrid w:val="0"/>
              <w:spacing w:before="43"/>
              <w:jc w:val="center"/>
            </w:pPr>
          </w:p>
        </w:tc>
        <w:tc>
          <w:tcPr>
            <w:tcW w:w="344" w:type="dxa"/>
            <w:tcBorders>
              <w:top w:val="doub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1E87" w:rsidRPr="00A068B6" w:rsidRDefault="00A61E87" w:rsidP="001E5D91">
            <w:pPr>
              <w:tabs>
                <w:tab w:val="left" w:leader="underscore" w:pos="5784"/>
                <w:tab w:val="left" w:pos="8112"/>
              </w:tabs>
              <w:snapToGrid w:val="0"/>
              <w:spacing w:before="43"/>
              <w:jc w:val="center"/>
            </w:pPr>
          </w:p>
        </w:tc>
      </w:tr>
      <w:tr w:rsidR="00A61E87" w:rsidRPr="00A068B6" w:rsidTr="001E5D91">
        <w:trPr>
          <w:gridAfter w:val="1"/>
          <w:wAfter w:w="6" w:type="dxa"/>
          <w:trHeight w:val="311"/>
        </w:trPr>
        <w:tc>
          <w:tcPr>
            <w:tcW w:w="4253" w:type="dxa"/>
            <w:tcBorders>
              <w:top w:val="double" w:sz="1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A61E87" w:rsidRPr="00A068B6" w:rsidRDefault="00A61E87" w:rsidP="001E5D91">
            <w:pPr>
              <w:tabs>
                <w:tab w:val="left" w:leader="underscore" w:pos="5784"/>
                <w:tab w:val="left" w:pos="8112"/>
              </w:tabs>
              <w:snapToGrid w:val="0"/>
              <w:spacing w:before="43"/>
              <w:jc w:val="center"/>
            </w:pPr>
            <w:r w:rsidRPr="00A068B6">
              <w:t>Секреты русского словообразования</w:t>
            </w:r>
          </w:p>
        </w:tc>
        <w:tc>
          <w:tcPr>
            <w:tcW w:w="531" w:type="dxa"/>
            <w:tcBorders>
              <w:top w:val="double" w:sz="1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E87" w:rsidRPr="00A068B6" w:rsidRDefault="00A61E87" w:rsidP="001E5D91">
            <w:pPr>
              <w:tabs>
                <w:tab w:val="left" w:leader="underscore" w:pos="5784"/>
                <w:tab w:val="left" w:pos="8112"/>
              </w:tabs>
              <w:snapToGrid w:val="0"/>
              <w:spacing w:before="43"/>
              <w:jc w:val="center"/>
            </w:pPr>
          </w:p>
        </w:tc>
        <w:tc>
          <w:tcPr>
            <w:tcW w:w="462" w:type="dxa"/>
            <w:tcBorders>
              <w:top w:val="double" w:sz="1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E87" w:rsidRPr="00A068B6" w:rsidRDefault="00A61E87" w:rsidP="001E5D91">
            <w:pPr>
              <w:tabs>
                <w:tab w:val="left" w:leader="underscore" w:pos="5784"/>
                <w:tab w:val="left" w:pos="8112"/>
              </w:tabs>
              <w:snapToGrid w:val="0"/>
              <w:spacing w:before="43"/>
              <w:jc w:val="center"/>
            </w:pPr>
          </w:p>
        </w:tc>
        <w:tc>
          <w:tcPr>
            <w:tcW w:w="438" w:type="dxa"/>
            <w:tcBorders>
              <w:top w:val="double" w:sz="1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E87" w:rsidRPr="00A068B6" w:rsidRDefault="00A61E87" w:rsidP="001E5D91">
            <w:pPr>
              <w:tabs>
                <w:tab w:val="left" w:leader="underscore" w:pos="5784"/>
                <w:tab w:val="left" w:pos="8112"/>
              </w:tabs>
              <w:snapToGrid w:val="0"/>
              <w:spacing w:before="43"/>
              <w:jc w:val="center"/>
            </w:pPr>
          </w:p>
        </w:tc>
        <w:tc>
          <w:tcPr>
            <w:tcW w:w="540" w:type="dxa"/>
            <w:tcBorders>
              <w:top w:val="double" w:sz="1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E87" w:rsidRPr="00A068B6" w:rsidRDefault="00A61E87" w:rsidP="001E5D91">
            <w:pPr>
              <w:tabs>
                <w:tab w:val="left" w:leader="underscore" w:pos="5784"/>
                <w:tab w:val="left" w:pos="8112"/>
              </w:tabs>
              <w:snapToGrid w:val="0"/>
              <w:spacing w:before="43"/>
              <w:jc w:val="center"/>
            </w:pPr>
          </w:p>
        </w:tc>
        <w:tc>
          <w:tcPr>
            <w:tcW w:w="504" w:type="dxa"/>
            <w:tcBorders>
              <w:top w:val="double" w:sz="1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E87" w:rsidRPr="00A068B6" w:rsidRDefault="00A61E87" w:rsidP="001E5D91">
            <w:pPr>
              <w:tabs>
                <w:tab w:val="left" w:leader="underscore" w:pos="5784"/>
                <w:tab w:val="left" w:pos="8112"/>
              </w:tabs>
              <w:snapToGrid w:val="0"/>
              <w:spacing w:before="43"/>
              <w:jc w:val="center"/>
            </w:pPr>
          </w:p>
        </w:tc>
        <w:tc>
          <w:tcPr>
            <w:tcW w:w="426" w:type="dxa"/>
            <w:tcBorders>
              <w:top w:val="double" w:sz="1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E87" w:rsidRPr="00A068B6" w:rsidRDefault="00A61E87" w:rsidP="001E5D91">
            <w:pPr>
              <w:tabs>
                <w:tab w:val="left" w:leader="underscore" w:pos="5784"/>
                <w:tab w:val="left" w:pos="8112"/>
              </w:tabs>
              <w:snapToGrid w:val="0"/>
              <w:spacing w:before="43"/>
              <w:jc w:val="center"/>
            </w:pPr>
          </w:p>
        </w:tc>
        <w:tc>
          <w:tcPr>
            <w:tcW w:w="426" w:type="dxa"/>
            <w:tcBorders>
              <w:top w:val="double" w:sz="1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E87" w:rsidRPr="00A068B6" w:rsidRDefault="00A61E87" w:rsidP="001E5D91">
            <w:pPr>
              <w:tabs>
                <w:tab w:val="left" w:leader="underscore" w:pos="5784"/>
                <w:tab w:val="left" w:pos="8112"/>
              </w:tabs>
              <w:snapToGrid w:val="0"/>
              <w:spacing w:before="43"/>
              <w:jc w:val="center"/>
            </w:pPr>
          </w:p>
        </w:tc>
        <w:tc>
          <w:tcPr>
            <w:tcW w:w="472" w:type="dxa"/>
            <w:tcBorders>
              <w:top w:val="double" w:sz="1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E87" w:rsidRPr="00A068B6" w:rsidRDefault="00A61E87" w:rsidP="001E5D91">
            <w:pPr>
              <w:tabs>
                <w:tab w:val="left" w:leader="underscore" w:pos="5784"/>
                <w:tab w:val="left" w:pos="8112"/>
              </w:tabs>
              <w:snapToGrid w:val="0"/>
              <w:spacing w:before="43"/>
              <w:jc w:val="center"/>
            </w:pPr>
          </w:p>
        </w:tc>
        <w:tc>
          <w:tcPr>
            <w:tcW w:w="378" w:type="dxa"/>
            <w:tcBorders>
              <w:top w:val="double" w:sz="1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E87" w:rsidRPr="00A068B6" w:rsidRDefault="00A61E87" w:rsidP="001E5D91">
            <w:pPr>
              <w:tabs>
                <w:tab w:val="left" w:leader="underscore" w:pos="5784"/>
                <w:tab w:val="left" w:pos="8112"/>
              </w:tabs>
              <w:snapToGrid w:val="0"/>
              <w:spacing w:before="43"/>
              <w:jc w:val="center"/>
            </w:pPr>
            <w:r w:rsidRPr="00A068B6">
              <w:t>1</w:t>
            </w:r>
          </w:p>
        </w:tc>
        <w:tc>
          <w:tcPr>
            <w:tcW w:w="414" w:type="dxa"/>
            <w:tcBorders>
              <w:top w:val="double" w:sz="1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E87" w:rsidRPr="00A068B6" w:rsidRDefault="00A61E87" w:rsidP="001E5D91">
            <w:pPr>
              <w:tabs>
                <w:tab w:val="left" w:leader="underscore" w:pos="5784"/>
                <w:tab w:val="left" w:pos="8112"/>
              </w:tabs>
              <w:snapToGrid w:val="0"/>
              <w:spacing w:before="43"/>
              <w:jc w:val="center"/>
            </w:pPr>
          </w:p>
        </w:tc>
        <w:tc>
          <w:tcPr>
            <w:tcW w:w="360" w:type="dxa"/>
            <w:tcBorders>
              <w:top w:val="double" w:sz="1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E87" w:rsidRPr="00A068B6" w:rsidRDefault="00A61E87" w:rsidP="001E5D91">
            <w:pPr>
              <w:tabs>
                <w:tab w:val="left" w:leader="underscore" w:pos="5784"/>
                <w:tab w:val="left" w:pos="8112"/>
              </w:tabs>
              <w:snapToGrid w:val="0"/>
              <w:spacing w:before="43"/>
              <w:jc w:val="center"/>
            </w:pPr>
          </w:p>
        </w:tc>
        <w:tc>
          <w:tcPr>
            <w:tcW w:w="344" w:type="dxa"/>
            <w:tcBorders>
              <w:top w:val="doub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1E87" w:rsidRPr="00A068B6" w:rsidRDefault="00A61E87" w:rsidP="001E5D91">
            <w:pPr>
              <w:tabs>
                <w:tab w:val="left" w:leader="underscore" w:pos="5784"/>
                <w:tab w:val="left" w:pos="8112"/>
              </w:tabs>
              <w:snapToGrid w:val="0"/>
              <w:spacing w:before="43"/>
              <w:jc w:val="center"/>
            </w:pPr>
          </w:p>
        </w:tc>
      </w:tr>
      <w:tr w:rsidR="00A61E87" w:rsidRPr="00A068B6" w:rsidTr="001E5D91">
        <w:trPr>
          <w:gridAfter w:val="1"/>
          <w:wAfter w:w="6" w:type="dxa"/>
        </w:trPr>
        <w:tc>
          <w:tcPr>
            <w:tcW w:w="425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A61E87" w:rsidRPr="00A068B6" w:rsidRDefault="00A61E87" w:rsidP="001E5D91">
            <w:pPr>
              <w:tabs>
                <w:tab w:val="left" w:leader="underscore" w:pos="5784"/>
                <w:tab w:val="left" w:pos="8112"/>
              </w:tabs>
              <w:snapToGrid w:val="0"/>
              <w:spacing w:before="43"/>
              <w:jc w:val="center"/>
              <w:rPr>
                <w:color w:val="FF0000"/>
              </w:rPr>
            </w:pPr>
            <w:r w:rsidRPr="00A068B6">
              <w:t>Психология и выбор профессии</w:t>
            </w: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E87" w:rsidRPr="00A068B6" w:rsidRDefault="00A61E87" w:rsidP="001E5D91">
            <w:pPr>
              <w:tabs>
                <w:tab w:val="left" w:leader="underscore" w:pos="5784"/>
                <w:tab w:val="left" w:pos="8112"/>
              </w:tabs>
              <w:snapToGrid w:val="0"/>
              <w:spacing w:before="43"/>
              <w:jc w:val="center"/>
            </w:pP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E87" w:rsidRPr="00A068B6" w:rsidRDefault="00A61E87" w:rsidP="001E5D91">
            <w:pPr>
              <w:tabs>
                <w:tab w:val="left" w:leader="underscore" w:pos="5784"/>
                <w:tab w:val="left" w:pos="8112"/>
              </w:tabs>
              <w:snapToGrid w:val="0"/>
              <w:spacing w:before="43"/>
              <w:jc w:val="center"/>
            </w:pPr>
          </w:p>
        </w:tc>
        <w:tc>
          <w:tcPr>
            <w:tcW w:w="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E87" w:rsidRPr="00A068B6" w:rsidRDefault="00A61E87" w:rsidP="001E5D91">
            <w:pPr>
              <w:tabs>
                <w:tab w:val="left" w:leader="underscore" w:pos="5784"/>
                <w:tab w:val="left" w:pos="8112"/>
              </w:tabs>
              <w:snapToGrid w:val="0"/>
              <w:spacing w:before="43"/>
              <w:jc w:val="center"/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E87" w:rsidRPr="00A068B6" w:rsidRDefault="00A61E87" w:rsidP="001E5D91">
            <w:pPr>
              <w:tabs>
                <w:tab w:val="left" w:leader="underscore" w:pos="5784"/>
                <w:tab w:val="left" w:pos="8112"/>
              </w:tabs>
              <w:snapToGrid w:val="0"/>
              <w:spacing w:before="43"/>
              <w:jc w:val="center"/>
            </w:pPr>
          </w:p>
        </w:tc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E87" w:rsidRPr="00A068B6" w:rsidRDefault="00A61E87" w:rsidP="001E5D91">
            <w:pPr>
              <w:tabs>
                <w:tab w:val="left" w:leader="underscore" w:pos="5784"/>
                <w:tab w:val="left" w:pos="8112"/>
              </w:tabs>
              <w:snapToGrid w:val="0"/>
              <w:spacing w:before="43"/>
              <w:jc w:val="center"/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E87" w:rsidRPr="00A068B6" w:rsidRDefault="00A61E87" w:rsidP="001E5D91">
            <w:pPr>
              <w:tabs>
                <w:tab w:val="left" w:leader="underscore" w:pos="5784"/>
                <w:tab w:val="left" w:pos="8112"/>
              </w:tabs>
              <w:snapToGrid w:val="0"/>
              <w:spacing w:before="43"/>
              <w:jc w:val="center"/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E87" w:rsidRPr="00A068B6" w:rsidRDefault="00A61E87" w:rsidP="001E5D91">
            <w:pPr>
              <w:tabs>
                <w:tab w:val="left" w:leader="underscore" w:pos="5784"/>
                <w:tab w:val="left" w:pos="8112"/>
              </w:tabs>
              <w:snapToGrid w:val="0"/>
              <w:spacing w:before="43"/>
              <w:jc w:val="center"/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E87" w:rsidRPr="00A068B6" w:rsidRDefault="00A61E87" w:rsidP="001E5D91">
            <w:pPr>
              <w:tabs>
                <w:tab w:val="left" w:leader="underscore" w:pos="5784"/>
                <w:tab w:val="left" w:pos="8112"/>
              </w:tabs>
              <w:snapToGrid w:val="0"/>
              <w:spacing w:before="43"/>
              <w:jc w:val="center"/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E87" w:rsidRPr="00A068B6" w:rsidRDefault="00A61E87" w:rsidP="001E5D91">
            <w:pPr>
              <w:tabs>
                <w:tab w:val="left" w:leader="underscore" w:pos="5784"/>
                <w:tab w:val="left" w:pos="8112"/>
              </w:tabs>
              <w:snapToGrid w:val="0"/>
              <w:spacing w:before="43"/>
              <w:jc w:val="center"/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E87" w:rsidRPr="00A068B6" w:rsidRDefault="00A61E87" w:rsidP="001E5D91">
            <w:pPr>
              <w:tabs>
                <w:tab w:val="left" w:leader="underscore" w:pos="5784"/>
                <w:tab w:val="left" w:pos="8112"/>
              </w:tabs>
              <w:snapToGrid w:val="0"/>
              <w:spacing w:before="43"/>
              <w:jc w:val="center"/>
            </w:pP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E87" w:rsidRPr="00A068B6" w:rsidRDefault="00A61E87" w:rsidP="001E5D91">
            <w:pPr>
              <w:tabs>
                <w:tab w:val="left" w:leader="underscore" w:pos="5784"/>
                <w:tab w:val="left" w:pos="8112"/>
              </w:tabs>
              <w:snapToGrid w:val="0"/>
              <w:spacing w:before="43"/>
              <w:jc w:val="center"/>
            </w:pPr>
          </w:p>
        </w:tc>
        <w:tc>
          <w:tcPr>
            <w:tcW w:w="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1E87" w:rsidRPr="00A068B6" w:rsidRDefault="00A61E87" w:rsidP="001E5D91">
            <w:pPr>
              <w:tabs>
                <w:tab w:val="left" w:leader="underscore" w:pos="5784"/>
                <w:tab w:val="left" w:pos="8112"/>
              </w:tabs>
              <w:snapToGrid w:val="0"/>
              <w:spacing w:before="43"/>
              <w:jc w:val="center"/>
              <w:rPr>
                <w:b/>
              </w:rPr>
            </w:pPr>
            <w:r w:rsidRPr="00A068B6">
              <w:t>1</w:t>
            </w:r>
          </w:p>
        </w:tc>
      </w:tr>
      <w:tr w:rsidR="00A61E87" w:rsidRPr="00A068B6" w:rsidTr="001E5D91">
        <w:trPr>
          <w:gridAfter w:val="1"/>
          <w:wAfter w:w="6" w:type="dxa"/>
        </w:trPr>
        <w:tc>
          <w:tcPr>
            <w:tcW w:w="425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A61E87" w:rsidRPr="00A068B6" w:rsidRDefault="00A61E87" w:rsidP="001E5D91">
            <w:pPr>
              <w:tabs>
                <w:tab w:val="left" w:leader="underscore" w:pos="5784"/>
                <w:tab w:val="left" w:pos="8112"/>
              </w:tabs>
              <w:snapToGrid w:val="0"/>
              <w:spacing w:before="43"/>
              <w:jc w:val="center"/>
            </w:pPr>
            <w:r w:rsidRPr="00A068B6">
              <w:t>Функции и их графики</w:t>
            </w: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E87" w:rsidRPr="00A068B6" w:rsidRDefault="00A61E87" w:rsidP="001E5D91">
            <w:pPr>
              <w:tabs>
                <w:tab w:val="left" w:leader="underscore" w:pos="5784"/>
                <w:tab w:val="left" w:pos="8112"/>
              </w:tabs>
              <w:snapToGrid w:val="0"/>
              <w:spacing w:before="43"/>
              <w:jc w:val="center"/>
            </w:pP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E87" w:rsidRPr="00A068B6" w:rsidRDefault="00A61E87" w:rsidP="001E5D91">
            <w:pPr>
              <w:tabs>
                <w:tab w:val="left" w:leader="underscore" w:pos="5784"/>
                <w:tab w:val="left" w:pos="8112"/>
              </w:tabs>
              <w:snapToGrid w:val="0"/>
              <w:spacing w:before="43"/>
              <w:jc w:val="center"/>
            </w:pPr>
          </w:p>
        </w:tc>
        <w:tc>
          <w:tcPr>
            <w:tcW w:w="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E87" w:rsidRPr="00A068B6" w:rsidRDefault="00A61E87" w:rsidP="001E5D91">
            <w:pPr>
              <w:tabs>
                <w:tab w:val="left" w:leader="underscore" w:pos="5784"/>
                <w:tab w:val="left" w:pos="8112"/>
              </w:tabs>
              <w:snapToGrid w:val="0"/>
              <w:spacing w:before="43"/>
              <w:jc w:val="center"/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E87" w:rsidRPr="00A068B6" w:rsidRDefault="00A61E87" w:rsidP="001E5D91">
            <w:pPr>
              <w:tabs>
                <w:tab w:val="left" w:leader="underscore" w:pos="5784"/>
                <w:tab w:val="left" w:pos="8112"/>
              </w:tabs>
              <w:snapToGrid w:val="0"/>
              <w:spacing w:before="43"/>
              <w:jc w:val="center"/>
            </w:pPr>
          </w:p>
        </w:tc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E87" w:rsidRPr="00A068B6" w:rsidRDefault="00A61E87" w:rsidP="001E5D91">
            <w:pPr>
              <w:tabs>
                <w:tab w:val="left" w:leader="underscore" w:pos="5784"/>
                <w:tab w:val="left" w:pos="8112"/>
              </w:tabs>
              <w:snapToGrid w:val="0"/>
              <w:spacing w:before="43"/>
              <w:jc w:val="center"/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E87" w:rsidRPr="00A068B6" w:rsidRDefault="00A61E87" w:rsidP="001E5D91">
            <w:pPr>
              <w:tabs>
                <w:tab w:val="left" w:leader="underscore" w:pos="5784"/>
                <w:tab w:val="left" w:pos="8112"/>
              </w:tabs>
              <w:snapToGrid w:val="0"/>
              <w:spacing w:before="43"/>
              <w:jc w:val="center"/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E87" w:rsidRPr="00A068B6" w:rsidRDefault="00A61E87" w:rsidP="001E5D91">
            <w:pPr>
              <w:tabs>
                <w:tab w:val="left" w:leader="underscore" w:pos="5784"/>
                <w:tab w:val="left" w:pos="8112"/>
              </w:tabs>
              <w:snapToGrid w:val="0"/>
              <w:spacing w:before="43"/>
              <w:jc w:val="center"/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E87" w:rsidRPr="00A068B6" w:rsidRDefault="00A61E87" w:rsidP="001E5D91">
            <w:pPr>
              <w:tabs>
                <w:tab w:val="left" w:leader="underscore" w:pos="5784"/>
                <w:tab w:val="left" w:pos="8112"/>
              </w:tabs>
              <w:snapToGrid w:val="0"/>
              <w:spacing w:before="43"/>
              <w:jc w:val="center"/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E87" w:rsidRPr="00A068B6" w:rsidRDefault="00A61E87" w:rsidP="001E5D91">
            <w:pPr>
              <w:tabs>
                <w:tab w:val="left" w:leader="underscore" w:pos="5784"/>
                <w:tab w:val="left" w:pos="8112"/>
              </w:tabs>
              <w:snapToGrid w:val="0"/>
              <w:spacing w:before="43"/>
              <w:jc w:val="center"/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E87" w:rsidRPr="00A068B6" w:rsidRDefault="00A61E87" w:rsidP="001E5D91">
            <w:pPr>
              <w:tabs>
                <w:tab w:val="left" w:leader="underscore" w:pos="5784"/>
                <w:tab w:val="left" w:pos="8112"/>
              </w:tabs>
              <w:snapToGrid w:val="0"/>
              <w:spacing w:before="43"/>
              <w:jc w:val="center"/>
            </w:pP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E87" w:rsidRPr="00A068B6" w:rsidRDefault="00A61E87" w:rsidP="001E5D91">
            <w:pPr>
              <w:tabs>
                <w:tab w:val="left" w:leader="underscore" w:pos="5784"/>
                <w:tab w:val="left" w:pos="8112"/>
              </w:tabs>
              <w:snapToGrid w:val="0"/>
              <w:spacing w:before="43"/>
              <w:jc w:val="center"/>
            </w:pPr>
          </w:p>
        </w:tc>
        <w:tc>
          <w:tcPr>
            <w:tcW w:w="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1E87" w:rsidRPr="00A068B6" w:rsidRDefault="00A61E87" w:rsidP="001E5D91">
            <w:pPr>
              <w:tabs>
                <w:tab w:val="left" w:leader="underscore" w:pos="5784"/>
                <w:tab w:val="left" w:pos="8112"/>
              </w:tabs>
              <w:snapToGrid w:val="0"/>
              <w:spacing w:before="43"/>
              <w:jc w:val="center"/>
              <w:rPr>
                <w:b/>
                <w:i/>
              </w:rPr>
            </w:pPr>
            <w:r w:rsidRPr="00A068B6">
              <w:t>1</w:t>
            </w:r>
          </w:p>
        </w:tc>
      </w:tr>
      <w:tr w:rsidR="00A61E87" w:rsidRPr="00A068B6" w:rsidTr="001E5D91">
        <w:trPr>
          <w:gridAfter w:val="1"/>
          <w:wAfter w:w="6" w:type="dxa"/>
        </w:trPr>
        <w:tc>
          <w:tcPr>
            <w:tcW w:w="425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A61E87" w:rsidRPr="00A068B6" w:rsidRDefault="00A61E87" w:rsidP="001E5D91">
            <w:pPr>
              <w:tabs>
                <w:tab w:val="left" w:leader="underscore" w:pos="5784"/>
                <w:tab w:val="left" w:pos="8112"/>
              </w:tabs>
              <w:snapToGrid w:val="0"/>
              <w:spacing w:before="43"/>
              <w:jc w:val="center"/>
            </w:pPr>
            <w:r w:rsidRPr="00A068B6">
              <w:t>Черчение</w:t>
            </w: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E87" w:rsidRPr="00A068B6" w:rsidRDefault="00A61E87" w:rsidP="001E5D91">
            <w:pPr>
              <w:tabs>
                <w:tab w:val="left" w:leader="underscore" w:pos="5784"/>
                <w:tab w:val="left" w:pos="8112"/>
              </w:tabs>
              <w:snapToGrid w:val="0"/>
              <w:spacing w:before="43"/>
              <w:jc w:val="center"/>
            </w:pP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E87" w:rsidRPr="00A068B6" w:rsidRDefault="00A61E87" w:rsidP="001E5D91">
            <w:pPr>
              <w:tabs>
                <w:tab w:val="left" w:leader="underscore" w:pos="5784"/>
                <w:tab w:val="left" w:pos="8112"/>
              </w:tabs>
              <w:snapToGrid w:val="0"/>
              <w:spacing w:before="43"/>
              <w:jc w:val="center"/>
            </w:pPr>
          </w:p>
        </w:tc>
        <w:tc>
          <w:tcPr>
            <w:tcW w:w="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E87" w:rsidRPr="00A068B6" w:rsidRDefault="00A61E87" w:rsidP="001E5D91">
            <w:pPr>
              <w:tabs>
                <w:tab w:val="left" w:leader="underscore" w:pos="5784"/>
                <w:tab w:val="left" w:pos="8112"/>
              </w:tabs>
              <w:snapToGrid w:val="0"/>
              <w:spacing w:before="43"/>
              <w:jc w:val="center"/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E87" w:rsidRPr="00A068B6" w:rsidRDefault="00A61E87" w:rsidP="001E5D91">
            <w:pPr>
              <w:tabs>
                <w:tab w:val="left" w:leader="underscore" w:pos="5784"/>
                <w:tab w:val="left" w:pos="8112"/>
              </w:tabs>
              <w:snapToGrid w:val="0"/>
              <w:spacing w:before="43"/>
              <w:jc w:val="center"/>
            </w:pPr>
          </w:p>
        </w:tc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E87" w:rsidRPr="00A068B6" w:rsidRDefault="00A61E87" w:rsidP="001E5D91">
            <w:pPr>
              <w:tabs>
                <w:tab w:val="left" w:leader="underscore" w:pos="5784"/>
                <w:tab w:val="left" w:pos="8112"/>
              </w:tabs>
              <w:snapToGrid w:val="0"/>
              <w:spacing w:before="43"/>
              <w:jc w:val="center"/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E87" w:rsidRPr="00A068B6" w:rsidRDefault="00A61E87" w:rsidP="001E5D91">
            <w:pPr>
              <w:tabs>
                <w:tab w:val="left" w:leader="underscore" w:pos="5784"/>
                <w:tab w:val="left" w:pos="8112"/>
              </w:tabs>
              <w:snapToGrid w:val="0"/>
              <w:spacing w:before="43"/>
              <w:jc w:val="center"/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E87" w:rsidRPr="00A068B6" w:rsidRDefault="00A61E87" w:rsidP="001E5D91">
            <w:pPr>
              <w:tabs>
                <w:tab w:val="left" w:leader="underscore" w:pos="5784"/>
                <w:tab w:val="left" w:pos="8112"/>
              </w:tabs>
              <w:snapToGrid w:val="0"/>
              <w:spacing w:before="43"/>
              <w:jc w:val="center"/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E87" w:rsidRPr="00A068B6" w:rsidRDefault="00A61E87" w:rsidP="001E5D91">
            <w:pPr>
              <w:tabs>
                <w:tab w:val="left" w:leader="underscore" w:pos="5784"/>
                <w:tab w:val="left" w:pos="8112"/>
              </w:tabs>
              <w:snapToGrid w:val="0"/>
              <w:spacing w:before="43"/>
              <w:jc w:val="center"/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E87" w:rsidRPr="00A068B6" w:rsidRDefault="00A61E87" w:rsidP="001E5D91">
            <w:pPr>
              <w:tabs>
                <w:tab w:val="left" w:leader="underscore" w:pos="5784"/>
                <w:tab w:val="left" w:pos="8112"/>
              </w:tabs>
              <w:snapToGrid w:val="0"/>
              <w:spacing w:before="43"/>
              <w:jc w:val="center"/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E87" w:rsidRPr="00A068B6" w:rsidRDefault="00A61E87" w:rsidP="001E5D91">
            <w:pPr>
              <w:tabs>
                <w:tab w:val="left" w:leader="underscore" w:pos="5784"/>
                <w:tab w:val="left" w:pos="8112"/>
              </w:tabs>
              <w:snapToGrid w:val="0"/>
              <w:spacing w:before="43"/>
              <w:jc w:val="center"/>
            </w:pP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E87" w:rsidRPr="00A068B6" w:rsidRDefault="00A61E87" w:rsidP="001E5D91">
            <w:pPr>
              <w:tabs>
                <w:tab w:val="left" w:leader="underscore" w:pos="5784"/>
                <w:tab w:val="left" w:pos="8112"/>
              </w:tabs>
              <w:snapToGrid w:val="0"/>
              <w:spacing w:before="43"/>
              <w:jc w:val="center"/>
            </w:pPr>
          </w:p>
        </w:tc>
        <w:tc>
          <w:tcPr>
            <w:tcW w:w="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1E87" w:rsidRPr="00CA40A0" w:rsidRDefault="00A61E87" w:rsidP="001E5D91">
            <w:pPr>
              <w:tabs>
                <w:tab w:val="left" w:leader="underscore" w:pos="5784"/>
                <w:tab w:val="left" w:pos="8112"/>
              </w:tabs>
              <w:snapToGrid w:val="0"/>
              <w:spacing w:before="43"/>
              <w:ind w:right="-108"/>
              <w:jc w:val="center"/>
            </w:pPr>
            <w:r w:rsidRPr="00CA40A0">
              <w:t>1</w:t>
            </w:r>
          </w:p>
        </w:tc>
      </w:tr>
      <w:tr w:rsidR="00A61E87" w:rsidRPr="00A068B6" w:rsidTr="001E5D91">
        <w:trPr>
          <w:gridAfter w:val="1"/>
          <w:wAfter w:w="6" w:type="dxa"/>
        </w:trPr>
        <w:tc>
          <w:tcPr>
            <w:tcW w:w="4253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61E87" w:rsidRPr="00A61E87" w:rsidRDefault="00A61E87" w:rsidP="001E5D91">
            <w:pPr>
              <w:tabs>
                <w:tab w:val="left" w:leader="underscore" w:pos="5784"/>
                <w:tab w:val="left" w:pos="8112"/>
              </w:tabs>
              <w:snapToGrid w:val="0"/>
              <w:spacing w:before="43"/>
              <w:jc w:val="center"/>
            </w:pPr>
            <w:r w:rsidRPr="00A61E87">
              <w:t>ИТОГО</w:t>
            </w: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E87" w:rsidRPr="00A068B6" w:rsidRDefault="00A61E87" w:rsidP="001E5D91">
            <w:pPr>
              <w:tabs>
                <w:tab w:val="left" w:leader="underscore" w:pos="5784"/>
                <w:tab w:val="left" w:pos="8112"/>
              </w:tabs>
              <w:snapToGrid w:val="0"/>
              <w:spacing w:before="43"/>
              <w:jc w:val="center"/>
              <w:rPr>
                <w:b/>
              </w:rPr>
            </w:pPr>
            <w:r w:rsidRPr="00A068B6">
              <w:rPr>
                <w:b/>
              </w:rPr>
              <w:t>25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E87" w:rsidRPr="00A068B6" w:rsidRDefault="00A61E87" w:rsidP="001E5D91">
            <w:pPr>
              <w:tabs>
                <w:tab w:val="left" w:leader="underscore" w:pos="5784"/>
                <w:tab w:val="left" w:pos="8112"/>
              </w:tabs>
              <w:snapToGrid w:val="0"/>
              <w:spacing w:before="43"/>
              <w:jc w:val="center"/>
              <w:rPr>
                <w:b/>
              </w:rPr>
            </w:pPr>
            <w:r w:rsidRPr="00A068B6">
              <w:rPr>
                <w:b/>
              </w:rPr>
              <w:t>2</w:t>
            </w:r>
          </w:p>
        </w:tc>
        <w:tc>
          <w:tcPr>
            <w:tcW w:w="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E87" w:rsidRPr="00A068B6" w:rsidRDefault="00A61E87" w:rsidP="001E5D91">
            <w:pPr>
              <w:tabs>
                <w:tab w:val="left" w:leader="underscore" w:pos="5784"/>
                <w:tab w:val="left" w:pos="8112"/>
              </w:tabs>
              <w:snapToGrid w:val="0"/>
              <w:spacing w:before="43"/>
              <w:jc w:val="center"/>
              <w:rPr>
                <w:b/>
              </w:rPr>
            </w:pPr>
            <w:r w:rsidRPr="00A068B6">
              <w:rPr>
                <w:b/>
              </w:rPr>
              <w:t>3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E87" w:rsidRPr="00A068B6" w:rsidRDefault="00A61E87" w:rsidP="001E5D91">
            <w:pPr>
              <w:tabs>
                <w:tab w:val="left" w:leader="underscore" w:pos="5784"/>
                <w:tab w:val="left" w:pos="8112"/>
              </w:tabs>
              <w:snapToGrid w:val="0"/>
              <w:spacing w:before="43"/>
              <w:jc w:val="center"/>
              <w:rPr>
                <w:b/>
              </w:rPr>
            </w:pPr>
            <w:r w:rsidRPr="00A068B6">
              <w:rPr>
                <w:b/>
              </w:rPr>
              <w:t>29</w:t>
            </w:r>
          </w:p>
        </w:tc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E87" w:rsidRPr="00A068B6" w:rsidRDefault="00A61E87" w:rsidP="001E5D91">
            <w:pPr>
              <w:tabs>
                <w:tab w:val="left" w:leader="underscore" w:pos="5784"/>
                <w:tab w:val="left" w:pos="8112"/>
              </w:tabs>
              <w:snapToGrid w:val="0"/>
              <w:spacing w:before="43"/>
              <w:jc w:val="center"/>
              <w:rPr>
                <w:b/>
              </w:rPr>
            </w:pPr>
            <w:r w:rsidRPr="00A068B6">
              <w:rPr>
                <w:b/>
              </w:rPr>
              <w:t>2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E87" w:rsidRPr="00A068B6" w:rsidRDefault="00A61E87" w:rsidP="001E5D91">
            <w:pPr>
              <w:tabs>
                <w:tab w:val="left" w:leader="underscore" w:pos="5784"/>
                <w:tab w:val="left" w:pos="8112"/>
              </w:tabs>
              <w:snapToGrid w:val="0"/>
              <w:spacing w:before="43"/>
              <w:jc w:val="center"/>
              <w:rPr>
                <w:b/>
              </w:rPr>
            </w:pPr>
            <w:r w:rsidRPr="00A068B6">
              <w:rPr>
                <w:b/>
              </w:rPr>
              <w:t>4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E87" w:rsidRPr="00A068B6" w:rsidRDefault="00A61E87" w:rsidP="001E5D91">
            <w:pPr>
              <w:tabs>
                <w:tab w:val="left" w:leader="underscore" w:pos="5784"/>
                <w:tab w:val="left" w:pos="8112"/>
              </w:tabs>
              <w:snapToGrid w:val="0"/>
              <w:spacing w:before="43"/>
              <w:jc w:val="center"/>
              <w:rPr>
                <w:b/>
              </w:rPr>
            </w:pPr>
            <w:r w:rsidRPr="00A068B6">
              <w:rPr>
                <w:b/>
              </w:rPr>
              <w:t>31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E87" w:rsidRPr="00A068B6" w:rsidRDefault="00A61E87" w:rsidP="001E5D91">
            <w:pPr>
              <w:tabs>
                <w:tab w:val="left" w:leader="underscore" w:pos="5784"/>
                <w:tab w:val="left" w:pos="8112"/>
              </w:tabs>
              <w:snapToGrid w:val="0"/>
              <w:spacing w:before="43"/>
              <w:jc w:val="center"/>
              <w:rPr>
                <w:b/>
              </w:rPr>
            </w:pPr>
            <w:r w:rsidRPr="00A068B6">
              <w:rPr>
                <w:b/>
              </w:rPr>
              <w:t>2</w:t>
            </w: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E87" w:rsidRPr="00A068B6" w:rsidRDefault="00A61E87" w:rsidP="001E5D91">
            <w:pPr>
              <w:tabs>
                <w:tab w:val="left" w:leader="underscore" w:pos="5784"/>
                <w:tab w:val="left" w:pos="8112"/>
              </w:tabs>
              <w:snapToGrid w:val="0"/>
              <w:spacing w:before="43"/>
              <w:jc w:val="center"/>
              <w:rPr>
                <w:b/>
              </w:rPr>
            </w:pPr>
            <w:r w:rsidRPr="00A068B6">
              <w:rPr>
                <w:b/>
              </w:rPr>
              <w:t>3</w:t>
            </w: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E87" w:rsidRPr="00A068B6" w:rsidRDefault="00A61E87" w:rsidP="001E5D91">
            <w:pPr>
              <w:tabs>
                <w:tab w:val="left" w:leader="underscore" w:pos="5784"/>
                <w:tab w:val="left" w:pos="8112"/>
              </w:tabs>
              <w:snapToGrid w:val="0"/>
              <w:spacing w:before="43"/>
              <w:ind w:left="-119" w:right="-108"/>
              <w:jc w:val="center"/>
              <w:rPr>
                <w:b/>
              </w:rPr>
            </w:pPr>
            <w:r w:rsidRPr="00A068B6">
              <w:rPr>
                <w:b/>
              </w:rPr>
              <w:t>30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E87" w:rsidRPr="00A068B6" w:rsidRDefault="00A61E87" w:rsidP="001E5D91">
            <w:pPr>
              <w:tabs>
                <w:tab w:val="left" w:leader="underscore" w:pos="5784"/>
                <w:tab w:val="left" w:pos="8112"/>
              </w:tabs>
              <w:snapToGrid w:val="0"/>
              <w:spacing w:before="43"/>
              <w:jc w:val="center"/>
              <w:rPr>
                <w:b/>
              </w:rPr>
            </w:pPr>
            <w:r w:rsidRPr="00A068B6">
              <w:rPr>
                <w:b/>
              </w:rPr>
              <w:t>2</w:t>
            </w:r>
          </w:p>
        </w:tc>
        <w:tc>
          <w:tcPr>
            <w:tcW w:w="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1E87" w:rsidRPr="00A068B6" w:rsidRDefault="00A61E87" w:rsidP="001E5D91">
            <w:pPr>
              <w:tabs>
                <w:tab w:val="left" w:leader="underscore" w:pos="5784"/>
                <w:tab w:val="left" w:pos="8112"/>
              </w:tabs>
              <w:snapToGrid w:val="0"/>
              <w:spacing w:before="43"/>
              <w:ind w:right="-108"/>
              <w:jc w:val="center"/>
              <w:rPr>
                <w:b/>
              </w:rPr>
            </w:pPr>
            <w:r w:rsidRPr="00A068B6">
              <w:rPr>
                <w:b/>
              </w:rPr>
              <w:t>4</w:t>
            </w:r>
          </w:p>
        </w:tc>
      </w:tr>
      <w:tr w:rsidR="00A61E87" w:rsidRPr="00A068B6" w:rsidTr="001E5D91">
        <w:trPr>
          <w:gridAfter w:val="1"/>
          <w:wAfter w:w="6" w:type="dxa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61E87" w:rsidRPr="00A068B6" w:rsidRDefault="00A61E87" w:rsidP="001E5D91">
            <w:pPr>
              <w:tabs>
                <w:tab w:val="left" w:leader="underscore" w:pos="5784"/>
                <w:tab w:val="left" w:pos="8112"/>
              </w:tabs>
              <w:snapToGrid w:val="0"/>
              <w:spacing w:before="43"/>
              <w:jc w:val="center"/>
            </w:pPr>
            <w:r w:rsidRPr="00A068B6">
              <w:rPr>
                <w:b/>
              </w:rPr>
              <w:t xml:space="preserve">Предельно допустимая аудиторная учебная нагрузка при 5-дневной учебной неделе  </w:t>
            </w:r>
          </w:p>
        </w:tc>
        <w:tc>
          <w:tcPr>
            <w:tcW w:w="14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E87" w:rsidRPr="00A068B6" w:rsidRDefault="00A61E87" w:rsidP="001E5D91">
            <w:pPr>
              <w:tabs>
                <w:tab w:val="left" w:leader="underscore" w:pos="5784"/>
                <w:tab w:val="left" w:pos="8112"/>
              </w:tabs>
              <w:snapToGrid w:val="0"/>
              <w:spacing w:before="43"/>
              <w:jc w:val="center"/>
              <w:rPr>
                <w:b/>
              </w:rPr>
            </w:pPr>
            <w:r w:rsidRPr="00A068B6">
              <w:rPr>
                <w:b/>
              </w:rPr>
              <w:t>30</w:t>
            </w:r>
          </w:p>
        </w:tc>
        <w:tc>
          <w:tcPr>
            <w:tcW w:w="14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E87" w:rsidRPr="00A068B6" w:rsidRDefault="00A61E87" w:rsidP="001E5D91">
            <w:pPr>
              <w:tabs>
                <w:tab w:val="left" w:leader="underscore" w:pos="5784"/>
                <w:tab w:val="left" w:pos="8112"/>
              </w:tabs>
              <w:snapToGrid w:val="0"/>
              <w:spacing w:before="43"/>
              <w:jc w:val="center"/>
              <w:rPr>
                <w:b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E87" w:rsidRPr="00A068B6" w:rsidRDefault="00A61E87" w:rsidP="001E5D91">
            <w:pPr>
              <w:tabs>
                <w:tab w:val="left" w:leader="underscore" w:pos="5784"/>
                <w:tab w:val="left" w:pos="8112"/>
              </w:tabs>
              <w:snapToGrid w:val="0"/>
              <w:spacing w:before="43"/>
              <w:jc w:val="center"/>
              <w:rPr>
                <w:b/>
              </w:rPr>
            </w:pPr>
          </w:p>
        </w:tc>
        <w:tc>
          <w:tcPr>
            <w:tcW w:w="11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1E87" w:rsidRPr="00A068B6" w:rsidRDefault="00A61E87" w:rsidP="001E5D91">
            <w:pPr>
              <w:tabs>
                <w:tab w:val="left" w:leader="underscore" w:pos="5784"/>
                <w:tab w:val="left" w:pos="8112"/>
              </w:tabs>
              <w:snapToGrid w:val="0"/>
              <w:spacing w:before="43"/>
              <w:ind w:right="-108"/>
              <w:jc w:val="center"/>
              <w:rPr>
                <w:b/>
              </w:rPr>
            </w:pPr>
          </w:p>
        </w:tc>
      </w:tr>
      <w:tr w:rsidR="00A61E87" w:rsidRPr="00A068B6" w:rsidTr="001E5D91">
        <w:trPr>
          <w:gridAfter w:val="1"/>
          <w:wAfter w:w="6" w:type="dxa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A61E87" w:rsidRPr="00A068B6" w:rsidRDefault="00A61E87" w:rsidP="001E5D91">
            <w:pPr>
              <w:tabs>
                <w:tab w:val="left" w:leader="underscore" w:pos="5784"/>
                <w:tab w:val="left" w:pos="8112"/>
              </w:tabs>
              <w:snapToGrid w:val="0"/>
              <w:spacing w:before="43"/>
              <w:jc w:val="center"/>
            </w:pPr>
            <w:r w:rsidRPr="00A068B6">
              <w:rPr>
                <w:b/>
              </w:rPr>
              <w:t xml:space="preserve">Предельно допустимая аудиторная учебная нагрузка при 6-дневной учебной неделе  </w:t>
            </w:r>
          </w:p>
        </w:tc>
        <w:tc>
          <w:tcPr>
            <w:tcW w:w="14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E87" w:rsidRPr="00A068B6" w:rsidRDefault="00A61E87" w:rsidP="001E5D91">
            <w:pPr>
              <w:tabs>
                <w:tab w:val="left" w:leader="underscore" w:pos="5784"/>
                <w:tab w:val="left" w:pos="8112"/>
              </w:tabs>
              <w:snapToGrid w:val="0"/>
              <w:spacing w:before="43"/>
              <w:jc w:val="center"/>
              <w:rPr>
                <w:b/>
              </w:rPr>
            </w:pPr>
          </w:p>
        </w:tc>
        <w:tc>
          <w:tcPr>
            <w:tcW w:w="14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E87" w:rsidRPr="00A068B6" w:rsidRDefault="00A61E87" w:rsidP="001E5D91">
            <w:pPr>
              <w:tabs>
                <w:tab w:val="left" w:leader="underscore" w:pos="5784"/>
                <w:tab w:val="left" w:pos="8112"/>
              </w:tabs>
              <w:snapToGrid w:val="0"/>
              <w:spacing w:before="43"/>
              <w:jc w:val="center"/>
              <w:rPr>
                <w:b/>
              </w:rPr>
            </w:pPr>
            <w:r w:rsidRPr="00A068B6">
              <w:rPr>
                <w:b/>
              </w:rPr>
              <w:t>35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E87" w:rsidRPr="00A068B6" w:rsidRDefault="00A61E87" w:rsidP="001E5D91">
            <w:pPr>
              <w:tabs>
                <w:tab w:val="left" w:leader="underscore" w:pos="5784"/>
                <w:tab w:val="left" w:pos="8112"/>
              </w:tabs>
              <w:snapToGrid w:val="0"/>
              <w:spacing w:before="43"/>
              <w:jc w:val="center"/>
              <w:rPr>
                <w:b/>
              </w:rPr>
            </w:pPr>
            <w:r w:rsidRPr="00A068B6">
              <w:rPr>
                <w:b/>
              </w:rPr>
              <w:t>36</w:t>
            </w:r>
          </w:p>
        </w:tc>
        <w:tc>
          <w:tcPr>
            <w:tcW w:w="11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1E87" w:rsidRPr="00A068B6" w:rsidRDefault="00A61E87" w:rsidP="001E5D91">
            <w:pPr>
              <w:tabs>
                <w:tab w:val="left" w:leader="underscore" w:pos="5784"/>
                <w:tab w:val="left" w:pos="8112"/>
              </w:tabs>
              <w:snapToGrid w:val="0"/>
              <w:spacing w:before="43"/>
              <w:ind w:right="-108"/>
              <w:jc w:val="center"/>
              <w:rPr>
                <w:b/>
              </w:rPr>
            </w:pPr>
            <w:r w:rsidRPr="00A068B6">
              <w:rPr>
                <w:b/>
              </w:rPr>
              <w:t>36</w:t>
            </w:r>
          </w:p>
        </w:tc>
      </w:tr>
    </w:tbl>
    <w:p w:rsidR="00E97E56" w:rsidRPr="00041995" w:rsidRDefault="00E97E56" w:rsidP="00A61E87">
      <w:pPr>
        <w:shd w:val="clear" w:color="auto" w:fill="FFFFFF"/>
        <w:spacing w:line="322" w:lineRule="exact"/>
      </w:pPr>
    </w:p>
    <w:sectPr w:rsidR="00E97E56" w:rsidRPr="00041995" w:rsidSect="00A61E87">
      <w:footerReference w:type="default" r:id="rId9"/>
      <w:pgSz w:w="11906" w:h="16838"/>
      <w:pgMar w:top="993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910EF" w:rsidRDefault="00A910EF">
      <w:r>
        <w:separator/>
      </w:r>
    </w:p>
  </w:endnote>
  <w:endnote w:type="continuationSeparator" w:id="0">
    <w:p w:rsidR="00A910EF" w:rsidRDefault="00A910E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92157731"/>
      <w:docPartObj>
        <w:docPartGallery w:val="Page Numbers (Bottom of Page)"/>
        <w:docPartUnique/>
      </w:docPartObj>
    </w:sdtPr>
    <w:sdtContent>
      <w:p w:rsidR="00041995" w:rsidRDefault="00D763F8">
        <w:pPr>
          <w:pStyle w:val="a5"/>
          <w:jc w:val="right"/>
        </w:pPr>
        <w:r>
          <w:fldChar w:fldCharType="begin"/>
        </w:r>
        <w:r w:rsidR="00A61E87">
          <w:instrText>PAGE   \* MERGEFORMAT</w:instrText>
        </w:r>
        <w:r>
          <w:fldChar w:fldCharType="separate"/>
        </w:r>
        <w:r w:rsidR="001F1CC5">
          <w:rPr>
            <w:noProof/>
          </w:rPr>
          <w:t>8</w:t>
        </w:r>
        <w:r>
          <w:fldChar w:fldCharType="end"/>
        </w:r>
      </w:p>
    </w:sdtContent>
  </w:sdt>
  <w:p w:rsidR="00041995" w:rsidRDefault="00A910EF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910EF" w:rsidRDefault="00A910EF">
      <w:r>
        <w:separator/>
      </w:r>
    </w:p>
  </w:footnote>
  <w:footnote w:type="continuationSeparator" w:id="0">
    <w:p w:rsidR="00A910EF" w:rsidRDefault="00A910E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lvl w:ilvl="0">
      <w:start w:val="1"/>
      <w:numFmt w:val="bullet"/>
      <w:lvlText w:val=""/>
      <w:lvlJc w:val="left"/>
      <w:pPr>
        <w:tabs>
          <w:tab w:val="num" w:pos="0"/>
        </w:tabs>
        <w:ind w:left="930" w:hanging="360"/>
      </w:pPr>
      <w:rPr>
        <w:rFonts w:ascii="Symbol" w:hAnsi="Symbol" w:cs="Symbol"/>
      </w:rPr>
    </w:lvl>
  </w:abstractNum>
  <w:abstractNum w:abstractNumId="1">
    <w:nsid w:val="00000004"/>
    <w:multiLevelType w:val="singleLevel"/>
    <w:tmpl w:val="00000004"/>
    <w:name w:val="WW8Num3"/>
    <w:lvl w:ilvl="0">
      <w:start w:val="1"/>
      <w:numFmt w:val="bullet"/>
      <w:lvlText w:val=""/>
      <w:lvlJc w:val="left"/>
      <w:pPr>
        <w:tabs>
          <w:tab w:val="num" w:pos="870"/>
        </w:tabs>
        <w:ind w:left="870" w:hanging="360"/>
      </w:pPr>
      <w:rPr>
        <w:rFonts w:ascii="Symbol" w:hAnsi="Symbol" w:cs="Symbol"/>
      </w:rPr>
    </w:lvl>
  </w:abstractNum>
  <w:abstractNum w:abstractNumId="2">
    <w:nsid w:val="00000007"/>
    <w:multiLevelType w:val="multilevel"/>
    <w:tmpl w:val="00000007"/>
    <w:name w:val="WW8Num6"/>
    <w:lvl w:ilvl="0">
      <w:start w:val="1"/>
      <w:numFmt w:val="bullet"/>
      <w:lvlText w:val=""/>
      <w:lvlJc w:val="left"/>
      <w:pPr>
        <w:tabs>
          <w:tab w:val="num" w:pos="1545"/>
        </w:tabs>
        <w:ind w:left="1545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000000B"/>
    <w:multiLevelType w:val="singleLevel"/>
    <w:tmpl w:val="0000000B"/>
    <w:name w:val="WW8Num10"/>
    <w:lvl w:ilvl="0">
      <w:start w:val="1"/>
      <w:numFmt w:val="bullet"/>
      <w:lvlText w:val=""/>
      <w:lvlJc w:val="left"/>
      <w:pPr>
        <w:tabs>
          <w:tab w:val="num" w:pos="-784"/>
        </w:tabs>
        <w:ind w:left="644" w:hanging="360"/>
      </w:pPr>
      <w:rPr>
        <w:rFonts w:ascii="Symbol" w:hAnsi="Symbol" w:cs="Symbol"/>
      </w:rPr>
    </w:lvl>
  </w:abstractNum>
  <w:abstractNum w:abstractNumId="4">
    <w:nsid w:val="013D415D"/>
    <w:multiLevelType w:val="hybridMultilevel"/>
    <w:tmpl w:val="BC14E9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5D6120A"/>
    <w:multiLevelType w:val="hybridMultilevel"/>
    <w:tmpl w:val="FB3261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0A341E97"/>
    <w:multiLevelType w:val="hybridMultilevel"/>
    <w:tmpl w:val="9B7ED5B0"/>
    <w:lvl w:ilvl="0" w:tplc="04190001">
      <w:start w:val="1"/>
      <w:numFmt w:val="bullet"/>
      <w:lvlText w:val=""/>
      <w:lvlJc w:val="left"/>
      <w:pPr>
        <w:tabs>
          <w:tab w:val="num" w:pos="1215"/>
        </w:tabs>
        <w:ind w:left="12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35"/>
        </w:tabs>
        <w:ind w:left="19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55"/>
        </w:tabs>
        <w:ind w:left="26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75"/>
        </w:tabs>
        <w:ind w:left="33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95"/>
        </w:tabs>
        <w:ind w:left="40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15"/>
        </w:tabs>
        <w:ind w:left="48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35"/>
        </w:tabs>
        <w:ind w:left="55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55"/>
        </w:tabs>
        <w:ind w:left="62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75"/>
        </w:tabs>
        <w:ind w:left="6975" w:hanging="360"/>
      </w:pPr>
      <w:rPr>
        <w:rFonts w:ascii="Wingdings" w:hAnsi="Wingdings" w:hint="default"/>
      </w:rPr>
    </w:lvl>
  </w:abstractNum>
  <w:abstractNum w:abstractNumId="7">
    <w:nsid w:val="32812F87"/>
    <w:multiLevelType w:val="hybridMultilevel"/>
    <w:tmpl w:val="62360F7C"/>
    <w:lvl w:ilvl="0" w:tplc="04190001">
      <w:start w:val="1"/>
      <w:numFmt w:val="bullet"/>
      <w:lvlText w:val=""/>
      <w:lvlJc w:val="left"/>
      <w:pPr>
        <w:tabs>
          <w:tab w:val="num" w:pos="1545"/>
        </w:tabs>
        <w:ind w:left="1545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1">
      <w:start w:val="1"/>
      <w:numFmt w:val="bullet"/>
      <w:lvlText w:val=""/>
      <w:lvlJc w:val="left"/>
      <w:pPr>
        <w:tabs>
          <w:tab w:val="num" w:pos="1545"/>
        </w:tabs>
        <w:ind w:left="1545" w:hanging="360"/>
      </w:pPr>
      <w:rPr>
        <w:rFonts w:ascii="Symbol" w:hAnsi="Symbol" w:hint="default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67E033E"/>
    <w:multiLevelType w:val="hybridMultilevel"/>
    <w:tmpl w:val="296C8A0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7"/>
    <w:lvlOverride w:ilvl="0"/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</w:num>
  <w:num w:numId="8">
    <w:abstractNumId w:val="6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C692D"/>
    <w:rsid w:val="00094251"/>
    <w:rsid w:val="001F1CC5"/>
    <w:rsid w:val="003C692D"/>
    <w:rsid w:val="00593A0F"/>
    <w:rsid w:val="006E24E1"/>
    <w:rsid w:val="00A61E87"/>
    <w:rsid w:val="00A910EF"/>
    <w:rsid w:val="00B3746C"/>
    <w:rsid w:val="00CA40A0"/>
    <w:rsid w:val="00D763F8"/>
    <w:rsid w:val="00E97E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7E56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2 Знак"/>
    <w:link w:val="20"/>
    <w:rsid w:val="00E97E56"/>
    <w:rPr>
      <w:rFonts w:eastAsia="Calibri"/>
    </w:rPr>
  </w:style>
  <w:style w:type="paragraph" w:customStyle="1" w:styleId="21">
    <w:name w:val="Основной текст 21"/>
    <w:basedOn w:val="a"/>
    <w:rsid w:val="00E97E56"/>
    <w:pPr>
      <w:widowControl/>
      <w:autoSpaceDE/>
      <w:spacing w:after="120" w:line="480" w:lineRule="auto"/>
    </w:pPr>
    <w:rPr>
      <w:rFonts w:eastAsia="Calibri"/>
    </w:rPr>
  </w:style>
  <w:style w:type="paragraph" w:styleId="a3">
    <w:name w:val="Normal (Web)"/>
    <w:basedOn w:val="a"/>
    <w:rsid w:val="00E97E56"/>
    <w:pPr>
      <w:widowControl/>
      <w:autoSpaceDE/>
      <w:spacing w:after="210"/>
      <w:ind w:firstLine="284"/>
      <w:jc w:val="both"/>
    </w:pPr>
    <w:rPr>
      <w:sz w:val="24"/>
      <w:szCs w:val="24"/>
    </w:rPr>
  </w:style>
  <w:style w:type="paragraph" w:customStyle="1" w:styleId="a4">
    <w:name w:val="Содержимое таблицы"/>
    <w:basedOn w:val="a"/>
    <w:rsid w:val="00E97E56"/>
    <w:pPr>
      <w:suppressLineNumbers/>
    </w:pPr>
  </w:style>
  <w:style w:type="paragraph" w:customStyle="1" w:styleId="Default">
    <w:name w:val="Default"/>
    <w:rsid w:val="00E97E56"/>
    <w:pPr>
      <w:suppressAutoHyphens/>
      <w:autoSpaceDE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ar-SA"/>
    </w:rPr>
  </w:style>
  <w:style w:type="paragraph" w:styleId="20">
    <w:name w:val="Body Text 2"/>
    <w:basedOn w:val="a"/>
    <w:link w:val="2"/>
    <w:rsid w:val="00E97E56"/>
    <w:pPr>
      <w:widowControl/>
      <w:suppressAutoHyphens w:val="0"/>
      <w:autoSpaceDE/>
      <w:spacing w:after="120" w:line="480" w:lineRule="auto"/>
    </w:pPr>
    <w:rPr>
      <w:rFonts w:asciiTheme="minorHAnsi" w:eastAsia="Calibri" w:hAnsiTheme="minorHAnsi" w:cstheme="minorBidi"/>
      <w:sz w:val="22"/>
      <w:szCs w:val="22"/>
      <w:lang w:eastAsia="en-US"/>
    </w:rPr>
  </w:style>
  <w:style w:type="character" w:customStyle="1" w:styleId="210">
    <w:name w:val="Основной текст 2 Знак1"/>
    <w:basedOn w:val="a0"/>
    <w:uiPriority w:val="99"/>
    <w:semiHidden/>
    <w:rsid w:val="00E97E56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1">
    <w:name w:val="s1"/>
    <w:rsid w:val="00E97E56"/>
  </w:style>
  <w:style w:type="paragraph" w:styleId="a5">
    <w:name w:val="footer"/>
    <w:basedOn w:val="a"/>
    <w:link w:val="a6"/>
    <w:uiPriority w:val="99"/>
    <w:unhideWhenUsed/>
    <w:rsid w:val="00E97E5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97E5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7">
    <w:name w:val="Balloon Text"/>
    <w:basedOn w:val="a"/>
    <w:link w:val="a8"/>
    <w:uiPriority w:val="99"/>
    <w:semiHidden/>
    <w:unhideWhenUsed/>
    <w:rsid w:val="00CA40A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A40A0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7E56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2 Знак"/>
    <w:link w:val="20"/>
    <w:rsid w:val="00E97E56"/>
    <w:rPr>
      <w:rFonts w:eastAsia="Calibri"/>
    </w:rPr>
  </w:style>
  <w:style w:type="paragraph" w:customStyle="1" w:styleId="21">
    <w:name w:val="Основной текст 21"/>
    <w:basedOn w:val="a"/>
    <w:rsid w:val="00E97E56"/>
    <w:pPr>
      <w:widowControl/>
      <w:autoSpaceDE/>
      <w:spacing w:after="120" w:line="480" w:lineRule="auto"/>
    </w:pPr>
    <w:rPr>
      <w:rFonts w:eastAsia="Calibri"/>
    </w:rPr>
  </w:style>
  <w:style w:type="paragraph" w:styleId="a3">
    <w:name w:val="Normal (Web)"/>
    <w:basedOn w:val="a"/>
    <w:rsid w:val="00E97E56"/>
    <w:pPr>
      <w:widowControl/>
      <w:autoSpaceDE/>
      <w:spacing w:after="210"/>
      <w:ind w:firstLine="284"/>
      <w:jc w:val="both"/>
    </w:pPr>
    <w:rPr>
      <w:sz w:val="24"/>
      <w:szCs w:val="24"/>
    </w:rPr>
  </w:style>
  <w:style w:type="paragraph" w:customStyle="1" w:styleId="a4">
    <w:name w:val="Содержимое таблицы"/>
    <w:basedOn w:val="a"/>
    <w:rsid w:val="00E97E56"/>
    <w:pPr>
      <w:suppressLineNumbers/>
    </w:pPr>
  </w:style>
  <w:style w:type="paragraph" w:customStyle="1" w:styleId="Default">
    <w:name w:val="Default"/>
    <w:rsid w:val="00E97E56"/>
    <w:pPr>
      <w:suppressAutoHyphens/>
      <w:autoSpaceDE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ar-SA"/>
    </w:rPr>
  </w:style>
  <w:style w:type="paragraph" w:styleId="20">
    <w:name w:val="Body Text 2"/>
    <w:basedOn w:val="a"/>
    <w:link w:val="2"/>
    <w:rsid w:val="00E97E56"/>
    <w:pPr>
      <w:widowControl/>
      <w:suppressAutoHyphens w:val="0"/>
      <w:autoSpaceDE/>
      <w:spacing w:after="120" w:line="480" w:lineRule="auto"/>
    </w:pPr>
    <w:rPr>
      <w:rFonts w:asciiTheme="minorHAnsi" w:eastAsia="Calibri" w:hAnsiTheme="minorHAnsi" w:cstheme="minorBidi"/>
      <w:sz w:val="22"/>
      <w:szCs w:val="22"/>
      <w:lang w:eastAsia="en-US"/>
    </w:rPr>
  </w:style>
  <w:style w:type="character" w:customStyle="1" w:styleId="210">
    <w:name w:val="Основной текст 2 Знак1"/>
    <w:basedOn w:val="a0"/>
    <w:uiPriority w:val="99"/>
    <w:semiHidden/>
    <w:rsid w:val="00E97E56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1">
    <w:name w:val="s1"/>
    <w:rsid w:val="00E97E56"/>
  </w:style>
  <w:style w:type="paragraph" w:styleId="a5">
    <w:name w:val="footer"/>
    <w:basedOn w:val="a"/>
    <w:link w:val="a6"/>
    <w:uiPriority w:val="99"/>
    <w:unhideWhenUsed/>
    <w:rsid w:val="00E97E5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97E5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7">
    <w:name w:val="Balloon Text"/>
    <w:basedOn w:val="a"/>
    <w:link w:val="a8"/>
    <w:uiPriority w:val="99"/>
    <w:semiHidden/>
    <w:unhideWhenUsed/>
    <w:rsid w:val="00CA40A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A40A0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B44FE0D49D2D642FD38F74869A67F10DA5790441771120D4510BB6841CA26CA71C1477B006E1729PBYEI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6B13A0D59C524A6037A957F7D85923E0530F996881A68756CB3ECEC2A2F5523F9A43E8A919E86969p4X3I" TargetMode="Externa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2658</Words>
  <Characters>15156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2015-09-21T08:51:00Z</cp:lastPrinted>
  <dcterms:created xsi:type="dcterms:W3CDTF">2015-09-10T17:45:00Z</dcterms:created>
  <dcterms:modified xsi:type="dcterms:W3CDTF">2016-02-22T07:54:00Z</dcterms:modified>
</cp:coreProperties>
</file>