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837F9F" w:rsidRPr="009C10C9" w:rsidTr="000A4D5E">
        <w:tc>
          <w:tcPr>
            <w:tcW w:w="3119" w:type="dxa"/>
          </w:tcPr>
          <w:p w:rsidR="00837F9F" w:rsidRPr="003D0680" w:rsidRDefault="00837F9F" w:rsidP="000A4D5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837F9F" w:rsidRPr="003D0680" w:rsidRDefault="00837F9F" w:rsidP="000A4D5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837F9F" w:rsidRPr="009C10C9" w:rsidRDefault="00837F9F" w:rsidP="000A4D5E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837F9F" w:rsidRPr="009C10C9" w:rsidRDefault="00837F9F" w:rsidP="00F428D3">
            <w:pPr>
              <w:pStyle w:val="a4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протокол от </w:t>
            </w:r>
            <w:r>
              <w:rPr>
                <w:sz w:val="22"/>
                <w:szCs w:val="22"/>
              </w:rPr>
              <w:t>1</w:t>
            </w:r>
            <w:r w:rsidR="00F428D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</w:t>
            </w:r>
            <w:r w:rsidR="00FF772E">
              <w:rPr>
                <w:sz w:val="22"/>
                <w:szCs w:val="22"/>
              </w:rPr>
              <w:t>5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5</w:t>
            </w:r>
          </w:p>
        </w:tc>
        <w:tc>
          <w:tcPr>
            <w:tcW w:w="3118" w:type="dxa"/>
          </w:tcPr>
          <w:p w:rsidR="00837F9F" w:rsidRPr="009C10C9" w:rsidRDefault="00837F9F" w:rsidP="00837F9F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C10C9">
              <w:rPr>
                <w:sz w:val="22"/>
                <w:szCs w:val="22"/>
              </w:rPr>
              <w:t xml:space="preserve">на заседании педагогического совета 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837F9F" w:rsidRPr="009C10C9" w:rsidRDefault="00837F9F" w:rsidP="00FF772E">
            <w:pPr>
              <w:pStyle w:val="a4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>протокол от</w:t>
            </w:r>
            <w:r>
              <w:rPr>
                <w:sz w:val="22"/>
                <w:szCs w:val="22"/>
              </w:rPr>
              <w:t xml:space="preserve"> 18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</w:t>
            </w:r>
            <w:r w:rsidR="00FF772E">
              <w:rPr>
                <w:sz w:val="22"/>
                <w:szCs w:val="22"/>
              </w:rPr>
              <w:t>5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10</w:t>
            </w:r>
          </w:p>
        </w:tc>
        <w:tc>
          <w:tcPr>
            <w:tcW w:w="2947" w:type="dxa"/>
          </w:tcPr>
          <w:p w:rsidR="00837F9F" w:rsidRPr="009C10C9" w:rsidRDefault="00837F9F" w:rsidP="000A4D5E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sz w:val="22"/>
                <w:szCs w:val="22"/>
              </w:rPr>
              <w:t>Утверждён</w:t>
            </w:r>
            <w:proofErr w:type="gramEnd"/>
            <w:r w:rsidRPr="009C10C9"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sz w:val="22"/>
                <w:szCs w:val="22"/>
              </w:rPr>
              <w:t>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837F9F" w:rsidRPr="009C10C9" w:rsidRDefault="00837F9F" w:rsidP="00FF772E">
            <w:pPr>
              <w:pStyle w:val="a4"/>
              <w:rPr>
                <w:sz w:val="22"/>
                <w:szCs w:val="22"/>
              </w:rPr>
            </w:pPr>
            <w:r w:rsidRPr="00D27497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24</w:t>
            </w:r>
            <w:r w:rsidRPr="009C10C9">
              <w:rPr>
                <w:sz w:val="22"/>
                <w:szCs w:val="22"/>
              </w:rPr>
              <w:t xml:space="preserve"> июня 20</w:t>
            </w:r>
            <w:r>
              <w:rPr>
                <w:sz w:val="22"/>
                <w:szCs w:val="22"/>
              </w:rPr>
              <w:t>1</w:t>
            </w:r>
            <w:r w:rsidR="00FF772E">
              <w:rPr>
                <w:sz w:val="22"/>
                <w:szCs w:val="22"/>
              </w:rPr>
              <w:t>5</w:t>
            </w:r>
            <w:r w:rsidRPr="009C10C9">
              <w:rPr>
                <w:sz w:val="22"/>
                <w:szCs w:val="22"/>
              </w:rPr>
              <w:t xml:space="preserve"> года </w:t>
            </w:r>
            <w:r w:rsidRPr="00D27497">
              <w:rPr>
                <w:sz w:val="22"/>
                <w:szCs w:val="22"/>
              </w:rPr>
              <w:t>№</w:t>
            </w:r>
            <w:r w:rsidR="00FF772E">
              <w:rPr>
                <w:sz w:val="22"/>
                <w:szCs w:val="22"/>
              </w:rPr>
              <w:t xml:space="preserve"> </w:t>
            </w:r>
            <w:r w:rsidR="00F428D3">
              <w:rPr>
                <w:sz w:val="22"/>
                <w:szCs w:val="22"/>
              </w:rPr>
              <w:t>167</w:t>
            </w:r>
          </w:p>
        </w:tc>
      </w:tr>
      <w:tr w:rsidR="00FF772E" w:rsidRPr="009C10C9" w:rsidTr="00FF772E">
        <w:tc>
          <w:tcPr>
            <w:tcW w:w="3119" w:type="dxa"/>
          </w:tcPr>
          <w:p w:rsidR="00FF772E" w:rsidRPr="00FF772E" w:rsidRDefault="00FF772E" w:rsidP="00FF772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</w:tcPr>
          <w:p w:rsidR="00FF772E" w:rsidRPr="00FF772E" w:rsidRDefault="00FF772E" w:rsidP="00FF772E">
            <w:pPr>
              <w:pStyle w:val="a4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47" w:type="dxa"/>
          </w:tcPr>
          <w:p w:rsidR="00FF772E" w:rsidRPr="00FF772E" w:rsidRDefault="00FF772E" w:rsidP="00FF772E">
            <w:pPr>
              <w:pStyle w:val="a4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Учебный план </w:t>
      </w: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  <w:r w:rsidRPr="00041995">
        <w:rPr>
          <w:b/>
          <w:sz w:val="32"/>
          <w:szCs w:val="32"/>
        </w:rPr>
        <w:t>основного общего образования</w:t>
      </w:r>
      <w:r w:rsidRPr="00041995">
        <w:rPr>
          <w:b/>
          <w:sz w:val="28"/>
          <w:szCs w:val="28"/>
        </w:rPr>
        <w:t xml:space="preserve"> </w:t>
      </w: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041995" w:rsidRPr="00041995" w:rsidRDefault="00041995" w:rsidP="00041995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Ровеньского района Белгородской области»</w:t>
      </w:r>
    </w:p>
    <w:p w:rsidR="00041995" w:rsidRPr="00041995" w:rsidRDefault="00FF772E" w:rsidP="00041995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на 2015</w:t>
      </w:r>
      <w:r w:rsidR="00041995" w:rsidRPr="00041995">
        <w:rPr>
          <w:b/>
          <w:sz w:val="32"/>
          <w:szCs w:val="32"/>
        </w:rPr>
        <w:t xml:space="preserve"> – 201</w:t>
      </w:r>
      <w:r>
        <w:rPr>
          <w:b/>
          <w:sz w:val="32"/>
          <w:szCs w:val="32"/>
        </w:rPr>
        <w:t>6</w:t>
      </w:r>
      <w:r w:rsidR="00041995" w:rsidRPr="00041995">
        <w:rPr>
          <w:b/>
          <w:sz w:val="32"/>
          <w:szCs w:val="32"/>
        </w:rPr>
        <w:t xml:space="preserve"> учебный год</w:t>
      </w:r>
    </w:p>
    <w:p w:rsidR="00041995" w:rsidRPr="00041995" w:rsidRDefault="00041995" w:rsidP="00041995">
      <w:pPr>
        <w:rPr>
          <w:b/>
          <w:sz w:val="28"/>
          <w:szCs w:val="28"/>
        </w:rPr>
      </w:pPr>
    </w:p>
    <w:p w:rsidR="00041995" w:rsidRPr="00FF772E" w:rsidRDefault="00FF772E" w:rsidP="00041995">
      <w:pPr>
        <w:jc w:val="center"/>
        <w:rPr>
          <w:b/>
          <w:sz w:val="32"/>
          <w:szCs w:val="32"/>
        </w:rPr>
      </w:pPr>
      <w:r w:rsidRPr="00FF772E">
        <w:rPr>
          <w:b/>
          <w:sz w:val="32"/>
          <w:szCs w:val="32"/>
        </w:rPr>
        <w:t>5 класс</w:t>
      </w: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jc w:val="center"/>
        <w:rPr>
          <w:b/>
          <w:sz w:val="28"/>
          <w:szCs w:val="28"/>
        </w:rPr>
      </w:pPr>
    </w:p>
    <w:p w:rsidR="00041995" w:rsidRDefault="00041995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1995" w:rsidRPr="0021054E" w:rsidRDefault="00041995" w:rsidP="00041995">
      <w:pPr>
        <w:jc w:val="center"/>
        <w:rPr>
          <w:b/>
          <w:sz w:val="28"/>
          <w:szCs w:val="28"/>
        </w:rPr>
      </w:pPr>
      <w:r w:rsidRPr="0021054E">
        <w:rPr>
          <w:b/>
          <w:sz w:val="28"/>
          <w:szCs w:val="28"/>
        </w:rPr>
        <w:lastRenderedPageBreak/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041995" w:rsidRPr="009A7A5C" w:rsidTr="007D38DD">
        <w:trPr>
          <w:trHeight w:val="1290"/>
        </w:trPr>
        <w:tc>
          <w:tcPr>
            <w:tcW w:w="828" w:type="dxa"/>
          </w:tcPr>
          <w:p w:rsidR="00041995" w:rsidRPr="00F63DE4" w:rsidRDefault="00041995" w:rsidP="00041995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41995" w:rsidRDefault="00041995" w:rsidP="00F7113B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 xml:space="preserve">Пояснительная записка к учебному плану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</w:t>
            </w:r>
            <w:r w:rsidRPr="00F63DE4">
              <w:rPr>
                <w:sz w:val="28"/>
                <w:szCs w:val="28"/>
              </w:rPr>
              <w:t>вская средняя общеобразовательная школа Ровеньского района Белгородской области</w:t>
            </w:r>
            <w:r w:rsidR="00FF772E">
              <w:rPr>
                <w:sz w:val="28"/>
                <w:szCs w:val="28"/>
              </w:rPr>
              <w:t>»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="00FF772E" w:rsidRPr="008D7113">
              <w:rPr>
                <w:bCs/>
                <w:sz w:val="28"/>
                <w:szCs w:val="28"/>
              </w:rPr>
              <w:t xml:space="preserve">при реализации федерального государственного образовательного стандарта </w:t>
            </w:r>
            <w:r w:rsidR="00F7113B">
              <w:rPr>
                <w:bCs/>
                <w:sz w:val="28"/>
                <w:szCs w:val="28"/>
              </w:rPr>
              <w:t>основ</w:t>
            </w:r>
            <w:r w:rsidR="00FF772E" w:rsidRPr="008D7113">
              <w:rPr>
                <w:bCs/>
                <w:sz w:val="28"/>
                <w:szCs w:val="28"/>
              </w:rPr>
              <w:t>ного общего образования</w:t>
            </w:r>
            <w:r w:rsidR="00FF772E">
              <w:rPr>
                <w:bCs/>
                <w:sz w:val="28"/>
                <w:szCs w:val="28"/>
              </w:rPr>
              <w:t xml:space="preserve"> </w:t>
            </w:r>
            <w:r w:rsidR="00FF772E" w:rsidRPr="00135342">
              <w:rPr>
                <w:sz w:val="28"/>
                <w:szCs w:val="28"/>
              </w:rPr>
              <w:t>на 201</w:t>
            </w:r>
            <w:r w:rsidR="00FF772E">
              <w:rPr>
                <w:sz w:val="28"/>
                <w:szCs w:val="28"/>
              </w:rPr>
              <w:t>5</w:t>
            </w:r>
            <w:r w:rsidR="00FF772E" w:rsidRPr="00135342">
              <w:rPr>
                <w:sz w:val="28"/>
                <w:szCs w:val="28"/>
              </w:rPr>
              <w:t>-201</w:t>
            </w:r>
            <w:r w:rsidR="00FF772E">
              <w:rPr>
                <w:sz w:val="28"/>
                <w:szCs w:val="28"/>
              </w:rPr>
              <w:t>6</w:t>
            </w:r>
            <w:r w:rsidR="00FF772E"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041995" w:rsidRPr="00E2379F" w:rsidRDefault="00041995" w:rsidP="000419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2379F">
              <w:rPr>
                <w:sz w:val="28"/>
                <w:szCs w:val="28"/>
              </w:rPr>
              <w:t>-</w:t>
            </w:r>
            <w:r w:rsidR="002A6FB2">
              <w:rPr>
                <w:sz w:val="28"/>
                <w:szCs w:val="28"/>
              </w:rPr>
              <w:t>7</w:t>
            </w:r>
          </w:p>
        </w:tc>
      </w:tr>
      <w:tr w:rsidR="00041995" w:rsidRPr="009A7A5C" w:rsidTr="007D38DD">
        <w:trPr>
          <w:trHeight w:val="1197"/>
        </w:trPr>
        <w:tc>
          <w:tcPr>
            <w:tcW w:w="828" w:type="dxa"/>
          </w:tcPr>
          <w:p w:rsidR="00041995" w:rsidRPr="00F63DE4" w:rsidRDefault="00041995" w:rsidP="00041995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41995" w:rsidRPr="00135342" w:rsidRDefault="00041995" w:rsidP="00F7113B">
            <w:pPr>
              <w:shd w:val="clear" w:color="auto" w:fill="FFFFFF"/>
              <w:spacing w:line="322" w:lineRule="exact"/>
              <w:jc w:val="both"/>
              <w:rPr>
                <w:sz w:val="28"/>
                <w:szCs w:val="28"/>
              </w:rPr>
            </w:pPr>
            <w:r w:rsidRPr="006E6606">
              <w:rPr>
                <w:sz w:val="28"/>
                <w:szCs w:val="28"/>
              </w:rPr>
              <w:t>Сетка часов учебного плана</w:t>
            </w:r>
            <w:r>
              <w:rPr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муниципального бюджетного общеобразовательного учреждения</w:t>
            </w:r>
            <w:r w:rsidRPr="00F63DE4">
              <w:rPr>
                <w:b/>
                <w:sz w:val="28"/>
                <w:szCs w:val="28"/>
              </w:rPr>
              <w:t xml:space="preserve"> </w:t>
            </w:r>
            <w:r w:rsidRPr="00F63DE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</w:t>
            </w:r>
            <w:r w:rsidRPr="00F63DE4">
              <w:rPr>
                <w:sz w:val="28"/>
                <w:szCs w:val="28"/>
              </w:rPr>
              <w:t>ровская средняя общеобразовательная школа Ровеньского района Белгородской области</w:t>
            </w:r>
            <w:r w:rsidRPr="00041995">
              <w:rPr>
                <w:b/>
                <w:bCs/>
                <w:sz w:val="28"/>
                <w:szCs w:val="28"/>
              </w:rPr>
              <w:t xml:space="preserve"> </w:t>
            </w:r>
            <w:r w:rsidR="00FF772E" w:rsidRPr="008D7113">
              <w:rPr>
                <w:bCs/>
                <w:sz w:val="28"/>
                <w:szCs w:val="28"/>
              </w:rPr>
              <w:t xml:space="preserve">при реализации федерального государственного образовательного стандарта </w:t>
            </w:r>
            <w:r w:rsidR="00F7113B">
              <w:rPr>
                <w:bCs/>
                <w:sz w:val="28"/>
                <w:szCs w:val="28"/>
              </w:rPr>
              <w:t>основ</w:t>
            </w:r>
            <w:r w:rsidR="00FF772E" w:rsidRPr="008D7113">
              <w:rPr>
                <w:bCs/>
                <w:sz w:val="28"/>
                <w:szCs w:val="28"/>
              </w:rPr>
              <w:t>ного общего образования</w:t>
            </w:r>
            <w:r w:rsidR="00FF772E">
              <w:rPr>
                <w:bCs/>
                <w:sz w:val="28"/>
                <w:szCs w:val="28"/>
              </w:rPr>
              <w:t xml:space="preserve"> </w:t>
            </w:r>
            <w:r w:rsidR="00FF772E" w:rsidRPr="00135342">
              <w:rPr>
                <w:sz w:val="28"/>
                <w:szCs w:val="28"/>
              </w:rPr>
              <w:t>на 201</w:t>
            </w:r>
            <w:r w:rsidR="00FF772E">
              <w:rPr>
                <w:sz w:val="28"/>
                <w:szCs w:val="28"/>
              </w:rPr>
              <w:t>5</w:t>
            </w:r>
            <w:r w:rsidR="00FF772E" w:rsidRPr="00135342">
              <w:rPr>
                <w:sz w:val="28"/>
                <w:szCs w:val="28"/>
              </w:rPr>
              <w:t>-201</w:t>
            </w:r>
            <w:r w:rsidR="00FF772E">
              <w:rPr>
                <w:sz w:val="28"/>
                <w:szCs w:val="28"/>
              </w:rPr>
              <w:t>6</w:t>
            </w:r>
            <w:r w:rsidR="00FF772E" w:rsidRPr="00135342">
              <w:rPr>
                <w:sz w:val="28"/>
                <w:szCs w:val="28"/>
              </w:rPr>
              <w:t xml:space="preserve"> учебный год</w:t>
            </w:r>
          </w:p>
        </w:tc>
        <w:tc>
          <w:tcPr>
            <w:tcW w:w="1040" w:type="dxa"/>
          </w:tcPr>
          <w:p w:rsidR="00041995" w:rsidRPr="00E2379F" w:rsidRDefault="002A6FB2" w:rsidP="007D38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</w:tr>
      <w:tr w:rsidR="00041995" w:rsidRPr="009A7A5C" w:rsidTr="007D38DD">
        <w:trPr>
          <w:trHeight w:val="1197"/>
        </w:trPr>
        <w:tc>
          <w:tcPr>
            <w:tcW w:w="828" w:type="dxa"/>
          </w:tcPr>
          <w:p w:rsidR="00041995" w:rsidRPr="00F63DE4" w:rsidRDefault="00041995" w:rsidP="007D38DD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041995" w:rsidRPr="00EC3ABA" w:rsidRDefault="00041995" w:rsidP="007D38DD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EC3ABA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041995" w:rsidRPr="00135342" w:rsidRDefault="00041995" w:rsidP="007D38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041995" w:rsidRPr="00E2379F" w:rsidRDefault="00041995" w:rsidP="007D38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1995" w:rsidRPr="00041995" w:rsidRDefault="00041995" w:rsidP="00041995">
      <w:pPr>
        <w:pageBreakBefore/>
        <w:jc w:val="center"/>
        <w:rPr>
          <w:b/>
          <w:bCs/>
          <w:sz w:val="28"/>
          <w:szCs w:val="28"/>
        </w:rPr>
      </w:pPr>
      <w:r w:rsidRPr="00041995">
        <w:rPr>
          <w:b/>
          <w:bCs/>
          <w:sz w:val="28"/>
          <w:szCs w:val="28"/>
        </w:rPr>
        <w:lastRenderedPageBreak/>
        <w:t>ПОЯСНИТЕЛЬНАЯ</w:t>
      </w:r>
    </w:p>
    <w:p w:rsidR="00041995" w:rsidRPr="00041995" w:rsidRDefault="00041995" w:rsidP="00041995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bCs/>
          <w:sz w:val="28"/>
          <w:szCs w:val="28"/>
        </w:rPr>
        <w:t>ЗАПИСКА К УЧЕБНОМУ ПЛАНУ</w:t>
      </w:r>
    </w:p>
    <w:p w:rsidR="00041995" w:rsidRPr="00041995" w:rsidRDefault="00041995" w:rsidP="00041995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 w:rsidRPr="00041995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Pr="00041995">
        <w:rPr>
          <w:b/>
          <w:bCs/>
          <w:sz w:val="28"/>
          <w:szCs w:val="28"/>
        </w:rPr>
        <w:t xml:space="preserve"> </w:t>
      </w:r>
    </w:p>
    <w:p w:rsidR="00041995" w:rsidRPr="00041995" w:rsidRDefault="00041995" w:rsidP="00041995">
      <w:pPr>
        <w:shd w:val="clear" w:color="auto" w:fill="FFFFFF"/>
        <w:spacing w:line="322" w:lineRule="exact"/>
        <w:jc w:val="center"/>
        <w:rPr>
          <w:b/>
          <w:sz w:val="28"/>
          <w:szCs w:val="28"/>
        </w:rPr>
      </w:pPr>
      <w:r w:rsidRPr="00041995">
        <w:rPr>
          <w:b/>
          <w:bCs/>
          <w:sz w:val="28"/>
          <w:szCs w:val="28"/>
        </w:rPr>
        <w:t xml:space="preserve">при реализации </w:t>
      </w:r>
      <w:r w:rsidRPr="00041995">
        <w:rPr>
          <w:b/>
          <w:sz w:val="28"/>
          <w:szCs w:val="28"/>
        </w:rPr>
        <w:t xml:space="preserve">федерального </w:t>
      </w:r>
      <w:r w:rsidR="00FF772E">
        <w:rPr>
          <w:b/>
          <w:sz w:val="28"/>
          <w:szCs w:val="28"/>
        </w:rPr>
        <w:t>государственного образовательного стандарта</w:t>
      </w:r>
      <w:r w:rsidRPr="00041995">
        <w:rPr>
          <w:b/>
          <w:sz w:val="28"/>
          <w:szCs w:val="28"/>
        </w:rPr>
        <w:t xml:space="preserve"> </w:t>
      </w:r>
      <w:r w:rsidRPr="00041995">
        <w:rPr>
          <w:b/>
          <w:bCs/>
          <w:sz w:val="28"/>
          <w:szCs w:val="28"/>
        </w:rPr>
        <w:t>основного общего образования</w:t>
      </w:r>
    </w:p>
    <w:p w:rsidR="00041995" w:rsidRPr="00041995" w:rsidRDefault="00041995" w:rsidP="00041995">
      <w:pPr>
        <w:widowControl/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autoSpaceDE/>
        <w:jc w:val="center"/>
        <w:rPr>
          <w:b/>
          <w:sz w:val="28"/>
          <w:szCs w:val="28"/>
        </w:rPr>
      </w:pPr>
    </w:p>
    <w:p w:rsidR="00041995" w:rsidRPr="00041995" w:rsidRDefault="00041995" w:rsidP="00041995">
      <w:pPr>
        <w:pStyle w:val="21"/>
        <w:spacing w:after="0" w:line="240" w:lineRule="auto"/>
        <w:ind w:firstLine="708"/>
        <w:jc w:val="both"/>
        <w:rPr>
          <w:b/>
          <w:bCs/>
          <w:sz w:val="28"/>
          <w:szCs w:val="28"/>
          <w:u w:val="single"/>
        </w:rPr>
      </w:pPr>
      <w:r w:rsidRPr="00041995">
        <w:rPr>
          <w:sz w:val="28"/>
          <w:szCs w:val="28"/>
        </w:rPr>
        <w:t>При разработке учебного плана муниципального бюджетного общеобразовательного учреждения «Ладомировская средняя общеобразовательная  школа Ровеньского района Белгородской области», реализующего программы общего образования, использовались следующие нормативно-правовые документы: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color w:val="000000"/>
          <w:spacing w:val="6"/>
          <w:sz w:val="28"/>
          <w:szCs w:val="28"/>
        </w:rPr>
        <w:t>Конституция Российской Федерации.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>
        <w:rPr>
          <w:sz w:val="28"/>
          <w:szCs w:val="28"/>
        </w:rPr>
        <w:t xml:space="preserve">ФЗ РФ от 29 декабря 2012 года №273-ФЗ </w:t>
      </w:r>
      <w:r w:rsidRPr="001203C1">
        <w:rPr>
          <w:sz w:val="28"/>
          <w:szCs w:val="28"/>
        </w:rPr>
        <w:t>"Об образовании в Российской Федерации".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>Государственная программа Российской Федерации «Развитие образования» на 2013-2020 годы, утвержденная распоряжением Правительства Российской Федерации от 22 ноября 2012 года № 2148-р.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>Национальная доктрина образования Российской Федерации до 2021 года.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>Концепция долгосрочного социально-экономического развития Российской Федерации на период до 2020 года, утвержденная постановлением Правительства Российской Федерации от 17 ноября 2008 года  № 1662-р.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>Национальная образовательная инициатива «Наша новая школа», утвержденная Президентом Российской Федерации 04 февраля 2010 года  Пр-271.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>План действий по модернизации общего образования на 2011-2015 годы, утвержденный распоряжением Правительства Российской Федерации от 07 сентября 2010 года № 1507-р.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>Распоряжение Правительства РФ от 7 февраля 2011 года №163-р «О Концепции Федеральной целевой программы развития образования на 2011 -2015 годы».</w:t>
      </w:r>
    </w:p>
    <w:p w:rsidR="00F7113B" w:rsidRPr="001203C1" w:rsidRDefault="00F7113B" w:rsidP="00F7113B">
      <w:pPr>
        <w:numPr>
          <w:ilvl w:val="0"/>
          <w:numId w:val="3"/>
        </w:numPr>
        <w:shd w:val="clear" w:color="auto" w:fill="FFFFFF"/>
        <w:tabs>
          <w:tab w:val="clear" w:pos="1545"/>
          <w:tab w:val="left" w:pos="851"/>
        </w:tabs>
        <w:suppressAutoHyphens w:val="0"/>
        <w:autoSpaceDN w:val="0"/>
        <w:adjustRightInd w:val="0"/>
        <w:spacing w:line="322" w:lineRule="exact"/>
        <w:ind w:left="0" w:right="29" w:firstLine="582"/>
        <w:jc w:val="both"/>
        <w:rPr>
          <w:bCs/>
          <w:color w:val="000000"/>
          <w:spacing w:val="32"/>
          <w:sz w:val="28"/>
          <w:szCs w:val="28"/>
        </w:rPr>
      </w:pPr>
      <w:r w:rsidRPr="001203C1">
        <w:rPr>
          <w:sz w:val="28"/>
          <w:szCs w:val="28"/>
        </w:rPr>
        <w:t xml:space="preserve">Федеральные требования к образовательным учреждениям в части охраны здоровья обучающихся, воспитанников (утверждены приказом </w:t>
      </w:r>
      <w:proofErr w:type="spellStart"/>
      <w:r w:rsidRPr="001203C1">
        <w:rPr>
          <w:sz w:val="28"/>
          <w:szCs w:val="28"/>
        </w:rPr>
        <w:t>Минобрнауки</w:t>
      </w:r>
      <w:proofErr w:type="spellEnd"/>
      <w:r w:rsidRPr="001203C1">
        <w:rPr>
          <w:sz w:val="28"/>
          <w:szCs w:val="28"/>
        </w:rPr>
        <w:t xml:space="preserve"> России от 28 декабря 2010 года № 2106, зарегистрированы в Минюсте России 02 февраля 2011 года, регистрационный номер 19676).</w:t>
      </w:r>
    </w:p>
    <w:p w:rsidR="00041995" w:rsidRPr="00041995" w:rsidRDefault="00041995" w:rsidP="00041995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</w:t>
      </w:r>
      <w:r w:rsidRPr="00041995">
        <w:rPr>
          <w:rFonts w:ascii="Times New Roman" w:hAnsi="Times New Roman" w:cs="Times New Roman"/>
          <w:bCs/>
          <w:sz w:val="28"/>
          <w:szCs w:val="28"/>
        </w:rPr>
        <w:t>зарегистрированные в Минюсте России 3 марта 2011 года,</w:t>
      </w:r>
      <w:r w:rsidRPr="00041995">
        <w:rPr>
          <w:rFonts w:ascii="Times New Roman" w:hAnsi="Times New Roman" w:cs="Times New Roman"/>
          <w:sz w:val="28"/>
          <w:szCs w:val="28"/>
        </w:rPr>
        <w:t xml:space="preserve"> регистрационный номер 19993.</w:t>
      </w:r>
    </w:p>
    <w:p w:rsidR="00041995" w:rsidRPr="00041995" w:rsidRDefault="00041995" w:rsidP="00041995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и примерные учебные планы для общеобразовательных учреждений РФ, реализующих программы общего </w:t>
      </w:r>
      <w:r w:rsidRPr="00041995">
        <w:rPr>
          <w:rFonts w:ascii="Times New Roman" w:hAnsi="Times New Roman" w:cs="Times New Roman"/>
          <w:sz w:val="28"/>
          <w:szCs w:val="28"/>
        </w:rPr>
        <w:lastRenderedPageBreak/>
        <w:t>образования, утвержденные приказом Министерства образования РФ  от 9 марта 2004 года №1312.</w:t>
      </w:r>
    </w:p>
    <w:p w:rsidR="00041995" w:rsidRPr="00041995" w:rsidRDefault="00041995" w:rsidP="00041995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995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41995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от 20 августа 2008 года №241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Министерства образования РФ от 9 марта 2004 года №1312 «Об утверждении федерального базисного учебного плана и примерных учебных планов для образовательных учреждений Российской Федерации</w:t>
      </w:r>
      <w:proofErr w:type="gramEnd"/>
      <w:r w:rsidRPr="0004199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41995">
        <w:rPr>
          <w:rFonts w:ascii="Times New Roman" w:hAnsi="Times New Roman" w:cs="Times New Roman"/>
          <w:sz w:val="28"/>
          <w:szCs w:val="28"/>
        </w:rPr>
        <w:t>реализующих</w:t>
      </w:r>
      <w:proofErr w:type="gramEnd"/>
      <w:r w:rsidRPr="00041995">
        <w:rPr>
          <w:rFonts w:ascii="Times New Roman" w:hAnsi="Times New Roman" w:cs="Times New Roman"/>
          <w:sz w:val="28"/>
          <w:szCs w:val="28"/>
        </w:rPr>
        <w:t xml:space="preserve"> программы общего образования».</w:t>
      </w:r>
    </w:p>
    <w:p w:rsidR="00041995" w:rsidRPr="00041995" w:rsidRDefault="00041995" w:rsidP="00041995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995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0419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Министерства образования и науки РФ </w:t>
      </w:r>
      <w:r w:rsidRPr="00041995">
        <w:rPr>
          <w:rFonts w:ascii="Times New Roman" w:hAnsi="Times New Roman" w:cs="Times New Roman"/>
          <w:color w:val="000000"/>
          <w:sz w:val="28"/>
          <w:szCs w:val="28"/>
        </w:rPr>
        <w:t xml:space="preserve"> от  30 августа 2010 года № 889 «</w:t>
      </w:r>
      <w:r w:rsidRPr="00041995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РФ  от 9 марта 2004 года № 1312 «Об утверждении федерального базисного учебного плана и примерных учебных планов для образовательных учреждений Российской Федерации, реализующих</w:t>
      </w:r>
      <w:proofErr w:type="gramEnd"/>
      <w:r w:rsidRPr="0004199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общего образования».</w:t>
      </w:r>
    </w:p>
    <w:p w:rsidR="00646A5D" w:rsidRDefault="00041995" w:rsidP="00646A5D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Приказ</w:t>
      </w:r>
      <w:r w:rsidRPr="0004199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041995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</w:t>
      </w:r>
      <w:r w:rsidRPr="00041995">
        <w:rPr>
          <w:rFonts w:ascii="Times New Roman" w:hAnsi="Times New Roman" w:cs="Times New Roman"/>
          <w:bCs/>
          <w:sz w:val="28"/>
          <w:szCs w:val="28"/>
        </w:rPr>
        <w:t>, от 1 февраля 2012 года №74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</w:t>
      </w:r>
      <w:r w:rsidR="00646A5D">
        <w:rPr>
          <w:rFonts w:ascii="Times New Roman" w:hAnsi="Times New Roman" w:cs="Times New Roman"/>
          <w:bCs/>
          <w:sz w:val="28"/>
          <w:szCs w:val="28"/>
        </w:rPr>
        <w:t>и от 9 марта 2004 года  № 1312»;</w:t>
      </w:r>
    </w:p>
    <w:p w:rsidR="00041995" w:rsidRPr="00646A5D" w:rsidRDefault="00646A5D" w:rsidP="00646A5D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6A5D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r w:rsidRPr="00646A5D">
        <w:rPr>
          <w:rFonts w:ascii="Times New Roman" w:hAnsi="Times New Roman" w:cs="Times New Roman"/>
          <w:sz w:val="28"/>
          <w:szCs w:val="28"/>
        </w:rPr>
        <w:t>Министерства образования и науки Российской Федерации от 31 марта 2014 года №253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="00041995" w:rsidRPr="00646A5D">
        <w:rPr>
          <w:rFonts w:ascii="Times New Roman" w:hAnsi="Times New Roman" w:cs="Times New Roman"/>
          <w:sz w:val="28"/>
          <w:szCs w:val="28"/>
        </w:rPr>
        <w:t>;</w:t>
      </w:r>
    </w:p>
    <w:p w:rsidR="00A564C1" w:rsidRDefault="00041995" w:rsidP="00041995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>Письмо Департамента общего образования Министерства образования и науки Российской Федерации от 12 мая 2011 года № 03-296 «Об организации внеурочной деятельности при введении федерального государственного образовательного стандарта общего образования»</w:t>
      </w:r>
      <w:r w:rsidR="00A564C1">
        <w:rPr>
          <w:rFonts w:ascii="Times New Roman" w:hAnsi="Times New Roman" w:cs="Times New Roman"/>
          <w:sz w:val="28"/>
          <w:szCs w:val="28"/>
        </w:rPr>
        <w:t>,</w:t>
      </w:r>
    </w:p>
    <w:p w:rsidR="00041995" w:rsidRPr="00A564C1" w:rsidRDefault="00A564C1" w:rsidP="00041995">
      <w:pPr>
        <w:pStyle w:val="20"/>
        <w:numPr>
          <w:ilvl w:val="0"/>
          <w:numId w:val="3"/>
        </w:numPr>
        <w:tabs>
          <w:tab w:val="clear" w:pos="1545"/>
          <w:tab w:val="num" w:pos="0"/>
        </w:tabs>
        <w:spacing w:after="0" w:line="240" w:lineRule="auto"/>
        <w:ind w:left="0" w:right="28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</w:t>
      </w:r>
      <w:r w:rsidRPr="00A564C1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(одобрен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564C1">
        <w:rPr>
          <w:rFonts w:ascii="Times New Roman" w:hAnsi="Times New Roman" w:cs="Times New Roman"/>
          <w:sz w:val="28"/>
          <w:szCs w:val="28"/>
        </w:rPr>
        <w:t>решением федерального учебно-методического объединения по общему образованию (протокол от 8 ап</w:t>
      </w:r>
      <w:r>
        <w:rPr>
          <w:rFonts w:ascii="Times New Roman" w:hAnsi="Times New Roman" w:cs="Times New Roman"/>
          <w:sz w:val="28"/>
          <w:szCs w:val="28"/>
        </w:rPr>
        <w:t>реля 2015 г. № 1/15), размещённая</w:t>
      </w:r>
      <w:r w:rsidRPr="00A564C1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7" w:history="1">
        <w:r w:rsidRPr="00A564C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564C1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564C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fgosreestr</w:t>
        </w:r>
        <w:proofErr w:type="spellEnd"/>
        <w:r w:rsidRPr="00A564C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564C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564C1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  <w:r w:rsidRPr="00A564C1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tooltip="Главная" w:history="1">
        <w:r w:rsidRPr="00A564C1">
          <w:rPr>
            <w:rStyle w:val="ae"/>
            <w:rFonts w:ascii="Times New Roman" w:hAnsi="Times New Roman" w:cs="Times New Roman"/>
            <w:sz w:val="28"/>
            <w:szCs w:val="28"/>
          </w:rPr>
          <w:t>реестре примерных основных общеобразовательных программ</w:t>
        </w:r>
      </w:hyperlink>
      <w:r w:rsidRPr="00A564C1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</w:t>
      </w:r>
      <w:r w:rsidR="00041995" w:rsidRPr="00A564C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1995" w:rsidRPr="00041995" w:rsidRDefault="00041995" w:rsidP="00041995">
      <w:pPr>
        <w:pStyle w:val="20"/>
        <w:spacing w:after="0" w:line="240" w:lineRule="auto"/>
        <w:ind w:right="2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995">
        <w:rPr>
          <w:rFonts w:ascii="Times New Roman" w:hAnsi="Times New Roman" w:cs="Times New Roman"/>
          <w:b/>
          <w:sz w:val="28"/>
          <w:szCs w:val="28"/>
          <w:u w:val="single"/>
        </w:rPr>
        <w:t>Регионального уровня:</w:t>
      </w:r>
    </w:p>
    <w:p w:rsidR="00041995" w:rsidRPr="00041995" w:rsidRDefault="00041995" w:rsidP="00041995">
      <w:pPr>
        <w:pStyle w:val="20"/>
        <w:numPr>
          <w:ilvl w:val="0"/>
          <w:numId w:val="3"/>
        </w:numPr>
        <w:shd w:val="clear" w:color="auto" w:fill="FFFFFF"/>
        <w:tabs>
          <w:tab w:val="clear" w:pos="1545"/>
          <w:tab w:val="num" w:pos="0"/>
        </w:tabs>
        <w:spacing w:after="0" w:line="240" w:lineRule="auto"/>
        <w:ind w:left="0" w:right="-2"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41995">
        <w:rPr>
          <w:rFonts w:ascii="Times New Roman" w:hAnsi="Times New Roman" w:cs="Times New Roman"/>
          <w:sz w:val="28"/>
          <w:szCs w:val="28"/>
        </w:rPr>
        <w:t xml:space="preserve">Закон Белгородской области от 3 июля 2006 года №57 «Об установлении регионального компонента государственных образовательных стандартов общего образования в Белгородской области» (с внесенными </w:t>
      </w:r>
      <w:r w:rsidRPr="00041995">
        <w:rPr>
          <w:rFonts w:ascii="Times New Roman" w:hAnsi="Times New Roman" w:cs="Times New Roman"/>
          <w:sz w:val="28"/>
          <w:szCs w:val="28"/>
        </w:rPr>
        <w:lastRenderedPageBreak/>
        <w:t>изменениями от 4 июня 2009 года №282,  от 03.05.2011 года № 34, принятыми Белгородской областной Думой 28.04.2011 года).</w:t>
      </w:r>
    </w:p>
    <w:p w:rsidR="00041995" w:rsidRPr="00041995" w:rsidRDefault="00041995" w:rsidP="00041995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</w:rPr>
        <w:t>Закон Белгородской области от 04 июня 2009 года №282 «О внесении изменений в 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041995" w:rsidRPr="00041995" w:rsidRDefault="00041995" w:rsidP="00041995">
      <w:pPr>
        <w:numPr>
          <w:ilvl w:val="0"/>
          <w:numId w:val="2"/>
        </w:numPr>
        <w:tabs>
          <w:tab w:val="clear" w:pos="870"/>
          <w:tab w:val="num" w:pos="0"/>
          <w:tab w:val="left" w:pos="360"/>
        </w:tabs>
        <w:ind w:left="0" w:firstLine="69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>Постановление правительства Белгородской области от 30 декабря 2013 №528-пп «Об утверждении государственной программы Белгородской области «Развитие образования Белгородской области на 2014-2020 годы»»;</w:t>
      </w:r>
    </w:p>
    <w:p w:rsidR="00041995" w:rsidRPr="00041995" w:rsidRDefault="00041995" w:rsidP="00041995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 xml:space="preserve">Приказ управления образования и науки Белгородской области от 26 апреля 2006 года №656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 </w:t>
      </w:r>
    </w:p>
    <w:p w:rsidR="00041995" w:rsidRPr="00041995" w:rsidRDefault="00041995" w:rsidP="00041995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041995">
        <w:rPr>
          <w:color w:val="000000"/>
          <w:sz w:val="28"/>
          <w:szCs w:val="28"/>
        </w:rPr>
        <w:t>Приказ департамента образования, культуры и молодёжной политики Белгородской области от 23 апреля 2012 года №1380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</w:t>
      </w:r>
    </w:p>
    <w:p w:rsidR="00E72124" w:rsidRPr="007F2D24" w:rsidRDefault="00E72124" w:rsidP="00E72124">
      <w:pPr>
        <w:numPr>
          <w:ilvl w:val="0"/>
          <w:numId w:val="2"/>
        </w:numPr>
        <w:tabs>
          <w:tab w:val="clear" w:pos="870"/>
          <w:tab w:val="num" w:pos="142"/>
          <w:tab w:val="left" w:pos="360"/>
          <w:tab w:val="left" w:pos="993"/>
        </w:tabs>
        <w:ind w:left="0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Письмо </w:t>
      </w:r>
      <w:r w:rsidRPr="007F2D24">
        <w:rPr>
          <w:color w:val="000000"/>
          <w:sz w:val="28"/>
          <w:szCs w:val="28"/>
        </w:rPr>
        <w:t>департамента образования Белгородской области №</w:t>
      </w:r>
      <w:r>
        <w:rPr>
          <w:color w:val="000000"/>
          <w:sz w:val="28"/>
          <w:szCs w:val="28"/>
        </w:rPr>
        <w:t>9-06/6588 ГН</w:t>
      </w:r>
      <w:r w:rsidRPr="007F2D24">
        <w:rPr>
          <w:color w:val="000000"/>
          <w:sz w:val="28"/>
          <w:szCs w:val="28"/>
        </w:rPr>
        <w:t xml:space="preserve"> от 2</w:t>
      </w:r>
      <w:r>
        <w:rPr>
          <w:color w:val="000000"/>
          <w:sz w:val="28"/>
          <w:szCs w:val="28"/>
        </w:rPr>
        <w:t>6 августа 2015</w:t>
      </w:r>
      <w:r w:rsidRPr="007F2D24">
        <w:rPr>
          <w:color w:val="000000"/>
          <w:sz w:val="28"/>
          <w:szCs w:val="28"/>
        </w:rPr>
        <w:t xml:space="preserve"> года «</w:t>
      </w:r>
      <w:r>
        <w:rPr>
          <w:color w:val="000000"/>
          <w:sz w:val="28"/>
          <w:szCs w:val="28"/>
        </w:rPr>
        <w:t>О формировании учебных планов образовательных организаций Белгородской области, реализующих основные общеобразовательные программы, на 2015-2016 учебный год»;</w:t>
      </w:r>
    </w:p>
    <w:p w:rsidR="00E72124" w:rsidRPr="007F2D24" w:rsidRDefault="00E72124" w:rsidP="00E72124">
      <w:pPr>
        <w:numPr>
          <w:ilvl w:val="0"/>
          <w:numId w:val="2"/>
        </w:numPr>
        <w:tabs>
          <w:tab w:val="clear" w:pos="870"/>
          <w:tab w:val="num" w:pos="142"/>
          <w:tab w:val="left" w:pos="360"/>
          <w:tab w:val="left" w:pos="993"/>
        </w:tabs>
        <w:ind w:left="0" w:firstLine="690"/>
        <w:jc w:val="both"/>
        <w:rPr>
          <w:color w:val="000000"/>
          <w:sz w:val="28"/>
          <w:szCs w:val="28"/>
        </w:rPr>
      </w:pPr>
      <w:r w:rsidRPr="007F2D24">
        <w:rPr>
          <w:color w:val="000000"/>
          <w:sz w:val="28"/>
          <w:szCs w:val="28"/>
        </w:rPr>
        <w:t>Методические письма ОГАОУ ДПО «Белгородский институт развития образования»</w:t>
      </w:r>
      <w:r>
        <w:rPr>
          <w:color w:val="000000"/>
          <w:sz w:val="28"/>
          <w:szCs w:val="28"/>
        </w:rPr>
        <w:t xml:space="preserve"> о преподавании предметов в 2015 – 2016</w:t>
      </w:r>
      <w:r w:rsidRPr="007F2D24">
        <w:rPr>
          <w:color w:val="000000"/>
          <w:sz w:val="28"/>
          <w:szCs w:val="28"/>
        </w:rPr>
        <w:t xml:space="preserve"> учебном году;</w:t>
      </w:r>
    </w:p>
    <w:p w:rsidR="00646A5D" w:rsidRPr="00646A5D" w:rsidRDefault="00646A5D" w:rsidP="00E72124">
      <w:pPr>
        <w:numPr>
          <w:ilvl w:val="0"/>
          <w:numId w:val="2"/>
        </w:numPr>
        <w:tabs>
          <w:tab w:val="clear" w:pos="870"/>
          <w:tab w:val="num" w:pos="142"/>
          <w:tab w:val="left" w:pos="360"/>
          <w:tab w:val="left" w:pos="993"/>
        </w:tabs>
        <w:ind w:left="0" w:firstLine="690"/>
        <w:jc w:val="both"/>
        <w:rPr>
          <w:color w:val="000000"/>
          <w:sz w:val="28"/>
          <w:szCs w:val="28"/>
        </w:rPr>
      </w:pPr>
      <w:r w:rsidRPr="00646A5D">
        <w:rPr>
          <w:color w:val="000000"/>
          <w:sz w:val="28"/>
          <w:szCs w:val="28"/>
        </w:rPr>
        <w:t>Приказ департамента образования, культуры и молодёжной политики Белгородской области №3328 от 04 августа 2015 года «</w:t>
      </w:r>
      <w:r w:rsidRPr="00646A5D">
        <w:rPr>
          <w:bCs/>
          <w:sz w:val="28"/>
          <w:szCs w:val="28"/>
        </w:rPr>
        <w:t xml:space="preserve">Об организации обучения по ООП в соответствии с </w:t>
      </w:r>
      <w:r w:rsidRPr="00646A5D">
        <w:rPr>
          <w:sz w:val="28"/>
          <w:szCs w:val="28"/>
        </w:rPr>
        <w:t>федеральным государственным образовательным стандартом основного общего образования в общеобразовательных организациях  Белгородской области в 2015-2016 учебном году</w:t>
      </w:r>
      <w:r w:rsidRPr="00646A5D">
        <w:rPr>
          <w:color w:val="000000"/>
        </w:rPr>
        <w:t>»</w:t>
      </w:r>
      <w:r w:rsidRPr="00646A5D">
        <w:rPr>
          <w:sz w:val="28"/>
          <w:szCs w:val="28"/>
        </w:rPr>
        <w:t>.</w:t>
      </w:r>
    </w:p>
    <w:p w:rsidR="00041995" w:rsidRPr="00041995" w:rsidRDefault="00041995" w:rsidP="00041995">
      <w:pPr>
        <w:tabs>
          <w:tab w:val="left" w:pos="360"/>
        </w:tabs>
        <w:ind w:firstLine="360"/>
        <w:jc w:val="both"/>
        <w:rPr>
          <w:color w:val="000000"/>
          <w:sz w:val="28"/>
          <w:szCs w:val="28"/>
        </w:rPr>
      </w:pPr>
      <w:r w:rsidRPr="00041995">
        <w:rPr>
          <w:b/>
          <w:color w:val="000000"/>
          <w:sz w:val="28"/>
          <w:szCs w:val="28"/>
          <w:u w:val="single"/>
        </w:rPr>
        <w:t>Муниципального уровня</w:t>
      </w:r>
    </w:p>
    <w:p w:rsidR="00646A5D" w:rsidRPr="00E72124" w:rsidRDefault="00E72124" w:rsidP="00E72124">
      <w:pPr>
        <w:pStyle w:val="ab"/>
        <w:numPr>
          <w:ilvl w:val="0"/>
          <w:numId w:val="5"/>
        </w:numPr>
        <w:shd w:val="clear" w:color="auto" w:fill="FFFFFF"/>
        <w:ind w:left="0" w:firstLine="698"/>
        <w:jc w:val="both"/>
        <w:rPr>
          <w:b/>
          <w:sz w:val="28"/>
          <w:szCs w:val="28"/>
        </w:rPr>
      </w:pPr>
      <w:r w:rsidRPr="00E72124">
        <w:rPr>
          <w:color w:val="000000"/>
          <w:sz w:val="28"/>
          <w:szCs w:val="28"/>
        </w:rPr>
        <w:t xml:space="preserve">Приказ управления образования администрации Ровеньского района от </w:t>
      </w:r>
      <w:r w:rsidRPr="00E72124">
        <w:rPr>
          <w:bCs/>
          <w:position w:val="-1"/>
          <w:sz w:val="28"/>
          <w:szCs w:val="28"/>
        </w:rPr>
        <w:t xml:space="preserve">26 августа 2015 года </w:t>
      </w:r>
      <w:r w:rsidR="00646A5D" w:rsidRPr="00E72124">
        <w:rPr>
          <w:bCs/>
          <w:position w:val="-1"/>
          <w:sz w:val="28"/>
          <w:szCs w:val="28"/>
        </w:rPr>
        <w:t>№824</w:t>
      </w:r>
      <w:r w:rsidRPr="00E72124">
        <w:rPr>
          <w:bCs/>
          <w:position w:val="-1"/>
          <w:sz w:val="28"/>
          <w:szCs w:val="28"/>
        </w:rPr>
        <w:t xml:space="preserve"> «</w:t>
      </w:r>
      <w:r w:rsidR="00646A5D" w:rsidRPr="00E72124">
        <w:rPr>
          <w:color w:val="000000"/>
          <w:spacing w:val="1"/>
          <w:sz w:val="28"/>
          <w:szCs w:val="28"/>
        </w:rPr>
        <w:t>Об исполнении приказа департамента образования Белгородской области</w:t>
      </w:r>
      <w:r w:rsidRPr="00E72124">
        <w:rPr>
          <w:color w:val="000000"/>
          <w:spacing w:val="1"/>
          <w:sz w:val="28"/>
          <w:szCs w:val="28"/>
        </w:rPr>
        <w:t xml:space="preserve"> «</w:t>
      </w:r>
      <w:r w:rsidR="00646A5D" w:rsidRPr="00E72124">
        <w:rPr>
          <w:bCs/>
          <w:sz w:val="28"/>
          <w:szCs w:val="28"/>
        </w:rPr>
        <w:t xml:space="preserve">Об организации обучения по ООП в соответствии с </w:t>
      </w:r>
      <w:r w:rsidR="00646A5D" w:rsidRPr="00E72124">
        <w:rPr>
          <w:sz w:val="28"/>
          <w:szCs w:val="28"/>
        </w:rPr>
        <w:t>федеральным государственным образовательным стандартом основного общего образования в общеобразовательных организациях Белгородской области в 2015-2016 учебном году</w:t>
      </w:r>
      <w:r w:rsidRPr="00E72124">
        <w:rPr>
          <w:sz w:val="28"/>
          <w:szCs w:val="28"/>
        </w:rPr>
        <w:t>»»</w:t>
      </w:r>
    </w:p>
    <w:p w:rsidR="00041995" w:rsidRPr="00041995" w:rsidRDefault="00041995" w:rsidP="00041995">
      <w:pPr>
        <w:tabs>
          <w:tab w:val="left" w:pos="360"/>
        </w:tabs>
        <w:ind w:firstLine="360"/>
        <w:jc w:val="both"/>
        <w:rPr>
          <w:sz w:val="28"/>
          <w:szCs w:val="28"/>
        </w:rPr>
      </w:pPr>
      <w:r w:rsidRPr="00041995">
        <w:rPr>
          <w:b/>
          <w:sz w:val="28"/>
          <w:szCs w:val="28"/>
          <w:u w:val="single"/>
        </w:rPr>
        <w:t>Школьного уровня</w:t>
      </w:r>
    </w:p>
    <w:p w:rsidR="00041995" w:rsidRPr="00041995" w:rsidRDefault="00041995" w:rsidP="00041995">
      <w:pPr>
        <w:numPr>
          <w:ilvl w:val="0"/>
          <w:numId w:val="1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Устав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области»; </w:t>
      </w:r>
    </w:p>
    <w:p w:rsidR="00041995" w:rsidRPr="00041995" w:rsidRDefault="00041995" w:rsidP="00041995">
      <w:pPr>
        <w:numPr>
          <w:ilvl w:val="0"/>
          <w:numId w:val="1"/>
        </w:numPr>
        <w:tabs>
          <w:tab w:val="left" w:pos="360"/>
        </w:tabs>
        <w:ind w:left="0" w:firstLine="360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Образовательная программа муниципального бюджетного </w:t>
      </w:r>
      <w:r w:rsidRPr="00041995">
        <w:rPr>
          <w:sz w:val="28"/>
          <w:szCs w:val="28"/>
        </w:rPr>
        <w:lastRenderedPageBreak/>
        <w:t xml:space="preserve">общеобразовательного учреждения «Ладомировская средняя общеобразовательная школа Ровеньского района Белгородской области» </w:t>
      </w:r>
      <w:r w:rsidR="00AE3E3A">
        <w:rPr>
          <w:sz w:val="28"/>
          <w:szCs w:val="28"/>
        </w:rPr>
        <w:t>основного общего образования</w:t>
      </w:r>
      <w:r w:rsidRPr="00041995">
        <w:rPr>
          <w:sz w:val="28"/>
          <w:szCs w:val="28"/>
        </w:rPr>
        <w:t>.</w:t>
      </w:r>
    </w:p>
    <w:p w:rsidR="00041995" w:rsidRDefault="00041995" w:rsidP="00041995">
      <w:pPr>
        <w:pStyle w:val="a3"/>
        <w:spacing w:after="0"/>
        <w:ind w:firstLine="709"/>
        <w:rPr>
          <w:sz w:val="28"/>
          <w:szCs w:val="28"/>
        </w:rPr>
      </w:pPr>
    </w:p>
    <w:p w:rsidR="00E72124" w:rsidRDefault="00041995" w:rsidP="00041995">
      <w:pPr>
        <w:pStyle w:val="a3"/>
        <w:spacing w:after="0"/>
        <w:ind w:firstLine="709"/>
        <w:rPr>
          <w:sz w:val="28"/>
          <w:szCs w:val="28"/>
        </w:rPr>
      </w:pPr>
      <w:r w:rsidRPr="00041995">
        <w:rPr>
          <w:b/>
          <w:sz w:val="28"/>
          <w:szCs w:val="28"/>
        </w:rPr>
        <w:t xml:space="preserve">Основное общее образование </w:t>
      </w:r>
      <w:r w:rsidRPr="00041995">
        <w:rPr>
          <w:sz w:val="28"/>
          <w:szCs w:val="28"/>
        </w:rPr>
        <w:t xml:space="preserve">(5 класс </w:t>
      </w:r>
      <w:r w:rsidR="00E72124">
        <w:rPr>
          <w:sz w:val="28"/>
          <w:szCs w:val="28"/>
        </w:rPr>
        <w:t>– 1 класс комплект</w:t>
      </w:r>
      <w:r w:rsidRPr="00041995">
        <w:rPr>
          <w:sz w:val="28"/>
          <w:szCs w:val="28"/>
        </w:rPr>
        <w:t>)</w:t>
      </w:r>
    </w:p>
    <w:p w:rsidR="00041995" w:rsidRPr="00041995" w:rsidRDefault="00041995" w:rsidP="00041995">
      <w:pPr>
        <w:pStyle w:val="a3"/>
        <w:spacing w:after="0"/>
        <w:ind w:firstLine="709"/>
        <w:rPr>
          <w:sz w:val="28"/>
          <w:szCs w:val="28"/>
        </w:rPr>
      </w:pPr>
      <w:proofErr w:type="gramStart"/>
      <w:r w:rsidRPr="00041995">
        <w:rPr>
          <w:sz w:val="28"/>
          <w:szCs w:val="28"/>
        </w:rPr>
        <w:t>Учебный план основного общего образования, реализующего федеральный государственн</w:t>
      </w:r>
      <w:r w:rsidR="00E72124">
        <w:rPr>
          <w:sz w:val="28"/>
          <w:szCs w:val="28"/>
        </w:rPr>
        <w:t>ый образовательный</w:t>
      </w:r>
      <w:r w:rsidRPr="00041995">
        <w:rPr>
          <w:sz w:val="28"/>
          <w:szCs w:val="28"/>
        </w:rPr>
        <w:t xml:space="preserve"> стандарт </w:t>
      </w:r>
      <w:r w:rsidR="00AE3E3A">
        <w:rPr>
          <w:sz w:val="28"/>
          <w:szCs w:val="28"/>
        </w:rPr>
        <w:t>основ</w:t>
      </w:r>
      <w:r w:rsidRPr="00041995">
        <w:rPr>
          <w:sz w:val="28"/>
          <w:szCs w:val="28"/>
        </w:rPr>
        <w:t xml:space="preserve">ного общего </w:t>
      </w:r>
      <w:r w:rsidR="00E72124">
        <w:rPr>
          <w:sz w:val="28"/>
          <w:szCs w:val="28"/>
        </w:rPr>
        <w:t>образования (Ф</w:t>
      </w:r>
      <w:r w:rsidRPr="00041995">
        <w:rPr>
          <w:sz w:val="28"/>
          <w:szCs w:val="28"/>
        </w:rPr>
        <w:t>ГОС) на 201</w:t>
      </w:r>
      <w:r w:rsidR="00E72124">
        <w:rPr>
          <w:sz w:val="28"/>
          <w:szCs w:val="28"/>
        </w:rPr>
        <w:t>5-2016</w:t>
      </w:r>
      <w:r w:rsidRPr="00041995">
        <w:rPr>
          <w:sz w:val="28"/>
          <w:szCs w:val="28"/>
        </w:rPr>
        <w:t xml:space="preserve"> учебный год, - нормативный правовой акт, устанавливающий перечень учебных предметов и объём учебного времени, отводимого на их изучение в 5</w:t>
      </w:r>
      <w:r w:rsidR="00E72124">
        <w:rPr>
          <w:sz w:val="28"/>
          <w:szCs w:val="28"/>
        </w:rPr>
        <w:t xml:space="preserve"> классе</w:t>
      </w:r>
      <w:r w:rsidRPr="00041995">
        <w:rPr>
          <w:sz w:val="28"/>
          <w:szCs w:val="28"/>
        </w:rPr>
        <w:t xml:space="preserve">,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учащихся. </w:t>
      </w:r>
      <w:proofErr w:type="gramEnd"/>
    </w:p>
    <w:p w:rsidR="007A47A9" w:rsidRDefault="007A47A9" w:rsidP="007A47A9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Учебный план для обучающихся 5 класса сформирован на основе базисного учебного плана начального общего образования образовательных учреждений Белгородской области, утверждённого приказом департамента образования, культуры и молодёжной политики Белгородской области от 23 апреля 2013 года №1380 «</w:t>
      </w:r>
      <w:r w:rsidRPr="00262549">
        <w:rPr>
          <w:sz w:val="28"/>
          <w:szCs w:val="28"/>
        </w:rPr>
        <w:t>«Об утверждении базисного  учебного плана и примерных учебных планов  для образовательных учреждений Белгородской области, реализующих  программы общего образования</w:t>
      </w:r>
      <w:r>
        <w:rPr>
          <w:sz w:val="28"/>
          <w:szCs w:val="28"/>
        </w:rPr>
        <w:t xml:space="preserve">», а также </w:t>
      </w:r>
      <w:r>
        <w:rPr>
          <w:color w:val="000000"/>
          <w:sz w:val="28"/>
          <w:szCs w:val="28"/>
        </w:rPr>
        <w:t xml:space="preserve">письма </w:t>
      </w:r>
      <w:r w:rsidRPr="007F2D24">
        <w:rPr>
          <w:color w:val="000000"/>
          <w:sz w:val="28"/>
          <w:szCs w:val="28"/>
        </w:rPr>
        <w:t>департамента образования Белгородской области</w:t>
      </w:r>
      <w:proofErr w:type="gramEnd"/>
      <w:r w:rsidRPr="007F2D24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9-06/6588 ГН</w:t>
      </w:r>
      <w:r w:rsidRPr="007F2D24">
        <w:rPr>
          <w:color w:val="000000"/>
          <w:sz w:val="28"/>
          <w:szCs w:val="28"/>
        </w:rPr>
        <w:t xml:space="preserve"> от 2</w:t>
      </w:r>
      <w:r>
        <w:rPr>
          <w:color w:val="000000"/>
          <w:sz w:val="28"/>
          <w:szCs w:val="28"/>
        </w:rPr>
        <w:t>6 августа 2015</w:t>
      </w:r>
      <w:r w:rsidRPr="007F2D24">
        <w:rPr>
          <w:color w:val="000000"/>
          <w:sz w:val="28"/>
          <w:szCs w:val="28"/>
        </w:rPr>
        <w:t xml:space="preserve"> года «</w:t>
      </w:r>
      <w:r>
        <w:rPr>
          <w:color w:val="000000"/>
          <w:sz w:val="28"/>
          <w:szCs w:val="28"/>
        </w:rPr>
        <w:t xml:space="preserve">О формировании учебных планов образовательных организаций Белгородской области, реализующих основные общеобразовательные программы, на 2015-2016 учебный год», и </w:t>
      </w:r>
      <w:r>
        <w:rPr>
          <w:sz w:val="28"/>
          <w:szCs w:val="28"/>
        </w:rPr>
        <w:t xml:space="preserve"> обеспечивает исполнение федеральных государственных образовательных стандартов основного общего образования.</w:t>
      </w:r>
    </w:p>
    <w:p w:rsidR="007A47A9" w:rsidRDefault="007A47A9" w:rsidP="007A47A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образования реализуется преимущественно за счёт введения учебных курсов, обеспечивающих целостное восприятие мира, деятельностного подхода и индивидуализации </w:t>
      </w:r>
      <w:proofErr w:type="gramStart"/>
      <w:r>
        <w:rPr>
          <w:sz w:val="28"/>
          <w:szCs w:val="28"/>
        </w:rPr>
        <w:t>обучения</w:t>
      </w:r>
      <w:proofErr w:type="gramEnd"/>
      <w:r>
        <w:rPr>
          <w:sz w:val="28"/>
          <w:szCs w:val="28"/>
        </w:rPr>
        <w:t xml:space="preserve"> по каждому учебному предмету.</w:t>
      </w:r>
    </w:p>
    <w:p w:rsidR="007A47A9" w:rsidRDefault="007A47A9" w:rsidP="007A47A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часть учебного плана для обучающихся 5 класса определяет состав обязательных учебных предметов, реализующих основную образовательную программу основного общего образования, и учебное время, отводимое на их изучение.</w:t>
      </w:r>
    </w:p>
    <w:p w:rsidR="00041995" w:rsidRPr="00041995" w:rsidRDefault="007A47A9" w:rsidP="007A4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часть учебного плана представлена семью предметными областями: «Филология», «Математика и информатика», «</w:t>
      </w:r>
      <w:r w:rsidR="0042712B" w:rsidRPr="00DB1B88">
        <w:rPr>
          <w:bCs/>
          <w:sz w:val="28"/>
          <w:szCs w:val="28"/>
        </w:rPr>
        <w:t>Общественно-научные предметы</w:t>
      </w:r>
      <w:r>
        <w:rPr>
          <w:sz w:val="28"/>
          <w:szCs w:val="28"/>
        </w:rPr>
        <w:t xml:space="preserve">», </w:t>
      </w:r>
      <w:r w:rsidR="0042712B">
        <w:rPr>
          <w:sz w:val="28"/>
          <w:szCs w:val="28"/>
        </w:rPr>
        <w:t>«</w:t>
      </w:r>
      <w:r w:rsidR="0042712B" w:rsidRPr="00DB1B88">
        <w:rPr>
          <w:bCs/>
          <w:sz w:val="28"/>
          <w:szCs w:val="28"/>
        </w:rPr>
        <w:t>Естественнонаучные предметы</w:t>
      </w:r>
      <w:r w:rsidR="0042712B">
        <w:rPr>
          <w:sz w:val="28"/>
          <w:szCs w:val="28"/>
        </w:rPr>
        <w:t xml:space="preserve">», </w:t>
      </w:r>
      <w:r>
        <w:rPr>
          <w:sz w:val="28"/>
          <w:szCs w:val="28"/>
        </w:rPr>
        <w:t>«</w:t>
      </w:r>
      <w:r w:rsidR="0042712B" w:rsidRPr="00DB1B88">
        <w:rPr>
          <w:bCs/>
          <w:sz w:val="28"/>
          <w:szCs w:val="28"/>
        </w:rPr>
        <w:t>Основы духовно-нравственной культуры народов России</w:t>
      </w:r>
      <w:r>
        <w:rPr>
          <w:sz w:val="28"/>
          <w:szCs w:val="28"/>
        </w:rPr>
        <w:t>», «Искусство», «Технология», «Физическая культура</w:t>
      </w:r>
      <w:r w:rsidR="0042712B">
        <w:rPr>
          <w:sz w:val="28"/>
          <w:szCs w:val="28"/>
        </w:rPr>
        <w:t xml:space="preserve"> </w:t>
      </w:r>
      <w:r w:rsidR="0042712B" w:rsidRPr="00DB1B88">
        <w:rPr>
          <w:bCs/>
          <w:sz w:val="28"/>
          <w:szCs w:val="28"/>
        </w:rPr>
        <w:t>и Основы безопасности жизнедеятельности</w:t>
      </w:r>
      <w:r>
        <w:rPr>
          <w:sz w:val="28"/>
          <w:szCs w:val="28"/>
        </w:rPr>
        <w:t>», каждая из которых направлена на решение основных задач реализации содержания учебных предметов, входящих в их состав</w:t>
      </w:r>
      <w:r w:rsidR="00A8575A">
        <w:rPr>
          <w:sz w:val="28"/>
          <w:szCs w:val="28"/>
        </w:rPr>
        <w:t>.</w:t>
      </w:r>
      <w:r w:rsidR="00041995" w:rsidRPr="00041995">
        <w:rPr>
          <w:sz w:val="28"/>
          <w:szCs w:val="28"/>
        </w:rPr>
        <w:t xml:space="preserve"> </w:t>
      </w:r>
    </w:p>
    <w:p w:rsidR="00A8575A" w:rsidRPr="001056FE" w:rsidRDefault="00A8575A" w:rsidP="00A8575A">
      <w:pPr>
        <w:ind w:right="-142" w:firstLine="567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Предметная область «Филология» представлена предм</w:t>
      </w:r>
      <w:r>
        <w:rPr>
          <w:sz w:val="28"/>
          <w:szCs w:val="28"/>
        </w:rPr>
        <w:t xml:space="preserve">етами  «Русский язык» (5 часов </w:t>
      </w:r>
      <w:r w:rsidRPr="001056FE">
        <w:rPr>
          <w:sz w:val="28"/>
          <w:szCs w:val="28"/>
        </w:rPr>
        <w:t>в неделю), «Литератур</w:t>
      </w:r>
      <w:r>
        <w:rPr>
          <w:sz w:val="28"/>
          <w:szCs w:val="28"/>
        </w:rPr>
        <w:t>а» (3 часа в неделю</w:t>
      </w:r>
      <w:r w:rsidRPr="001056FE">
        <w:rPr>
          <w:sz w:val="28"/>
          <w:szCs w:val="28"/>
        </w:rPr>
        <w:t xml:space="preserve">), </w:t>
      </w:r>
      <w:r w:rsidRPr="00A564C1">
        <w:rPr>
          <w:sz w:val="28"/>
          <w:szCs w:val="28"/>
        </w:rPr>
        <w:t>«</w:t>
      </w:r>
      <w:r w:rsidR="00A564C1" w:rsidRPr="00A564C1">
        <w:rPr>
          <w:sz w:val="28"/>
          <w:szCs w:val="28"/>
        </w:rPr>
        <w:t>Иностранный язык (</w:t>
      </w:r>
      <w:r w:rsidRPr="00A564C1">
        <w:rPr>
          <w:sz w:val="28"/>
          <w:szCs w:val="28"/>
        </w:rPr>
        <w:t>Английский язык</w:t>
      </w:r>
      <w:r w:rsidR="00A564C1" w:rsidRPr="00A564C1">
        <w:rPr>
          <w:sz w:val="28"/>
          <w:szCs w:val="28"/>
        </w:rPr>
        <w:t>)</w:t>
      </w:r>
      <w:r w:rsidRPr="00A564C1">
        <w:rPr>
          <w:sz w:val="28"/>
          <w:szCs w:val="28"/>
        </w:rPr>
        <w:t>»</w:t>
      </w:r>
      <w:r w:rsidRPr="00A8575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(3</w:t>
      </w:r>
      <w:r w:rsidRPr="001056FE">
        <w:rPr>
          <w:sz w:val="28"/>
          <w:szCs w:val="28"/>
        </w:rPr>
        <w:t xml:space="preserve"> часа  в неделю).</w:t>
      </w:r>
    </w:p>
    <w:p w:rsidR="00A8575A" w:rsidRPr="001056FE" w:rsidRDefault="00A8575A" w:rsidP="00A8575A">
      <w:pPr>
        <w:ind w:firstLine="567"/>
        <w:jc w:val="both"/>
        <w:rPr>
          <w:sz w:val="28"/>
          <w:szCs w:val="28"/>
        </w:rPr>
      </w:pPr>
      <w:r w:rsidRPr="001056FE">
        <w:rPr>
          <w:sz w:val="28"/>
          <w:szCs w:val="28"/>
        </w:rPr>
        <w:t xml:space="preserve">Предметная область «Математика и информатика» представлена </w:t>
      </w:r>
      <w:r w:rsidRPr="001056FE">
        <w:rPr>
          <w:sz w:val="28"/>
          <w:szCs w:val="28"/>
        </w:rPr>
        <w:lastRenderedPageBreak/>
        <w:t>учебным предметом «Матем</w:t>
      </w:r>
      <w:r w:rsidR="00CE7123">
        <w:rPr>
          <w:sz w:val="28"/>
          <w:szCs w:val="28"/>
        </w:rPr>
        <w:t>атика»,  который изучается в 5</w:t>
      </w:r>
      <w:r w:rsidRPr="001056FE">
        <w:rPr>
          <w:sz w:val="28"/>
          <w:szCs w:val="28"/>
        </w:rPr>
        <w:t xml:space="preserve"> класс</w:t>
      </w:r>
      <w:r w:rsidR="00CE7123">
        <w:rPr>
          <w:sz w:val="28"/>
          <w:szCs w:val="28"/>
        </w:rPr>
        <w:t>е в объёме 5</w:t>
      </w:r>
      <w:r w:rsidRPr="001056FE">
        <w:rPr>
          <w:sz w:val="28"/>
          <w:szCs w:val="28"/>
        </w:rPr>
        <w:t xml:space="preserve"> часов в неделю.</w:t>
      </w:r>
    </w:p>
    <w:p w:rsidR="00A8575A" w:rsidRPr="001056FE" w:rsidRDefault="00A8575A" w:rsidP="00A8575A">
      <w:pPr>
        <w:ind w:firstLine="567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Предметная область «</w:t>
      </w:r>
      <w:r w:rsidR="00CE7123" w:rsidRPr="00DB1B88">
        <w:rPr>
          <w:bCs/>
          <w:sz w:val="28"/>
          <w:szCs w:val="28"/>
        </w:rPr>
        <w:t>Общественно-научные предметы</w:t>
      </w:r>
      <w:r w:rsidRPr="001056FE">
        <w:rPr>
          <w:sz w:val="28"/>
          <w:szCs w:val="28"/>
        </w:rPr>
        <w:t>» представлена предметом «</w:t>
      </w:r>
      <w:r w:rsidR="00CE7123">
        <w:rPr>
          <w:sz w:val="28"/>
          <w:szCs w:val="28"/>
        </w:rPr>
        <w:t>История</w:t>
      </w:r>
      <w:r w:rsidRPr="001056FE">
        <w:rPr>
          <w:sz w:val="28"/>
          <w:szCs w:val="28"/>
        </w:rPr>
        <w:t>» (2 часа в неделю)</w:t>
      </w:r>
      <w:r w:rsidR="00CE7123">
        <w:rPr>
          <w:sz w:val="28"/>
          <w:szCs w:val="28"/>
        </w:rPr>
        <w:t xml:space="preserve"> и «География» (1</w:t>
      </w:r>
      <w:r w:rsidR="00CE7123" w:rsidRPr="001056FE">
        <w:rPr>
          <w:sz w:val="28"/>
          <w:szCs w:val="28"/>
        </w:rPr>
        <w:t xml:space="preserve"> час в неделю)</w:t>
      </w:r>
      <w:r w:rsidRPr="001056FE">
        <w:rPr>
          <w:sz w:val="28"/>
          <w:szCs w:val="28"/>
        </w:rPr>
        <w:t xml:space="preserve">. </w:t>
      </w:r>
    </w:p>
    <w:p w:rsidR="00CE7123" w:rsidRPr="001056FE" w:rsidRDefault="00CE7123" w:rsidP="00CE7123">
      <w:pPr>
        <w:ind w:firstLine="567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Предметная область «</w:t>
      </w:r>
      <w:r w:rsidRPr="00DB1B88">
        <w:rPr>
          <w:bCs/>
          <w:sz w:val="28"/>
          <w:szCs w:val="28"/>
        </w:rPr>
        <w:t>Естественнонаучные предметы</w:t>
      </w:r>
      <w:r w:rsidRPr="001056FE">
        <w:rPr>
          <w:sz w:val="28"/>
          <w:szCs w:val="28"/>
        </w:rPr>
        <w:t>» представлена учебным предметом «</w:t>
      </w:r>
      <w:r>
        <w:rPr>
          <w:sz w:val="28"/>
          <w:szCs w:val="28"/>
        </w:rPr>
        <w:t>Биология»,  который изучается в 5</w:t>
      </w:r>
      <w:r w:rsidRPr="001056FE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е в объёме 1 часа</w:t>
      </w:r>
      <w:r w:rsidRPr="001056FE">
        <w:rPr>
          <w:sz w:val="28"/>
          <w:szCs w:val="28"/>
        </w:rPr>
        <w:t xml:space="preserve"> в неделю.</w:t>
      </w:r>
    </w:p>
    <w:p w:rsidR="00A8575A" w:rsidRDefault="00177790" w:rsidP="00A8575A">
      <w:pPr>
        <w:pStyle w:val="ac"/>
        <w:spacing w:after="0"/>
        <w:ind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Предмет</w:t>
      </w:r>
      <w:r w:rsidR="00A8575A" w:rsidRPr="001056FE">
        <w:rPr>
          <w:spacing w:val="1"/>
          <w:sz w:val="28"/>
          <w:szCs w:val="28"/>
        </w:rPr>
        <w:t xml:space="preserve"> «</w:t>
      </w:r>
      <w:r w:rsidR="00CE7123" w:rsidRPr="00DB1B88">
        <w:rPr>
          <w:bCs/>
          <w:sz w:val="28"/>
          <w:szCs w:val="28"/>
        </w:rPr>
        <w:t>Основы духовно-нравственной культуры народов России</w:t>
      </w:r>
      <w:r w:rsidR="00CE7123">
        <w:rPr>
          <w:spacing w:val="1"/>
          <w:sz w:val="28"/>
          <w:szCs w:val="28"/>
        </w:rPr>
        <w:t>» обучающимися 5</w:t>
      </w:r>
      <w:r w:rsidR="00A8575A" w:rsidRPr="001056FE">
        <w:rPr>
          <w:spacing w:val="1"/>
          <w:sz w:val="28"/>
          <w:szCs w:val="28"/>
        </w:rPr>
        <w:t xml:space="preserve"> класса изучается с согласия и по выбору родителей (законных представителей), на основании письменного заявления - в объеме 1 часа в неделю</w:t>
      </w:r>
      <w:r>
        <w:rPr>
          <w:spacing w:val="1"/>
          <w:sz w:val="28"/>
          <w:szCs w:val="28"/>
        </w:rPr>
        <w:t xml:space="preserve"> за счет части, формируемой участниками образовательных отношений</w:t>
      </w:r>
      <w:r w:rsidR="00A8575A" w:rsidRPr="001056FE">
        <w:rPr>
          <w:spacing w:val="1"/>
          <w:sz w:val="28"/>
          <w:szCs w:val="28"/>
        </w:rPr>
        <w:t xml:space="preserve">. </w:t>
      </w:r>
    </w:p>
    <w:p w:rsidR="00A8575A" w:rsidRPr="001056FE" w:rsidRDefault="00A8575A" w:rsidP="00A8575A">
      <w:pPr>
        <w:pStyle w:val="ac"/>
        <w:spacing w:after="0"/>
        <w:ind w:firstLine="708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Предметная область «Искусство» представлена учебными предметами «Изобразительное искусство» и «Музыка» (по 1 часу в неделю).</w:t>
      </w:r>
    </w:p>
    <w:p w:rsidR="00A8575A" w:rsidRDefault="00A8575A" w:rsidP="00A8575A">
      <w:pPr>
        <w:ind w:firstLine="567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Предметная область «Технология» предст</w:t>
      </w:r>
      <w:r w:rsidR="00177790">
        <w:rPr>
          <w:sz w:val="28"/>
          <w:szCs w:val="28"/>
        </w:rPr>
        <w:t>авлена предметом «Технология» (2</w:t>
      </w:r>
      <w:r w:rsidRPr="001056FE">
        <w:rPr>
          <w:sz w:val="28"/>
          <w:szCs w:val="28"/>
        </w:rPr>
        <w:t xml:space="preserve"> час</w:t>
      </w:r>
      <w:r w:rsidR="00177790">
        <w:rPr>
          <w:sz w:val="28"/>
          <w:szCs w:val="28"/>
        </w:rPr>
        <w:t>а</w:t>
      </w:r>
      <w:r w:rsidRPr="001056FE">
        <w:rPr>
          <w:sz w:val="28"/>
          <w:szCs w:val="28"/>
        </w:rPr>
        <w:t xml:space="preserve"> в неделю). </w:t>
      </w:r>
    </w:p>
    <w:p w:rsidR="00A8575A" w:rsidRPr="001056FE" w:rsidRDefault="00A8575A" w:rsidP="00A8575A">
      <w:pPr>
        <w:ind w:firstLine="567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Предметная область «Физическая культура» представлена учебным пр</w:t>
      </w:r>
      <w:r w:rsidR="00A564C1">
        <w:rPr>
          <w:sz w:val="28"/>
          <w:szCs w:val="28"/>
        </w:rPr>
        <w:t>едметом «Физическая культура» (2</w:t>
      </w:r>
      <w:r w:rsidRPr="001056FE">
        <w:rPr>
          <w:sz w:val="28"/>
          <w:szCs w:val="28"/>
        </w:rPr>
        <w:t xml:space="preserve"> часа в неделю).</w:t>
      </w:r>
    </w:p>
    <w:p w:rsidR="00A8575A" w:rsidRPr="001056FE" w:rsidRDefault="00A8575A" w:rsidP="00A8575A">
      <w:pPr>
        <w:ind w:firstLine="709"/>
        <w:jc w:val="both"/>
        <w:rPr>
          <w:sz w:val="28"/>
          <w:szCs w:val="28"/>
        </w:rPr>
      </w:pPr>
      <w:r w:rsidRPr="001056FE">
        <w:rPr>
          <w:sz w:val="28"/>
          <w:szCs w:val="28"/>
        </w:rPr>
        <w:t>Часть учебного плана, формируемая участниками образовательн</w:t>
      </w:r>
      <w:r>
        <w:rPr>
          <w:sz w:val="28"/>
          <w:szCs w:val="28"/>
        </w:rPr>
        <w:t>ых отношений при 5-ти дневной неделе</w:t>
      </w:r>
      <w:r w:rsidRPr="001056F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идет на изучение </w:t>
      </w:r>
      <w:r w:rsidRPr="001056FE">
        <w:rPr>
          <w:sz w:val="28"/>
          <w:szCs w:val="28"/>
        </w:rPr>
        <w:t>предм</w:t>
      </w:r>
      <w:r>
        <w:rPr>
          <w:sz w:val="28"/>
          <w:szCs w:val="28"/>
        </w:rPr>
        <w:t xml:space="preserve">ета  </w:t>
      </w:r>
      <w:r w:rsidR="00177790" w:rsidRPr="001056FE">
        <w:rPr>
          <w:spacing w:val="1"/>
          <w:sz w:val="28"/>
          <w:szCs w:val="28"/>
        </w:rPr>
        <w:t>«</w:t>
      </w:r>
      <w:r w:rsidR="00177790" w:rsidRPr="00DB1B88">
        <w:rPr>
          <w:bCs/>
          <w:sz w:val="28"/>
          <w:szCs w:val="28"/>
        </w:rPr>
        <w:t>Основы духовно-нравственной культуры народов России</w:t>
      </w:r>
      <w:r w:rsidR="00177790">
        <w:rPr>
          <w:spacing w:val="1"/>
          <w:sz w:val="28"/>
          <w:szCs w:val="28"/>
        </w:rPr>
        <w:t>»</w:t>
      </w:r>
      <w:r w:rsidR="00A564C1">
        <w:rPr>
          <w:spacing w:val="1"/>
          <w:sz w:val="28"/>
          <w:szCs w:val="28"/>
        </w:rPr>
        <w:t xml:space="preserve"> (1 час в неделю), на увеличение количества часов на изучение </w:t>
      </w:r>
      <w:r w:rsidR="00A564C1" w:rsidRPr="001056FE">
        <w:rPr>
          <w:sz w:val="28"/>
          <w:szCs w:val="28"/>
        </w:rPr>
        <w:t>учебн</w:t>
      </w:r>
      <w:r w:rsidR="00A564C1">
        <w:rPr>
          <w:sz w:val="28"/>
          <w:szCs w:val="28"/>
        </w:rPr>
        <w:t>ого</w:t>
      </w:r>
      <w:r w:rsidR="00A564C1" w:rsidRPr="001056FE">
        <w:rPr>
          <w:sz w:val="28"/>
          <w:szCs w:val="28"/>
        </w:rPr>
        <w:t xml:space="preserve"> пр</w:t>
      </w:r>
      <w:r w:rsidR="00A564C1">
        <w:rPr>
          <w:sz w:val="28"/>
          <w:szCs w:val="28"/>
        </w:rPr>
        <w:t xml:space="preserve">едмета «Физическая культура» </w:t>
      </w:r>
      <w:r w:rsidR="00A564C1">
        <w:rPr>
          <w:spacing w:val="1"/>
          <w:sz w:val="28"/>
          <w:szCs w:val="28"/>
        </w:rPr>
        <w:t xml:space="preserve">до 3 часов в неделю </w:t>
      </w:r>
      <w:r w:rsidR="00177790">
        <w:rPr>
          <w:spacing w:val="1"/>
          <w:sz w:val="28"/>
          <w:szCs w:val="28"/>
        </w:rPr>
        <w:t xml:space="preserve">и введение учебного предмета </w:t>
      </w:r>
      <w:r>
        <w:rPr>
          <w:sz w:val="28"/>
          <w:szCs w:val="28"/>
        </w:rPr>
        <w:t>«</w:t>
      </w:r>
      <w:r w:rsidR="00177790">
        <w:rPr>
          <w:sz w:val="28"/>
          <w:szCs w:val="28"/>
        </w:rPr>
        <w:t>Обществознание</w:t>
      </w:r>
      <w:r w:rsidR="00A564C1">
        <w:rPr>
          <w:sz w:val="28"/>
          <w:szCs w:val="28"/>
        </w:rPr>
        <w:t>» (1 час</w:t>
      </w:r>
      <w:r>
        <w:rPr>
          <w:sz w:val="28"/>
          <w:szCs w:val="28"/>
        </w:rPr>
        <w:t xml:space="preserve"> </w:t>
      </w:r>
      <w:r w:rsidRPr="001056FE">
        <w:rPr>
          <w:sz w:val="28"/>
          <w:szCs w:val="28"/>
        </w:rPr>
        <w:t xml:space="preserve">в неделю). </w:t>
      </w:r>
    </w:p>
    <w:p w:rsidR="00041995" w:rsidRPr="00041995" w:rsidRDefault="00041995" w:rsidP="00041995">
      <w:pPr>
        <w:ind w:firstLine="426"/>
        <w:jc w:val="both"/>
        <w:rPr>
          <w:sz w:val="28"/>
          <w:szCs w:val="28"/>
        </w:rPr>
      </w:pPr>
      <w:r w:rsidRPr="00041995">
        <w:rPr>
          <w:color w:val="000000"/>
          <w:sz w:val="28"/>
          <w:szCs w:val="28"/>
        </w:rPr>
        <w:t>Для этого в школе созданы необходимые условия: нормативно – правовые, материально – технические, информационно – методические. Преподавание осуществляют квалифицированные специалисты, прошедшие курсовую переподготовку.</w:t>
      </w:r>
    </w:p>
    <w:p w:rsidR="00041995" w:rsidRPr="00041995" w:rsidRDefault="00041995" w:rsidP="00041995">
      <w:pPr>
        <w:tabs>
          <w:tab w:val="left" w:pos="567"/>
        </w:tabs>
        <w:jc w:val="both"/>
        <w:rPr>
          <w:sz w:val="28"/>
          <w:szCs w:val="28"/>
        </w:rPr>
      </w:pPr>
      <w:r w:rsidRPr="00041995">
        <w:rPr>
          <w:sz w:val="28"/>
          <w:szCs w:val="28"/>
        </w:rPr>
        <w:tab/>
        <w:t xml:space="preserve">Освоение образовательной программы,  в том числе отдельной части или всего объема учебного предмета, курса, дисциплины (модуля) образовательной программы, сопровождается годовой промежуточной аттестацией </w:t>
      </w:r>
      <w:proofErr w:type="gramStart"/>
      <w:r w:rsidRPr="00041995">
        <w:rPr>
          <w:sz w:val="28"/>
          <w:szCs w:val="28"/>
        </w:rPr>
        <w:t>обучающихся</w:t>
      </w:r>
      <w:proofErr w:type="gramEnd"/>
      <w:r w:rsidRPr="00041995">
        <w:rPr>
          <w:sz w:val="28"/>
          <w:szCs w:val="28"/>
        </w:rPr>
        <w:t xml:space="preserve">. Годовая промежуточная аттестация </w:t>
      </w:r>
      <w:r w:rsidR="003B760A">
        <w:rPr>
          <w:sz w:val="28"/>
          <w:szCs w:val="28"/>
        </w:rPr>
        <w:t>проводится в срок с 2</w:t>
      </w:r>
      <w:r w:rsidR="002906B6">
        <w:rPr>
          <w:sz w:val="28"/>
          <w:szCs w:val="28"/>
        </w:rPr>
        <w:t>6</w:t>
      </w:r>
      <w:r w:rsidR="00177790">
        <w:rPr>
          <w:sz w:val="28"/>
          <w:szCs w:val="28"/>
        </w:rPr>
        <w:t xml:space="preserve"> мая по 31</w:t>
      </w:r>
      <w:r w:rsidRPr="00041995">
        <w:rPr>
          <w:sz w:val="28"/>
          <w:szCs w:val="28"/>
        </w:rPr>
        <w:t xml:space="preserve"> мая, порядок проведения годовой промежуточной аттестации определен Положением о формах, периодичности, порядке текущего контроля успеваемости и промежуточной аттестации МБОУ «Ладомировская средняя общеобразовательная школа».</w:t>
      </w:r>
    </w:p>
    <w:p w:rsidR="00041995" w:rsidRPr="00041995" w:rsidRDefault="00041995" w:rsidP="00177790">
      <w:pPr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В соответствии </w:t>
      </w:r>
      <w:bookmarkStart w:id="0" w:name="_GoBack"/>
      <w:bookmarkEnd w:id="0"/>
      <w:r w:rsidRPr="00041995">
        <w:rPr>
          <w:sz w:val="28"/>
          <w:szCs w:val="28"/>
        </w:rPr>
        <w:t>с образовательной программой школы годовая промежуточная аттестация с аттеста</w:t>
      </w:r>
      <w:r w:rsidR="00177790">
        <w:rPr>
          <w:sz w:val="28"/>
          <w:szCs w:val="28"/>
        </w:rPr>
        <w:t>ционными испытаниями проводится</w:t>
      </w:r>
      <w:r w:rsidRPr="00041995">
        <w:rPr>
          <w:sz w:val="28"/>
          <w:szCs w:val="28"/>
        </w:rPr>
        <w:t xml:space="preserve"> в 5-ом классе по </w:t>
      </w:r>
      <w:r w:rsidR="00177790">
        <w:rPr>
          <w:sz w:val="28"/>
          <w:szCs w:val="28"/>
        </w:rPr>
        <w:t>географии</w:t>
      </w:r>
      <w:r w:rsidR="00C62B2C">
        <w:rPr>
          <w:sz w:val="28"/>
          <w:szCs w:val="28"/>
        </w:rPr>
        <w:t xml:space="preserve"> в форме устного экзамена </w:t>
      </w:r>
      <w:r w:rsidRPr="00041995">
        <w:rPr>
          <w:sz w:val="28"/>
          <w:szCs w:val="28"/>
        </w:rPr>
        <w:t xml:space="preserve"> и русскому языку</w:t>
      </w:r>
      <w:r w:rsidR="00C62B2C">
        <w:rPr>
          <w:sz w:val="28"/>
          <w:szCs w:val="28"/>
        </w:rPr>
        <w:t xml:space="preserve"> в форме диктанта с грамматическими заданиями</w:t>
      </w:r>
      <w:r w:rsidR="00177790">
        <w:rPr>
          <w:sz w:val="28"/>
          <w:szCs w:val="28"/>
        </w:rPr>
        <w:t>.</w:t>
      </w:r>
    </w:p>
    <w:p w:rsidR="00041995" w:rsidRPr="00041995" w:rsidRDefault="00041995" w:rsidP="00041995">
      <w:pPr>
        <w:ind w:firstLine="426"/>
        <w:jc w:val="both"/>
        <w:rPr>
          <w:b/>
          <w:sz w:val="28"/>
          <w:szCs w:val="28"/>
        </w:rPr>
      </w:pPr>
    </w:p>
    <w:p w:rsidR="00041995" w:rsidRPr="00041995" w:rsidRDefault="00041995" w:rsidP="00041995">
      <w:pPr>
        <w:tabs>
          <w:tab w:val="left" w:pos="567"/>
        </w:tabs>
        <w:jc w:val="both"/>
      </w:pPr>
    </w:p>
    <w:p w:rsidR="00177790" w:rsidRPr="007957DB" w:rsidRDefault="00041995" w:rsidP="00177790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jc w:val="center"/>
        <w:rPr>
          <w:b/>
          <w:sz w:val="28"/>
          <w:szCs w:val="28"/>
        </w:rPr>
      </w:pPr>
      <w:r w:rsidRPr="00041995">
        <w:rPr>
          <w:b/>
          <w:sz w:val="28"/>
          <w:szCs w:val="28"/>
        </w:rPr>
        <w:br w:type="page"/>
      </w:r>
      <w:r w:rsidR="00177790" w:rsidRPr="007957DB">
        <w:rPr>
          <w:b/>
          <w:sz w:val="28"/>
          <w:szCs w:val="28"/>
        </w:rPr>
        <w:lastRenderedPageBreak/>
        <w:t>СЕТКА ЧАСОВ УЧЕБНОГО ПЛАНА</w:t>
      </w:r>
    </w:p>
    <w:p w:rsidR="00177790" w:rsidRPr="007957DB" w:rsidRDefault="00177790" w:rsidP="00177790">
      <w:pPr>
        <w:shd w:val="clear" w:color="auto" w:fill="FFFFFF"/>
        <w:jc w:val="center"/>
        <w:rPr>
          <w:b/>
          <w:bCs/>
          <w:sz w:val="28"/>
          <w:szCs w:val="28"/>
        </w:rPr>
      </w:pPr>
      <w:r w:rsidRPr="007957DB">
        <w:rPr>
          <w:b/>
          <w:sz w:val="28"/>
          <w:szCs w:val="28"/>
        </w:rPr>
        <w:t>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</w:t>
      </w:r>
      <w:r w:rsidRPr="007957DB">
        <w:rPr>
          <w:b/>
          <w:bCs/>
          <w:sz w:val="28"/>
          <w:szCs w:val="28"/>
        </w:rPr>
        <w:t xml:space="preserve"> </w:t>
      </w:r>
    </w:p>
    <w:p w:rsidR="00177790" w:rsidRPr="007957DB" w:rsidRDefault="00177790" w:rsidP="00177790">
      <w:pPr>
        <w:shd w:val="clear" w:color="auto" w:fill="FFFFFF"/>
        <w:jc w:val="center"/>
        <w:rPr>
          <w:b/>
          <w:bCs/>
          <w:sz w:val="28"/>
          <w:szCs w:val="28"/>
        </w:rPr>
      </w:pPr>
      <w:r w:rsidRPr="007957DB">
        <w:rPr>
          <w:b/>
          <w:bCs/>
          <w:sz w:val="28"/>
          <w:szCs w:val="28"/>
        </w:rPr>
        <w:t>для 5 класса</w:t>
      </w:r>
    </w:p>
    <w:p w:rsidR="00177790" w:rsidRPr="007957DB" w:rsidRDefault="00177790" w:rsidP="00177790">
      <w:pPr>
        <w:shd w:val="clear" w:color="auto" w:fill="FFFFFF"/>
        <w:jc w:val="center"/>
        <w:rPr>
          <w:b/>
          <w:sz w:val="28"/>
          <w:szCs w:val="28"/>
        </w:rPr>
      </w:pPr>
      <w:r w:rsidRPr="007957DB">
        <w:rPr>
          <w:b/>
          <w:bCs/>
          <w:sz w:val="28"/>
          <w:szCs w:val="28"/>
        </w:rPr>
        <w:t>при реализации ФГОС ООО в 2015-2016 учебном году</w:t>
      </w:r>
    </w:p>
    <w:p w:rsidR="00177790" w:rsidRPr="007957DB" w:rsidRDefault="00177790" w:rsidP="00177790">
      <w:pPr>
        <w:ind w:firstLine="709"/>
        <w:jc w:val="center"/>
        <w:rPr>
          <w:b/>
          <w:bCs/>
          <w:sz w:val="28"/>
          <w:szCs w:val="28"/>
        </w:rPr>
      </w:pPr>
    </w:p>
    <w:p w:rsidR="00177790" w:rsidRPr="007957DB" w:rsidRDefault="00177790" w:rsidP="00177790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3"/>
        <w:gridCol w:w="2437"/>
        <w:gridCol w:w="1924"/>
        <w:gridCol w:w="2317"/>
      </w:tblGrid>
      <w:tr w:rsidR="00177790" w:rsidRPr="007957DB" w:rsidTr="00D74619">
        <w:trPr>
          <w:trHeight w:val="507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2437" w:type="dxa"/>
            <w:vMerge w:val="restart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Учебные</w:t>
            </w:r>
          </w:p>
          <w:p w:rsidR="00177790" w:rsidRPr="007957DB" w:rsidRDefault="00177790" w:rsidP="00D74619">
            <w:pPr>
              <w:jc w:val="both"/>
              <w:rPr>
                <w:bCs/>
                <w:i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предметы</w:t>
            </w:r>
          </w:p>
        </w:tc>
        <w:tc>
          <w:tcPr>
            <w:tcW w:w="4241" w:type="dxa"/>
            <w:gridSpan w:val="2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Количество часов</w:t>
            </w:r>
          </w:p>
        </w:tc>
      </w:tr>
      <w:tr w:rsidR="00177790" w:rsidRPr="007957DB" w:rsidTr="00D74619">
        <w:trPr>
          <w:trHeight w:val="1410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i/>
                <w:sz w:val="28"/>
                <w:szCs w:val="28"/>
              </w:rPr>
            </w:pPr>
            <w:r w:rsidRPr="007957DB">
              <w:rPr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i/>
                <w:sz w:val="28"/>
                <w:szCs w:val="28"/>
              </w:rPr>
            </w:pPr>
            <w:r w:rsidRPr="007957DB">
              <w:rPr>
                <w:bCs/>
                <w:i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77790" w:rsidRPr="007957DB" w:rsidTr="00D74619">
        <w:trPr>
          <w:trHeight w:val="330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Филология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7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60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Иностранный язык</w:t>
            </w:r>
            <w:r>
              <w:rPr>
                <w:bCs/>
                <w:sz w:val="28"/>
                <w:szCs w:val="28"/>
              </w:rPr>
              <w:t xml:space="preserve"> (английский язык)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427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8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402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234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1</w:t>
            </w:r>
          </w:p>
        </w:tc>
      </w:tr>
      <w:tr w:rsidR="00177790" w:rsidRPr="007957DB" w:rsidTr="00D74619">
        <w:trPr>
          <w:trHeight w:val="318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181"/>
          <w:jc w:val="center"/>
        </w:trPr>
        <w:tc>
          <w:tcPr>
            <w:tcW w:w="2893" w:type="dxa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Естественнонаучные предметы</w:t>
            </w:r>
          </w:p>
        </w:tc>
        <w:tc>
          <w:tcPr>
            <w:tcW w:w="2437" w:type="dxa"/>
          </w:tcPr>
          <w:p w:rsidR="00177790" w:rsidRDefault="00177790" w:rsidP="00D74619">
            <w:pPr>
              <w:jc w:val="both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17" w:type="dxa"/>
          </w:tcPr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</w:tr>
      <w:tr w:rsidR="00177790" w:rsidRPr="007957DB" w:rsidTr="00D74619">
        <w:trPr>
          <w:trHeight w:val="251"/>
          <w:jc w:val="center"/>
        </w:trPr>
        <w:tc>
          <w:tcPr>
            <w:tcW w:w="2893" w:type="dxa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2437" w:type="dxa"/>
          </w:tcPr>
          <w:p w:rsidR="00177790" w:rsidRPr="005D2945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5D2945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177790" w:rsidRPr="007957DB" w:rsidTr="00D74619">
        <w:trPr>
          <w:trHeight w:val="251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Искусство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21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01"/>
          <w:jc w:val="center"/>
        </w:trPr>
        <w:tc>
          <w:tcPr>
            <w:tcW w:w="2893" w:type="dxa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Технология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413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ОБЖ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8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924" w:type="dxa"/>
            <w:vAlign w:val="bottom"/>
          </w:tcPr>
          <w:p w:rsidR="00177790" w:rsidRPr="007957DB" w:rsidRDefault="00A564C1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A564C1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177790" w:rsidRPr="007957DB" w:rsidTr="00D74619">
        <w:trPr>
          <w:trHeight w:val="284"/>
          <w:jc w:val="center"/>
        </w:trPr>
        <w:tc>
          <w:tcPr>
            <w:tcW w:w="5330" w:type="dxa"/>
            <w:gridSpan w:val="2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24" w:type="dxa"/>
            <w:vAlign w:val="bottom"/>
          </w:tcPr>
          <w:p w:rsidR="00177790" w:rsidRPr="007957DB" w:rsidRDefault="00A564C1" w:rsidP="00D746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317" w:type="dxa"/>
          </w:tcPr>
          <w:p w:rsidR="00177790" w:rsidRPr="007957DB" w:rsidRDefault="00A564C1" w:rsidP="00D746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177790" w:rsidRPr="007957DB" w:rsidTr="00D74619">
        <w:trPr>
          <w:trHeight w:val="232"/>
          <w:jc w:val="center"/>
        </w:trPr>
        <w:tc>
          <w:tcPr>
            <w:tcW w:w="5330" w:type="dxa"/>
            <w:gridSpan w:val="2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  <w:r>
              <w:rPr>
                <w:b/>
                <w:bCs/>
                <w:sz w:val="28"/>
                <w:szCs w:val="28"/>
              </w:rPr>
              <w:t xml:space="preserve"> при 5-дневной рабочей неделе</w:t>
            </w:r>
          </w:p>
        </w:tc>
        <w:tc>
          <w:tcPr>
            <w:tcW w:w="4241" w:type="dxa"/>
            <w:gridSpan w:val="2"/>
            <w:vAlign w:val="bottom"/>
          </w:tcPr>
          <w:p w:rsidR="00177790" w:rsidRPr="007957DB" w:rsidRDefault="00177790" w:rsidP="00D746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</w:tr>
    </w:tbl>
    <w:p w:rsidR="00177790" w:rsidRPr="007957DB" w:rsidRDefault="00177790" w:rsidP="00177790">
      <w:pPr>
        <w:rPr>
          <w:sz w:val="28"/>
          <w:szCs w:val="28"/>
        </w:rPr>
      </w:pPr>
    </w:p>
    <w:p w:rsidR="00177790" w:rsidRPr="007957DB" w:rsidRDefault="00177790" w:rsidP="00177790">
      <w:pPr>
        <w:tabs>
          <w:tab w:val="left" w:pos="0"/>
          <w:tab w:val="left" w:pos="284"/>
          <w:tab w:val="left" w:pos="426"/>
          <w:tab w:val="left" w:pos="709"/>
          <w:tab w:val="left" w:pos="851"/>
          <w:tab w:val="left" w:pos="1440"/>
        </w:tabs>
        <w:jc w:val="center"/>
        <w:rPr>
          <w:b/>
          <w:sz w:val="28"/>
          <w:szCs w:val="28"/>
        </w:rPr>
      </w:pPr>
      <w:r w:rsidRPr="007957DB">
        <w:rPr>
          <w:b/>
          <w:sz w:val="28"/>
          <w:szCs w:val="28"/>
        </w:rPr>
        <w:lastRenderedPageBreak/>
        <w:t>СЕТКА ЧАСОВ УЧЕБНОГО ПЛАНА</w:t>
      </w:r>
    </w:p>
    <w:p w:rsidR="00177790" w:rsidRDefault="00177790" w:rsidP="00177790">
      <w:pPr>
        <w:tabs>
          <w:tab w:val="left" w:pos="40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(годовая)</w:t>
      </w:r>
    </w:p>
    <w:p w:rsidR="00177790" w:rsidRPr="007957DB" w:rsidRDefault="00177790" w:rsidP="00177790">
      <w:pPr>
        <w:ind w:firstLine="709"/>
        <w:jc w:val="center"/>
        <w:rPr>
          <w:b/>
          <w:bCs/>
          <w:sz w:val="28"/>
          <w:szCs w:val="28"/>
        </w:rPr>
      </w:pPr>
    </w:p>
    <w:p w:rsidR="00177790" w:rsidRPr="007957DB" w:rsidRDefault="00177790" w:rsidP="00177790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93"/>
        <w:gridCol w:w="2437"/>
        <w:gridCol w:w="1924"/>
        <w:gridCol w:w="2317"/>
      </w:tblGrid>
      <w:tr w:rsidR="00177790" w:rsidRPr="007957DB" w:rsidTr="00D74619">
        <w:trPr>
          <w:trHeight w:val="507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Предметные области</w:t>
            </w:r>
          </w:p>
        </w:tc>
        <w:tc>
          <w:tcPr>
            <w:tcW w:w="2437" w:type="dxa"/>
            <w:vMerge w:val="restart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Учебные</w:t>
            </w:r>
          </w:p>
          <w:p w:rsidR="00177790" w:rsidRPr="007957DB" w:rsidRDefault="00177790" w:rsidP="00D74619">
            <w:pPr>
              <w:jc w:val="both"/>
              <w:rPr>
                <w:bCs/>
                <w:i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предметы</w:t>
            </w:r>
          </w:p>
        </w:tc>
        <w:tc>
          <w:tcPr>
            <w:tcW w:w="4241" w:type="dxa"/>
            <w:gridSpan w:val="2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Количество часов</w:t>
            </w:r>
          </w:p>
        </w:tc>
      </w:tr>
      <w:tr w:rsidR="00177790" w:rsidRPr="007957DB" w:rsidTr="00D74619">
        <w:trPr>
          <w:trHeight w:val="1410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i/>
                <w:sz w:val="28"/>
                <w:szCs w:val="28"/>
              </w:rPr>
            </w:pPr>
            <w:r w:rsidRPr="007957DB">
              <w:rPr>
                <w:bCs/>
                <w:i/>
                <w:sz w:val="28"/>
                <w:szCs w:val="28"/>
              </w:rPr>
              <w:t>Обязательная часть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i/>
                <w:sz w:val="28"/>
                <w:szCs w:val="28"/>
              </w:rPr>
            </w:pPr>
            <w:r w:rsidRPr="007957DB">
              <w:rPr>
                <w:bCs/>
                <w:i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77790" w:rsidRPr="007957DB" w:rsidTr="00D74619">
        <w:trPr>
          <w:trHeight w:val="330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Филология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7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60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Иностранный язык</w:t>
            </w:r>
            <w:r>
              <w:rPr>
                <w:bCs/>
                <w:sz w:val="28"/>
                <w:szCs w:val="28"/>
              </w:rPr>
              <w:t xml:space="preserve"> (английский язык)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427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170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8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Информатика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402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Общественно-научные предметы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234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</w:tr>
      <w:tr w:rsidR="00177790" w:rsidRPr="007957DB" w:rsidTr="00D74619">
        <w:trPr>
          <w:trHeight w:val="318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181"/>
          <w:jc w:val="center"/>
        </w:trPr>
        <w:tc>
          <w:tcPr>
            <w:tcW w:w="2893" w:type="dxa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Естественнонаучные предметы</w:t>
            </w:r>
          </w:p>
        </w:tc>
        <w:tc>
          <w:tcPr>
            <w:tcW w:w="2437" w:type="dxa"/>
          </w:tcPr>
          <w:p w:rsidR="00177790" w:rsidRDefault="00177790" w:rsidP="00D74619">
            <w:pPr>
              <w:jc w:val="both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Биология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317" w:type="dxa"/>
          </w:tcPr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</w:tr>
      <w:tr w:rsidR="00177790" w:rsidRPr="007957DB" w:rsidTr="00D74619">
        <w:trPr>
          <w:trHeight w:val="251"/>
          <w:jc w:val="center"/>
        </w:trPr>
        <w:tc>
          <w:tcPr>
            <w:tcW w:w="2893" w:type="dxa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2437" w:type="dxa"/>
          </w:tcPr>
          <w:p w:rsidR="00177790" w:rsidRPr="005D2945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5D2945">
              <w:rPr>
                <w:bCs/>
                <w:sz w:val="28"/>
                <w:szCs w:val="28"/>
              </w:rPr>
              <w:t>Основы духовно-нравственной культуры народов России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</w:tr>
      <w:tr w:rsidR="00177790" w:rsidRPr="007957DB" w:rsidTr="00D74619">
        <w:trPr>
          <w:trHeight w:val="251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Искусство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Музыка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21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01"/>
          <w:jc w:val="center"/>
        </w:trPr>
        <w:tc>
          <w:tcPr>
            <w:tcW w:w="2893" w:type="dxa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Технология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Технология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413"/>
          <w:jc w:val="center"/>
        </w:trPr>
        <w:tc>
          <w:tcPr>
            <w:tcW w:w="2893" w:type="dxa"/>
            <w:vMerge w:val="restart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Физическая культура и Основы безопасности жизнедеятельности</w:t>
            </w: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ОБЖ</w:t>
            </w:r>
          </w:p>
        </w:tc>
        <w:tc>
          <w:tcPr>
            <w:tcW w:w="1924" w:type="dxa"/>
            <w:vAlign w:val="bottom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77790" w:rsidRPr="007957DB" w:rsidTr="00D74619">
        <w:trPr>
          <w:trHeight w:val="385"/>
          <w:jc w:val="center"/>
        </w:trPr>
        <w:tc>
          <w:tcPr>
            <w:tcW w:w="2893" w:type="dxa"/>
            <w:vMerge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37" w:type="dxa"/>
          </w:tcPr>
          <w:p w:rsidR="00177790" w:rsidRPr="007957DB" w:rsidRDefault="00177790" w:rsidP="00D74619">
            <w:pPr>
              <w:jc w:val="both"/>
              <w:rPr>
                <w:bCs/>
                <w:sz w:val="28"/>
                <w:szCs w:val="28"/>
              </w:rPr>
            </w:pPr>
            <w:r w:rsidRPr="007957DB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1924" w:type="dxa"/>
            <w:vAlign w:val="bottom"/>
          </w:tcPr>
          <w:p w:rsidR="00177790" w:rsidRPr="007957DB" w:rsidRDefault="00A564C1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</w:p>
        </w:tc>
        <w:tc>
          <w:tcPr>
            <w:tcW w:w="2317" w:type="dxa"/>
          </w:tcPr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177790" w:rsidP="00D74619">
            <w:pPr>
              <w:jc w:val="center"/>
              <w:rPr>
                <w:bCs/>
                <w:sz w:val="28"/>
                <w:szCs w:val="28"/>
              </w:rPr>
            </w:pPr>
          </w:p>
          <w:p w:rsidR="00177790" w:rsidRPr="007957DB" w:rsidRDefault="00A564C1" w:rsidP="00D7461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</w:t>
            </w:r>
          </w:p>
        </w:tc>
      </w:tr>
      <w:tr w:rsidR="00177790" w:rsidRPr="007957DB" w:rsidTr="00D74619">
        <w:trPr>
          <w:trHeight w:val="284"/>
          <w:jc w:val="center"/>
        </w:trPr>
        <w:tc>
          <w:tcPr>
            <w:tcW w:w="5330" w:type="dxa"/>
            <w:gridSpan w:val="2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24" w:type="dxa"/>
            <w:vAlign w:val="bottom"/>
          </w:tcPr>
          <w:p w:rsidR="00177790" w:rsidRPr="007957DB" w:rsidRDefault="002A6FB2" w:rsidP="00D746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884</w:t>
            </w:r>
          </w:p>
        </w:tc>
        <w:tc>
          <w:tcPr>
            <w:tcW w:w="2317" w:type="dxa"/>
          </w:tcPr>
          <w:p w:rsidR="00177790" w:rsidRPr="007957DB" w:rsidRDefault="002A6FB2" w:rsidP="00D746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</w:t>
            </w:r>
          </w:p>
        </w:tc>
      </w:tr>
      <w:tr w:rsidR="00177790" w:rsidRPr="007957DB" w:rsidTr="00D74619">
        <w:trPr>
          <w:trHeight w:val="232"/>
          <w:jc w:val="center"/>
        </w:trPr>
        <w:tc>
          <w:tcPr>
            <w:tcW w:w="5330" w:type="dxa"/>
            <w:gridSpan w:val="2"/>
          </w:tcPr>
          <w:p w:rsidR="00177790" w:rsidRPr="007957DB" w:rsidRDefault="00177790" w:rsidP="00D74619">
            <w:pPr>
              <w:jc w:val="both"/>
              <w:rPr>
                <w:b/>
                <w:bCs/>
                <w:sz w:val="28"/>
                <w:szCs w:val="28"/>
              </w:rPr>
            </w:pPr>
            <w:r w:rsidRPr="007957DB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  <w:r>
              <w:rPr>
                <w:b/>
                <w:bCs/>
                <w:sz w:val="28"/>
                <w:szCs w:val="28"/>
              </w:rPr>
              <w:t xml:space="preserve"> при 5-дневной рабочей неделе</w:t>
            </w:r>
          </w:p>
        </w:tc>
        <w:tc>
          <w:tcPr>
            <w:tcW w:w="4241" w:type="dxa"/>
            <w:gridSpan w:val="2"/>
            <w:vAlign w:val="bottom"/>
          </w:tcPr>
          <w:p w:rsidR="00177790" w:rsidRPr="007957DB" w:rsidRDefault="00177790" w:rsidP="00D746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986</w:t>
            </w:r>
          </w:p>
        </w:tc>
      </w:tr>
    </w:tbl>
    <w:p w:rsidR="00F369F9" w:rsidRPr="00041995" w:rsidRDefault="00F369F9" w:rsidP="00177790">
      <w:pPr>
        <w:shd w:val="clear" w:color="auto" w:fill="FFFFFF"/>
        <w:spacing w:line="322" w:lineRule="exact"/>
        <w:jc w:val="center"/>
      </w:pPr>
    </w:p>
    <w:sectPr w:rsidR="00F369F9" w:rsidRPr="00041995" w:rsidSect="001E4F9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83D" w:rsidRDefault="00AF583D" w:rsidP="00041995">
      <w:r>
        <w:separator/>
      </w:r>
    </w:p>
  </w:endnote>
  <w:endnote w:type="continuationSeparator" w:id="0">
    <w:p w:rsidR="00AF583D" w:rsidRDefault="00AF583D" w:rsidP="00041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157731"/>
      <w:docPartObj>
        <w:docPartGallery w:val="Page Numbers (Bottom of Page)"/>
        <w:docPartUnique/>
      </w:docPartObj>
    </w:sdtPr>
    <w:sdtContent>
      <w:p w:rsidR="00041995" w:rsidRDefault="001E4F9E">
        <w:pPr>
          <w:pStyle w:val="a7"/>
          <w:jc w:val="right"/>
        </w:pPr>
        <w:r>
          <w:fldChar w:fldCharType="begin"/>
        </w:r>
        <w:r w:rsidR="00041995">
          <w:instrText>PAGE   \* MERGEFORMAT</w:instrText>
        </w:r>
        <w:r>
          <w:fldChar w:fldCharType="separate"/>
        </w:r>
        <w:r w:rsidR="00F428D3">
          <w:rPr>
            <w:noProof/>
          </w:rPr>
          <w:t>8</w:t>
        </w:r>
        <w:r>
          <w:fldChar w:fldCharType="end"/>
        </w:r>
      </w:p>
    </w:sdtContent>
  </w:sdt>
  <w:p w:rsidR="00041995" w:rsidRDefault="000419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83D" w:rsidRDefault="00AF583D" w:rsidP="00041995">
      <w:r>
        <w:separator/>
      </w:r>
    </w:p>
  </w:footnote>
  <w:footnote w:type="continuationSeparator" w:id="0">
    <w:p w:rsidR="00AF583D" w:rsidRDefault="00AF583D" w:rsidP="00041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365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-784"/>
        </w:tabs>
        <w:ind w:left="644" w:hanging="360"/>
      </w:pPr>
      <w:rPr>
        <w:rFonts w:ascii="Symbol" w:hAnsi="Symbol" w:cs="Symbol"/>
      </w:rPr>
    </w:lvl>
  </w:abstractNum>
  <w:abstractNum w:abstractNumId="5">
    <w:nsid w:val="013D415D"/>
    <w:multiLevelType w:val="hybridMultilevel"/>
    <w:tmpl w:val="BC14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E50774"/>
    <w:multiLevelType w:val="hybridMultilevel"/>
    <w:tmpl w:val="4D0425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341E97"/>
    <w:multiLevelType w:val="hybridMultilevel"/>
    <w:tmpl w:val="9B7ED5B0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9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F10B9F"/>
    <w:multiLevelType w:val="hybridMultilevel"/>
    <w:tmpl w:val="02CA8082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467E033E"/>
    <w:multiLevelType w:val="hybridMultilevel"/>
    <w:tmpl w:val="296C8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995"/>
    <w:rsid w:val="00041995"/>
    <w:rsid w:val="001156FB"/>
    <w:rsid w:val="00165FA3"/>
    <w:rsid w:val="00177790"/>
    <w:rsid w:val="001E4F9E"/>
    <w:rsid w:val="002906B6"/>
    <w:rsid w:val="002A6FB2"/>
    <w:rsid w:val="00357A2D"/>
    <w:rsid w:val="003B760A"/>
    <w:rsid w:val="0042712B"/>
    <w:rsid w:val="004D51C2"/>
    <w:rsid w:val="00537454"/>
    <w:rsid w:val="00646A5D"/>
    <w:rsid w:val="007A47A9"/>
    <w:rsid w:val="00837F9F"/>
    <w:rsid w:val="008A75C0"/>
    <w:rsid w:val="00A564C1"/>
    <w:rsid w:val="00A8575A"/>
    <w:rsid w:val="00AD40AD"/>
    <w:rsid w:val="00AE3E3A"/>
    <w:rsid w:val="00AF583D"/>
    <w:rsid w:val="00B8534A"/>
    <w:rsid w:val="00C62B2C"/>
    <w:rsid w:val="00CE7123"/>
    <w:rsid w:val="00E6297C"/>
    <w:rsid w:val="00E62D78"/>
    <w:rsid w:val="00E72124"/>
    <w:rsid w:val="00EC241E"/>
    <w:rsid w:val="00F3262F"/>
    <w:rsid w:val="00F369F9"/>
    <w:rsid w:val="00F428D3"/>
    <w:rsid w:val="00F7113B"/>
    <w:rsid w:val="00FF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041995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041995"/>
    <w:rPr>
      <w:rFonts w:eastAsia="Calibri"/>
    </w:rPr>
  </w:style>
  <w:style w:type="paragraph" w:customStyle="1" w:styleId="21">
    <w:name w:val="Основной текст 21"/>
    <w:basedOn w:val="a"/>
    <w:rsid w:val="00041995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rsid w:val="00041995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041995"/>
    <w:pPr>
      <w:suppressLineNumbers/>
    </w:pPr>
  </w:style>
  <w:style w:type="paragraph" w:customStyle="1" w:styleId="Default">
    <w:name w:val="Default"/>
    <w:rsid w:val="0004199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041995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041995"/>
  </w:style>
  <w:style w:type="paragraph" w:styleId="a5">
    <w:name w:val="header"/>
    <w:basedOn w:val="a"/>
    <w:link w:val="a6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62D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D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646A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46A5D"/>
    <w:pPr>
      <w:ind w:left="720"/>
      <w:contextualSpacing/>
    </w:pPr>
  </w:style>
  <w:style w:type="paragraph" w:customStyle="1" w:styleId="p3">
    <w:name w:val="p3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A8575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857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semiHidden/>
    <w:unhideWhenUsed/>
    <w:rsid w:val="00A564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9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4">
    <w:name w:val="Font Style64"/>
    <w:uiPriority w:val="99"/>
    <w:rsid w:val="00041995"/>
    <w:rPr>
      <w:rFonts w:ascii="Times New Roman" w:hAnsi="Times New Roman" w:cs="Times New Roman"/>
      <w:sz w:val="22"/>
      <w:szCs w:val="22"/>
    </w:rPr>
  </w:style>
  <w:style w:type="character" w:customStyle="1" w:styleId="2">
    <w:name w:val="Основной текст 2 Знак"/>
    <w:link w:val="20"/>
    <w:rsid w:val="00041995"/>
    <w:rPr>
      <w:rFonts w:eastAsia="Calibri"/>
    </w:rPr>
  </w:style>
  <w:style w:type="paragraph" w:customStyle="1" w:styleId="21">
    <w:name w:val="Основной текст 21"/>
    <w:basedOn w:val="a"/>
    <w:rsid w:val="00041995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rsid w:val="00041995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041995"/>
    <w:pPr>
      <w:suppressLineNumbers/>
    </w:pPr>
  </w:style>
  <w:style w:type="paragraph" w:customStyle="1" w:styleId="Default">
    <w:name w:val="Default"/>
    <w:rsid w:val="0004199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041995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041995"/>
  </w:style>
  <w:style w:type="paragraph" w:styleId="a5">
    <w:name w:val="header"/>
    <w:basedOn w:val="a"/>
    <w:link w:val="a6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0419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199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E62D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2D7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Cell">
    <w:name w:val="ConsPlusCell"/>
    <w:rsid w:val="00646A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46A5D"/>
    <w:pPr>
      <w:ind w:left="720"/>
      <w:contextualSpacing/>
    </w:pPr>
  </w:style>
  <w:style w:type="paragraph" w:customStyle="1" w:styleId="p3">
    <w:name w:val="p3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rsid w:val="00E7212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A8575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A857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e">
    <w:name w:val="Hyperlink"/>
    <w:basedOn w:val="a0"/>
    <w:semiHidden/>
    <w:unhideWhenUsed/>
    <w:rsid w:val="00A56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2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4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1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gosreestr.ru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2015-09-21T09:44:00Z</cp:lastPrinted>
  <dcterms:created xsi:type="dcterms:W3CDTF">2015-09-09T14:23:00Z</dcterms:created>
  <dcterms:modified xsi:type="dcterms:W3CDTF">2016-02-22T07:53:00Z</dcterms:modified>
</cp:coreProperties>
</file>